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FBB" w:rsidRDefault="00285FD5">
      <w:pPr>
        <w:spacing w:before="66"/>
        <w:ind w:left="3280"/>
        <w:rPr>
          <w:sz w:val="21"/>
          <w:szCs w:val="21"/>
        </w:rPr>
      </w:pPr>
      <w:bookmarkStart w:id="0" w:name="_GoBack"/>
      <w:bookmarkEnd w:id="0"/>
      <w:r>
        <w:rPr>
          <w:b/>
          <w:spacing w:val="1"/>
          <w:sz w:val="21"/>
          <w:szCs w:val="21"/>
        </w:rPr>
        <w:t>Д</w:t>
      </w:r>
      <w:r>
        <w:rPr>
          <w:b/>
          <w:spacing w:val="-1"/>
          <w:sz w:val="21"/>
          <w:szCs w:val="21"/>
        </w:rPr>
        <w:t>О</w:t>
      </w:r>
      <w:r>
        <w:rPr>
          <w:b/>
          <w:sz w:val="21"/>
          <w:szCs w:val="21"/>
        </w:rPr>
        <w:t>Г</w:t>
      </w:r>
      <w:r>
        <w:rPr>
          <w:b/>
          <w:spacing w:val="-3"/>
          <w:sz w:val="21"/>
          <w:szCs w:val="21"/>
        </w:rPr>
        <w:t>О</w:t>
      </w:r>
      <w:r>
        <w:rPr>
          <w:b/>
          <w:spacing w:val="1"/>
          <w:sz w:val="21"/>
          <w:szCs w:val="21"/>
        </w:rPr>
        <w:t>В</w:t>
      </w:r>
      <w:r>
        <w:rPr>
          <w:b/>
          <w:spacing w:val="-1"/>
          <w:sz w:val="21"/>
          <w:szCs w:val="21"/>
        </w:rPr>
        <w:t>О</w:t>
      </w:r>
      <w:r>
        <w:rPr>
          <w:b/>
          <w:sz w:val="21"/>
          <w:szCs w:val="21"/>
        </w:rPr>
        <w:t>Р</w:t>
      </w:r>
      <w:r>
        <w:rPr>
          <w:b/>
          <w:spacing w:val="1"/>
          <w:sz w:val="21"/>
          <w:szCs w:val="21"/>
        </w:rPr>
        <w:t xml:space="preserve"> </w:t>
      </w:r>
      <w:r>
        <w:rPr>
          <w:b/>
          <w:spacing w:val="-3"/>
          <w:sz w:val="21"/>
          <w:szCs w:val="21"/>
        </w:rPr>
        <w:t>З</w:t>
      </w:r>
      <w:r>
        <w:rPr>
          <w:b/>
          <w:sz w:val="21"/>
          <w:szCs w:val="21"/>
        </w:rPr>
        <w:t>А</w:t>
      </w:r>
      <w:r>
        <w:rPr>
          <w:b/>
          <w:spacing w:val="-1"/>
          <w:sz w:val="21"/>
          <w:szCs w:val="21"/>
        </w:rPr>
        <w:t xml:space="preserve"> </w:t>
      </w:r>
      <w:r>
        <w:rPr>
          <w:b/>
          <w:spacing w:val="1"/>
          <w:sz w:val="21"/>
          <w:szCs w:val="21"/>
        </w:rPr>
        <w:t>С</w:t>
      </w:r>
      <w:r>
        <w:rPr>
          <w:b/>
          <w:spacing w:val="-1"/>
          <w:sz w:val="21"/>
          <w:szCs w:val="21"/>
        </w:rPr>
        <w:t>ЪТ</w:t>
      </w:r>
      <w:r>
        <w:rPr>
          <w:b/>
          <w:spacing w:val="-2"/>
          <w:sz w:val="21"/>
          <w:szCs w:val="21"/>
        </w:rPr>
        <w:t>Р</w:t>
      </w:r>
      <w:r>
        <w:rPr>
          <w:b/>
          <w:spacing w:val="-1"/>
          <w:sz w:val="21"/>
          <w:szCs w:val="21"/>
        </w:rPr>
        <w:t>У</w:t>
      </w:r>
      <w:r>
        <w:rPr>
          <w:b/>
          <w:spacing w:val="1"/>
          <w:sz w:val="21"/>
          <w:szCs w:val="21"/>
        </w:rPr>
        <w:t>Д</w:t>
      </w:r>
      <w:r>
        <w:rPr>
          <w:b/>
          <w:spacing w:val="-3"/>
          <w:sz w:val="21"/>
          <w:szCs w:val="21"/>
        </w:rPr>
        <w:t>Н</w:t>
      </w:r>
      <w:r>
        <w:rPr>
          <w:b/>
          <w:spacing w:val="-1"/>
          <w:sz w:val="21"/>
          <w:szCs w:val="21"/>
        </w:rPr>
        <w:t>И</w:t>
      </w:r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ЕС</w:t>
      </w:r>
      <w:r>
        <w:rPr>
          <w:b/>
          <w:spacing w:val="1"/>
          <w:sz w:val="21"/>
          <w:szCs w:val="21"/>
        </w:rPr>
        <w:t>ТВ</w:t>
      </w:r>
      <w:r>
        <w:rPr>
          <w:b/>
          <w:sz w:val="21"/>
          <w:szCs w:val="21"/>
        </w:rPr>
        <w:t>О</w:t>
      </w:r>
    </w:p>
    <w:p w:rsidR="00887FBB" w:rsidRDefault="00887FBB">
      <w:pPr>
        <w:spacing w:before="1" w:line="140" w:lineRule="exact"/>
        <w:rPr>
          <w:sz w:val="15"/>
          <w:szCs w:val="15"/>
        </w:rPr>
      </w:pPr>
    </w:p>
    <w:p w:rsidR="00887FBB" w:rsidRDefault="00887FBB">
      <w:pPr>
        <w:spacing w:line="200" w:lineRule="exact"/>
      </w:pPr>
    </w:p>
    <w:p w:rsidR="00887FBB" w:rsidRDefault="00887FBB">
      <w:pPr>
        <w:spacing w:line="200" w:lineRule="exact"/>
      </w:pPr>
    </w:p>
    <w:p w:rsidR="00887FBB" w:rsidRDefault="00285FD5">
      <w:pPr>
        <w:ind w:left="100"/>
        <w:rPr>
          <w:sz w:val="21"/>
          <w:szCs w:val="21"/>
        </w:rPr>
      </w:pPr>
      <w:proofErr w:type="gramStart"/>
      <w:r>
        <w:rPr>
          <w:sz w:val="21"/>
          <w:szCs w:val="21"/>
        </w:rPr>
        <w:t xml:space="preserve">Днес </w:t>
      </w:r>
      <w:r>
        <w:rPr>
          <w:sz w:val="21"/>
          <w:szCs w:val="21"/>
          <w:u w:val="single" w:color="000000"/>
        </w:rPr>
        <w:t xml:space="preserve">                                      </w:t>
      </w:r>
      <w:r>
        <w:rPr>
          <w:sz w:val="21"/>
          <w:szCs w:val="21"/>
        </w:rPr>
        <w:t xml:space="preserve"> год.</w:t>
      </w:r>
      <w:proofErr w:type="gramEnd"/>
      <w:r>
        <w:rPr>
          <w:spacing w:val="-2"/>
          <w:sz w:val="21"/>
          <w:szCs w:val="21"/>
        </w:rPr>
        <w:t xml:space="preserve"> </w:t>
      </w:r>
      <w:proofErr w:type="gramStart"/>
      <w:r>
        <w:rPr>
          <w:spacing w:val="1"/>
          <w:sz w:val="21"/>
          <w:szCs w:val="21"/>
        </w:rPr>
        <w:t>м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жд</w:t>
      </w:r>
      <w:r>
        <w:rPr>
          <w:spacing w:val="-5"/>
          <w:sz w:val="21"/>
          <w:szCs w:val="21"/>
        </w:rPr>
        <w:t>у</w:t>
      </w:r>
      <w:proofErr w:type="gramEnd"/>
      <w:r>
        <w:rPr>
          <w:sz w:val="21"/>
          <w:szCs w:val="21"/>
        </w:rPr>
        <w:t>:</w:t>
      </w:r>
    </w:p>
    <w:p w:rsidR="00887FBB" w:rsidRDefault="00887FBB">
      <w:pPr>
        <w:spacing w:line="100" w:lineRule="exact"/>
        <w:rPr>
          <w:sz w:val="11"/>
          <w:szCs w:val="11"/>
        </w:rPr>
      </w:pPr>
    </w:p>
    <w:p w:rsidR="00887FBB" w:rsidRDefault="00285FD5">
      <w:pPr>
        <w:ind w:left="100" w:right="192"/>
        <w:rPr>
          <w:sz w:val="21"/>
          <w:szCs w:val="21"/>
        </w:rPr>
      </w:pPr>
      <w:r>
        <w:rPr>
          <w:b/>
          <w:sz w:val="21"/>
          <w:szCs w:val="21"/>
        </w:rPr>
        <w:t>“</w:t>
      </w:r>
      <w:r>
        <w:rPr>
          <w:b/>
          <w:spacing w:val="-1"/>
          <w:sz w:val="21"/>
          <w:szCs w:val="21"/>
        </w:rPr>
        <w:t>Н</w:t>
      </w:r>
      <w:r>
        <w:rPr>
          <w:b/>
          <w:spacing w:val="1"/>
          <w:sz w:val="21"/>
          <w:szCs w:val="21"/>
        </w:rPr>
        <w:t>А</w:t>
      </w:r>
      <w:r>
        <w:rPr>
          <w:b/>
          <w:spacing w:val="-1"/>
          <w:sz w:val="21"/>
          <w:szCs w:val="21"/>
        </w:rPr>
        <w:t>ЦИО</w:t>
      </w:r>
      <w:r>
        <w:rPr>
          <w:b/>
          <w:spacing w:val="-3"/>
          <w:sz w:val="21"/>
          <w:szCs w:val="21"/>
        </w:rPr>
        <w:t>Н</w:t>
      </w:r>
      <w:r>
        <w:rPr>
          <w:b/>
          <w:spacing w:val="1"/>
          <w:sz w:val="21"/>
          <w:szCs w:val="21"/>
        </w:rPr>
        <w:t>АЛ</w:t>
      </w:r>
      <w:r>
        <w:rPr>
          <w:b/>
          <w:spacing w:val="-3"/>
          <w:sz w:val="21"/>
          <w:szCs w:val="21"/>
        </w:rPr>
        <w:t>Н</w:t>
      </w:r>
      <w:r>
        <w:rPr>
          <w:b/>
          <w:sz w:val="21"/>
          <w:szCs w:val="21"/>
        </w:rPr>
        <w:t>А</w:t>
      </w:r>
      <w:r>
        <w:rPr>
          <w:b/>
          <w:spacing w:val="1"/>
          <w:sz w:val="21"/>
          <w:szCs w:val="21"/>
        </w:rPr>
        <w:t xml:space="preserve"> </w:t>
      </w:r>
      <w:r>
        <w:rPr>
          <w:b/>
          <w:spacing w:val="-3"/>
          <w:sz w:val="21"/>
          <w:szCs w:val="21"/>
        </w:rPr>
        <w:t>О</w:t>
      </w:r>
      <w:r>
        <w:rPr>
          <w:b/>
          <w:sz w:val="21"/>
          <w:szCs w:val="21"/>
        </w:rPr>
        <w:t>Р</w:t>
      </w:r>
      <w:r>
        <w:rPr>
          <w:b/>
          <w:spacing w:val="-2"/>
          <w:sz w:val="21"/>
          <w:szCs w:val="21"/>
        </w:rPr>
        <w:t>Г</w:t>
      </w:r>
      <w:r>
        <w:rPr>
          <w:b/>
          <w:spacing w:val="-1"/>
          <w:sz w:val="21"/>
          <w:szCs w:val="21"/>
        </w:rPr>
        <w:t>АНИЗ</w:t>
      </w:r>
      <w:r>
        <w:rPr>
          <w:b/>
          <w:spacing w:val="1"/>
          <w:sz w:val="21"/>
          <w:szCs w:val="21"/>
        </w:rPr>
        <w:t>А</w:t>
      </w:r>
      <w:r>
        <w:rPr>
          <w:b/>
          <w:spacing w:val="-1"/>
          <w:sz w:val="21"/>
          <w:szCs w:val="21"/>
        </w:rPr>
        <w:t>ЦИ</w:t>
      </w:r>
      <w:r>
        <w:rPr>
          <w:b/>
          <w:sz w:val="21"/>
          <w:szCs w:val="21"/>
        </w:rPr>
        <w:t>Я</w:t>
      </w:r>
      <w:r>
        <w:rPr>
          <w:b/>
          <w:spacing w:val="1"/>
          <w:sz w:val="21"/>
          <w:szCs w:val="21"/>
        </w:rPr>
        <w:t xml:space="preserve"> </w:t>
      </w:r>
      <w:r>
        <w:rPr>
          <w:b/>
          <w:spacing w:val="-1"/>
          <w:sz w:val="21"/>
          <w:szCs w:val="21"/>
        </w:rPr>
        <w:t>П</w:t>
      </w:r>
      <w:r>
        <w:rPr>
          <w:b/>
          <w:sz w:val="21"/>
          <w:szCs w:val="21"/>
        </w:rPr>
        <w:t>О</w:t>
      </w:r>
      <w:r>
        <w:rPr>
          <w:b/>
          <w:spacing w:val="-1"/>
          <w:sz w:val="21"/>
          <w:szCs w:val="21"/>
        </w:rPr>
        <w:t xml:space="preserve"> ОП</w:t>
      </w:r>
      <w:r>
        <w:rPr>
          <w:b/>
          <w:spacing w:val="-3"/>
          <w:sz w:val="21"/>
          <w:szCs w:val="21"/>
        </w:rPr>
        <w:t>О</w:t>
      </w:r>
      <w:r>
        <w:rPr>
          <w:b/>
          <w:spacing w:val="1"/>
          <w:sz w:val="21"/>
          <w:szCs w:val="21"/>
        </w:rPr>
        <w:t>Л</w:t>
      </w:r>
      <w:r>
        <w:rPr>
          <w:b/>
          <w:spacing w:val="-1"/>
          <w:sz w:val="21"/>
          <w:szCs w:val="21"/>
        </w:rPr>
        <w:t>З</w:t>
      </w:r>
      <w:r>
        <w:rPr>
          <w:b/>
          <w:spacing w:val="-3"/>
          <w:sz w:val="21"/>
          <w:szCs w:val="21"/>
        </w:rPr>
        <w:t>О</w:t>
      </w:r>
      <w:r>
        <w:rPr>
          <w:b/>
          <w:spacing w:val="1"/>
          <w:sz w:val="21"/>
          <w:szCs w:val="21"/>
        </w:rPr>
        <w:t>ТВ</w:t>
      </w:r>
      <w:r>
        <w:rPr>
          <w:b/>
          <w:spacing w:val="-3"/>
          <w:sz w:val="21"/>
          <w:szCs w:val="21"/>
        </w:rPr>
        <w:t>О</w:t>
      </w:r>
      <w:r>
        <w:rPr>
          <w:b/>
          <w:spacing w:val="-2"/>
          <w:sz w:val="21"/>
          <w:szCs w:val="21"/>
        </w:rPr>
        <w:t>Р</w:t>
      </w:r>
      <w:r>
        <w:rPr>
          <w:b/>
          <w:spacing w:val="1"/>
          <w:sz w:val="21"/>
          <w:szCs w:val="21"/>
        </w:rPr>
        <w:t>Я</w:t>
      </w:r>
      <w:r>
        <w:rPr>
          <w:b/>
          <w:spacing w:val="-1"/>
          <w:sz w:val="21"/>
          <w:szCs w:val="21"/>
        </w:rPr>
        <w:t>В</w:t>
      </w:r>
      <w:r>
        <w:rPr>
          <w:b/>
          <w:spacing w:val="1"/>
          <w:sz w:val="21"/>
          <w:szCs w:val="21"/>
        </w:rPr>
        <w:t>А</w:t>
      </w:r>
      <w:r>
        <w:rPr>
          <w:b/>
          <w:spacing w:val="-4"/>
          <w:sz w:val="21"/>
          <w:szCs w:val="21"/>
        </w:rPr>
        <w:t>Н</w:t>
      </w:r>
      <w:r>
        <w:rPr>
          <w:b/>
          <w:sz w:val="21"/>
          <w:szCs w:val="21"/>
        </w:rPr>
        <w:t>Е</w:t>
      </w:r>
      <w:r>
        <w:rPr>
          <w:b/>
          <w:spacing w:val="1"/>
          <w:sz w:val="21"/>
          <w:szCs w:val="21"/>
        </w:rPr>
        <w:t xml:space="preserve"> </w:t>
      </w:r>
      <w:r>
        <w:rPr>
          <w:b/>
          <w:sz w:val="21"/>
          <w:szCs w:val="21"/>
        </w:rPr>
        <w:t>И</w:t>
      </w:r>
      <w:r>
        <w:rPr>
          <w:b/>
          <w:spacing w:val="-1"/>
          <w:sz w:val="21"/>
          <w:szCs w:val="21"/>
        </w:rPr>
        <w:t xml:space="preserve"> </w:t>
      </w:r>
      <w:r>
        <w:rPr>
          <w:b/>
          <w:spacing w:val="-2"/>
          <w:sz w:val="21"/>
          <w:szCs w:val="21"/>
        </w:rPr>
        <w:t>Р</w:t>
      </w:r>
      <w:r>
        <w:rPr>
          <w:b/>
          <w:spacing w:val="1"/>
          <w:sz w:val="21"/>
          <w:szCs w:val="21"/>
        </w:rPr>
        <w:t>Е</w:t>
      </w:r>
      <w:r>
        <w:rPr>
          <w:b/>
          <w:spacing w:val="-1"/>
          <w:sz w:val="21"/>
          <w:szCs w:val="21"/>
        </w:rPr>
        <w:t>ЦИ</w:t>
      </w:r>
      <w:r>
        <w:rPr>
          <w:b/>
          <w:spacing w:val="-2"/>
          <w:sz w:val="21"/>
          <w:szCs w:val="21"/>
        </w:rPr>
        <w:t>К</w:t>
      </w:r>
      <w:r>
        <w:rPr>
          <w:b/>
          <w:spacing w:val="1"/>
          <w:sz w:val="21"/>
          <w:szCs w:val="21"/>
        </w:rPr>
        <w:t>Л</w:t>
      </w:r>
      <w:r>
        <w:rPr>
          <w:b/>
          <w:spacing w:val="-1"/>
          <w:sz w:val="21"/>
          <w:szCs w:val="21"/>
        </w:rPr>
        <w:t>И</w:t>
      </w:r>
      <w:r>
        <w:rPr>
          <w:b/>
          <w:spacing w:val="-2"/>
          <w:sz w:val="21"/>
          <w:szCs w:val="21"/>
        </w:rPr>
        <w:t>Р</w:t>
      </w:r>
      <w:r>
        <w:rPr>
          <w:b/>
          <w:spacing w:val="1"/>
          <w:sz w:val="21"/>
          <w:szCs w:val="21"/>
        </w:rPr>
        <w:t>А</w:t>
      </w:r>
      <w:r>
        <w:rPr>
          <w:b/>
          <w:spacing w:val="-3"/>
          <w:sz w:val="21"/>
          <w:szCs w:val="21"/>
        </w:rPr>
        <w:t>Н</w:t>
      </w:r>
      <w:r>
        <w:rPr>
          <w:b/>
          <w:sz w:val="21"/>
          <w:szCs w:val="21"/>
        </w:rPr>
        <w:t>Е</w:t>
      </w:r>
      <w:r>
        <w:rPr>
          <w:b/>
          <w:spacing w:val="1"/>
          <w:sz w:val="21"/>
          <w:szCs w:val="21"/>
        </w:rPr>
        <w:t xml:space="preserve"> </w:t>
      </w:r>
      <w:r>
        <w:rPr>
          <w:b/>
          <w:spacing w:val="-3"/>
          <w:sz w:val="21"/>
          <w:szCs w:val="21"/>
        </w:rPr>
        <w:t>Н</w:t>
      </w:r>
      <w:r>
        <w:rPr>
          <w:b/>
          <w:sz w:val="21"/>
          <w:szCs w:val="21"/>
        </w:rPr>
        <w:t>А</w:t>
      </w:r>
      <w:r>
        <w:rPr>
          <w:b/>
          <w:spacing w:val="1"/>
          <w:sz w:val="21"/>
          <w:szCs w:val="21"/>
        </w:rPr>
        <w:t xml:space="preserve"> </w:t>
      </w:r>
      <w:r>
        <w:rPr>
          <w:b/>
          <w:spacing w:val="-1"/>
          <w:sz w:val="21"/>
          <w:szCs w:val="21"/>
        </w:rPr>
        <w:t>О</w:t>
      </w:r>
      <w:r>
        <w:rPr>
          <w:b/>
          <w:spacing w:val="1"/>
          <w:sz w:val="21"/>
          <w:szCs w:val="21"/>
        </w:rPr>
        <w:t>Т</w:t>
      </w:r>
      <w:r>
        <w:rPr>
          <w:b/>
          <w:spacing w:val="-3"/>
          <w:sz w:val="21"/>
          <w:szCs w:val="21"/>
        </w:rPr>
        <w:t>П</w:t>
      </w:r>
      <w:r>
        <w:rPr>
          <w:b/>
          <w:spacing w:val="-1"/>
          <w:sz w:val="21"/>
          <w:szCs w:val="21"/>
        </w:rPr>
        <w:t>А</w:t>
      </w:r>
      <w:r>
        <w:rPr>
          <w:b/>
          <w:spacing w:val="1"/>
          <w:sz w:val="21"/>
          <w:szCs w:val="21"/>
        </w:rPr>
        <w:t>Д</w:t>
      </w:r>
      <w:r>
        <w:rPr>
          <w:b/>
          <w:spacing w:val="-1"/>
          <w:sz w:val="21"/>
          <w:szCs w:val="21"/>
        </w:rPr>
        <w:t>Ъ</w:t>
      </w:r>
      <w:r>
        <w:rPr>
          <w:b/>
          <w:spacing w:val="-3"/>
          <w:sz w:val="21"/>
          <w:szCs w:val="21"/>
        </w:rPr>
        <w:t>Ц</w:t>
      </w:r>
      <w:r>
        <w:rPr>
          <w:b/>
          <w:spacing w:val="-1"/>
          <w:sz w:val="21"/>
          <w:szCs w:val="21"/>
        </w:rPr>
        <w:t>И</w:t>
      </w:r>
      <w:r>
        <w:rPr>
          <w:b/>
          <w:sz w:val="21"/>
          <w:szCs w:val="21"/>
        </w:rPr>
        <w:t xml:space="preserve">” </w:t>
      </w:r>
      <w:r>
        <w:rPr>
          <w:b/>
          <w:spacing w:val="-1"/>
          <w:sz w:val="21"/>
          <w:szCs w:val="21"/>
        </w:rPr>
        <w:t>А</w:t>
      </w:r>
      <w:r>
        <w:rPr>
          <w:b/>
          <w:spacing w:val="1"/>
          <w:sz w:val="21"/>
          <w:szCs w:val="21"/>
        </w:rPr>
        <w:t>Д</w:t>
      </w:r>
      <w:r>
        <w:rPr>
          <w:sz w:val="21"/>
          <w:szCs w:val="21"/>
        </w:rPr>
        <w:t xml:space="preserve">, </w:t>
      </w:r>
      <w:r>
        <w:rPr>
          <w:spacing w:val="-2"/>
          <w:sz w:val="21"/>
          <w:szCs w:val="21"/>
        </w:rPr>
        <w:t>Е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К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2</w:t>
      </w:r>
      <w:r>
        <w:rPr>
          <w:spacing w:val="-2"/>
          <w:sz w:val="21"/>
          <w:szCs w:val="21"/>
        </w:rPr>
        <w:t>0</w:t>
      </w:r>
      <w:r>
        <w:rPr>
          <w:sz w:val="21"/>
          <w:szCs w:val="21"/>
        </w:rPr>
        <w:t>110</w:t>
      </w:r>
      <w:r>
        <w:rPr>
          <w:spacing w:val="-2"/>
          <w:sz w:val="21"/>
          <w:szCs w:val="21"/>
        </w:rPr>
        <w:t>6</w:t>
      </w:r>
      <w:r>
        <w:rPr>
          <w:sz w:val="21"/>
          <w:szCs w:val="21"/>
        </w:rPr>
        <w:t>275,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с</w:t>
      </w:r>
      <w:r>
        <w:rPr>
          <w:spacing w:val="-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едал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ще и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ад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 xml:space="preserve">ес на 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пра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ение:</w:t>
      </w:r>
      <w:r>
        <w:rPr>
          <w:spacing w:val="-3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гр</w:t>
      </w:r>
      <w:r>
        <w:rPr>
          <w:spacing w:val="-2"/>
          <w:sz w:val="21"/>
          <w:szCs w:val="21"/>
        </w:rPr>
        <w:t>.</w:t>
      </w:r>
      <w:r>
        <w:rPr>
          <w:spacing w:val="1"/>
          <w:sz w:val="21"/>
          <w:szCs w:val="21"/>
        </w:rPr>
        <w:t>С</w:t>
      </w:r>
      <w:r>
        <w:rPr>
          <w:sz w:val="21"/>
          <w:szCs w:val="21"/>
        </w:rPr>
        <w:t>офия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,</w:t>
      </w:r>
      <w:proofErr w:type="gramEnd"/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ж</w:t>
      </w:r>
      <w:r>
        <w:rPr>
          <w:spacing w:val="-2"/>
          <w:sz w:val="21"/>
          <w:szCs w:val="21"/>
        </w:rPr>
        <w:t>.</w:t>
      </w:r>
      <w:r>
        <w:rPr>
          <w:sz w:val="21"/>
          <w:szCs w:val="21"/>
        </w:rPr>
        <w:t>к. Ман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ирски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ли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ади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зап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д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 xml:space="preserve">, 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 xml:space="preserve">л. </w:t>
      </w:r>
      <w:r w:rsidR="000168AB">
        <w:rPr>
          <w:spacing w:val="1"/>
          <w:sz w:val="21"/>
          <w:szCs w:val="21"/>
          <w:lang w:val="bg-BG"/>
        </w:rPr>
        <w:t>Мур №10</w:t>
      </w:r>
      <w:r>
        <w:rPr>
          <w:sz w:val="21"/>
          <w:szCs w:val="21"/>
        </w:rPr>
        <w:t xml:space="preserve">,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редс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л</w:t>
      </w:r>
      <w:r>
        <w:rPr>
          <w:spacing w:val="-3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но от</w:t>
      </w:r>
      <w:r>
        <w:rPr>
          <w:spacing w:val="-3"/>
          <w:sz w:val="21"/>
          <w:szCs w:val="21"/>
        </w:rPr>
        <w:t xml:space="preserve"> </w:t>
      </w:r>
      <w:r>
        <w:rPr>
          <w:spacing w:val="3"/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дос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ав</w:t>
      </w:r>
      <w:r>
        <w:rPr>
          <w:spacing w:val="-1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Н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ко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аев</w:t>
      </w:r>
      <w:r>
        <w:rPr>
          <w:spacing w:val="-1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Ч</w:t>
      </w:r>
      <w:r>
        <w:rPr>
          <w:sz w:val="21"/>
          <w:szCs w:val="21"/>
        </w:rPr>
        <w:t>ерна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в –</w:t>
      </w:r>
      <w:r>
        <w:rPr>
          <w:spacing w:val="-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И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.ди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ек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ор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, наричано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кра</w:t>
      </w:r>
      <w:r>
        <w:rPr>
          <w:spacing w:val="-1"/>
          <w:sz w:val="21"/>
          <w:szCs w:val="21"/>
        </w:rPr>
        <w:t>т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ост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до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 xml:space="preserve"> </w:t>
      </w:r>
      <w:r>
        <w:rPr>
          <w:b/>
          <w:spacing w:val="-1"/>
          <w:sz w:val="21"/>
          <w:szCs w:val="21"/>
        </w:rPr>
        <w:t>О</w:t>
      </w:r>
      <w:r>
        <w:rPr>
          <w:b/>
          <w:spacing w:val="-2"/>
          <w:sz w:val="21"/>
          <w:szCs w:val="21"/>
        </w:rPr>
        <w:t>Р</w:t>
      </w:r>
      <w:r>
        <w:rPr>
          <w:b/>
          <w:sz w:val="21"/>
          <w:szCs w:val="21"/>
        </w:rPr>
        <w:t>Г</w:t>
      </w:r>
      <w:r>
        <w:rPr>
          <w:b/>
          <w:spacing w:val="1"/>
          <w:sz w:val="21"/>
          <w:szCs w:val="21"/>
        </w:rPr>
        <w:t>А</w:t>
      </w:r>
      <w:r>
        <w:rPr>
          <w:b/>
          <w:spacing w:val="-1"/>
          <w:sz w:val="21"/>
          <w:szCs w:val="21"/>
        </w:rPr>
        <w:t>НИ</w:t>
      </w:r>
      <w:r>
        <w:rPr>
          <w:b/>
          <w:spacing w:val="-3"/>
          <w:sz w:val="21"/>
          <w:szCs w:val="21"/>
        </w:rPr>
        <w:t>З</w:t>
      </w:r>
      <w:r>
        <w:rPr>
          <w:b/>
          <w:spacing w:val="1"/>
          <w:sz w:val="21"/>
          <w:szCs w:val="21"/>
        </w:rPr>
        <w:t>А</w:t>
      </w:r>
      <w:r>
        <w:rPr>
          <w:b/>
          <w:spacing w:val="-1"/>
          <w:sz w:val="21"/>
          <w:szCs w:val="21"/>
        </w:rPr>
        <w:t>ЦИЯТ</w:t>
      </w:r>
      <w:r>
        <w:rPr>
          <w:b/>
          <w:sz w:val="21"/>
          <w:szCs w:val="21"/>
        </w:rPr>
        <w:t>А</w:t>
      </w:r>
    </w:p>
    <w:p w:rsidR="00887FBB" w:rsidRDefault="00887FBB">
      <w:pPr>
        <w:spacing w:before="5" w:line="140" w:lineRule="exact"/>
        <w:rPr>
          <w:sz w:val="14"/>
          <w:szCs w:val="14"/>
        </w:rPr>
      </w:pPr>
    </w:p>
    <w:p w:rsidR="00887FBB" w:rsidRDefault="00346AD2">
      <w:pPr>
        <w:spacing w:line="220" w:lineRule="exact"/>
        <w:ind w:left="100"/>
        <w:rPr>
          <w:sz w:val="21"/>
          <w:szCs w:val="21"/>
        </w:rPr>
      </w:pPr>
      <w:r w:rsidRPr="00346AD2">
        <w:rPr>
          <w:noProof/>
          <w:lang w:val="bg-BG" w:eastAsia="bg-BG"/>
        </w:rPr>
        <w:pict>
          <v:group id="Group 21" o:spid="_x0000_s1026" style="position:absolute;left:0;text-align:left;margin-left:51pt;margin-top:31.65pt;width:488.25pt;height:0;z-index:-251660288;mso-position-horizontal-relative:page" coordorigin="1020,633" coordsize="976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">
            <v:shape id="Freeform 22" o:spid="_x0000_s1027" style="position:absolute;left:1020;top:633;width:9765;height:0;visibility:visible;mso-wrap-style:square;v-text-anchor:top" coordsize="97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U+BsQA&#10;AADbAAAADwAAAGRycy9kb3ducmV2LnhtbESP3WrCQBSE7wu+w3IE7+qmEUSiqwRFLaWIP32AY/Y0&#10;Cd09G7Krxrd3C4KXw8x8w8wWnTXiSq2vHSv4GCYgiAunay4V/JzW7xMQPiBrNI5JwZ08LOa9txlm&#10;2t34QNdjKEWEsM9QQRVCk0npi4os+qFriKP361qLIcq2lLrFW4RbI9MkGUuLNceFChtaVlT8HS9W&#10;wei8y819d96svkZmW9tlvqfvvVKDfpdPQQTqwiv8bH9qBWkK/1/iD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lPgbEAAAA2wAAAA8AAAAAAAAAAAAAAAAAmAIAAGRycy9k&#10;b3ducmV2LnhtbFBLBQYAAAAABAAEAPUAAACJAwAAAAA=&#10;" path="m,l9765,e" filled="f" strokeweight=".149mm">
              <v:path arrowok="t" o:connecttype="custom" o:connectlocs="0,0;9765,0" o:connectangles="0,0"/>
            </v:shape>
            <w10:wrap anchorx="page"/>
          </v:group>
        </w:pict>
      </w:r>
      <w:r w:rsidRPr="00346AD2">
        <w:rPr>
          <w:noProof/>
          <w:lang w:val="bg-BG" w:eastAsia="bg-BG"/>
        </w:rPr>
        <w:pict>
          <v:group id="Group 19" o:spid="_x0000_s1045" style="position:absolute;left:0;text-align:left;margin-left:51pt;margin-top:46.65pt;width:488.25pt;height:0;z-index:-251659264;mso-position-horizontal-relative:page" coordorigin="1020,933" coordsize="976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">
            <v:shape id="Freeform 20" o:spid="_x0000_s1046" style="position:absolute;left:1020;top:933;width:9765;height:0;visibility:visible;mso-wrap-style:square;v-text-anchor:top" coordsize="97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sF6sAA&#10;AADbAAAADwAAAGRycy9kb3ducmV2LnhtbERPzYrCMBC+C/sOYRa8aboKIl2jFJdVEZHq+gBjM7Zl&#10;k0lpota3NwfB48f3P1t01ogbtb52rOBrmIAgLpyuuVRw+vsdTEH4gKzROCYFD/KwmH/0Zphqd+cD&#10;3Y6hFDGEfYoKqhCaVEpfVGTRD11DHLmLay2GCNtS6hbvMdwaOUqSibRYc2yosKFlRcX/8WoVjM/7&#10;zDz259XPdmzWtV1mOe1ypfqfXfYNIlAX3uKXe6MVjOL6+CX+ADl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DsF6sAAAADbAAAADwAAAAAAAAAAAAAAAACYAgAAZHJzL2Rvd25y&#10;ZXYueG1sUEsFBgAAAAAEAAQA9QAAAIUDAAAAAA==&#10;" path="m,l9765,e" filled="f" strokeweight=".149mm">
              <v:path arrowok="t" o:connecttype="custom" o:connectlocs="0,0;9765,0" o:connectangles="0,0"/>
            </v:shape>
            <w10:wrap anchorx="page"/>
          </v:group>
        </w:pict>
      </w:r>
      <w:proofErr w:type="gramStart"/>
      <w:r w:rsidR="00285FD5">
        <w:rPr>
          <w:position w:val="-1"/>
          <w:sz w:val="21"/>
          <w:szCs w:val="21"/>
        </w:rPr>
        <w:t>и</w:t>
      </w:r>
      <w:proofErr w:type="gramEnd"/>
    </w:p>
    <w:p w:rsidR="00887FBB" w:rsidRDefault="00887FBB">
      <w:pPr>
        <w:spacing w:before="5" w:line="120" w:lineRule="exact"/>
        <w:rPr>
          <w:sz w:val="12"/>
          <w:szCs w:val="12"/>
        </w:rPr>
      </w:pPr>
    </w:p>
    <w:p w:rsidR="00887FBB" w:rsidRDefault="00887FBB">
      <w:pPr>
        <w:spacing w:line="200" w:lineRule="exact"/>
      </w:pPr>
    </w:p>
    <w:p w:rsidR="00887FBB" w:rsidRDefault="00887FBB">
      <w:pPr>
        <w:spacing w:line="200" w:lineRule="exact"/>
      </w:pPr>
    </w:p>
    <w:p w:rsidR="00887FBB" w:rsidRDefault="00887FBB">
      <w:pPr>
        <w:spacing w:line="200" w:lineRule="exact"/>
      </w:pPr>
    </w:p>
    <w:p w:rsidR="00887FBB" w:rsidRDefault="00346AD2">
      <w:pPr>
        <w:spacing w:before="34" w:line="298" w:lineRule="auto"/>
        <w:ind w:left="100" w:right="133" w:firstLine="9658"/>
        <w:rPr>
          <w:sz w:val="21"/>
          <w:szCs w:val="21"/>
        </w:rPr>
      </w:pPr>
      <w:r w:rsidRPr="00346AD2">
        <w:rPr>
          <w:noProof/>
          <w:lang w:val="bg-BG" w:eastAsia="bg-BG"/>
        </w:rPr>
        <w:pict>
          <v:group id="Group 17" o:spid="_x0000_s1043" style="position:absolute;left:0;text-align:left;margin-left:51pt;margin-top:13.55pt;width:483.05pt;height:0;z-index:-251658240;mso-position-horizontal-relative:page" coordorigin="1020,271" coordsize="966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">
            <v:shape id="Freeform 18" o:spid="_x0000_s1044" style="position:absolute;left:1020;top:271;width:9661;height:0;visibility:visible;mso-wrap-style:square;v-text-anchor:top" coordsize="966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MbWsUA&#10;AADbAAAADwAAAGRycy9kb3ducmV2LnhtbESPQUsDMRCF7wX/QxjBW5u1B7Fr01IsYkEpbBV7HTbT&#10;TehmsmzidvXXdw6Ctxnem/e+Wa7H0KqB+uQjG7ifFaCI62g9NwY+P16mj6BSRrbYRiYDP5RgvbqZ&#10;LLG08cIVDYfcKAnhVKIBl3NXap1qRwHTLHbEop1iHzDL2jfa9niR8NDqeVE86ICepcFhR8+O6vPh&#10;OxhY7H+rgd99tX3bVm7nj/PFa/tlzN3tuHkClWnM/+a/650VfIGVX2QAv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cxtaxQAAANsAAAAPAAAAAAAAAAAAAAAAAJgCAABkcnMv&#10;ZG93bnJldi54bWxQSwUGAAAAAAQABAD1AAAAigMAAAAA&#10;" path="m,l9661,e" filled="f" strokeweight=".149mm">
              <v:path arrowok="t" o:connecttype="custom" o:connectlocs="0,0;9661,0" o:connectangles="0,0"/>
            </v:shape>
            <w10:wrap anchorx="page"/>
          </v:group>
        </w:pict>
      </w:r>
      <w:r w:rsidR="00285FD5">
        <w:rPr>
          <w:sz w:val="21"/>
          <w:szCs w:val="21"/>
        </w:rPr>
        <w:t>_, наричано</w:t>
      </w:r>
      <w:r w:rsidR="00285FD5">
        <w:rPr>
          <w:spacing w:val="-2"/>
          <w:sz w:val="21"/>
          <w:szCs w:val="21"/>
        </w:rPr>
        <w:t xml:space="preserve"> </w:t>
      </w:r>
      <w:r w:rsidR="00285FD5">
        <w:rPr>
          <w:sz w:val="21"/>
          <w:szCs w:val="21"/>
        </w:rPr>
        <w:t>за</w:t>
      </w:r>
      <w:r w:rsidR="00285FD5">
        <w:rPr>
          <w:spacing w:val="-2"/>
          <w:sz w:val="21"/>
          <w:szCs w:val="21"/>
        </w:rPr>
        <w:t xml:space="preserve"> </w:t>
      </w:r>
      <w:r w:rsidR="00285FD5">
        <w:rPr>
          <w:sz w:val="21"/>
          <w:szCs w:val="21"/>
        </w:rPr>
        <w:t>кра</w:t>
      </w:r>
      <w:r w:rsidR="00285FD5">
        <w:rPr>
          <w:spacing w:val="-1"/>
          <w:sz w:val="21"/>
          <w:szCs w:val="21"/>
        </w:rPr>
        <w:t>т</w:t>
      </w:r>
      <w:r w:rsidR="00285FD5">
        <w:rPr>
          <w:spacing w:val="-2"/>
          <w:sz w:val="21"/>
          <w:szCs w:val="21"/>
        </w:rPr>
        <w:t>к</w:t>
      </w:r>
      <w:r w:rsidR="00285FD5">
        <w:rPr>
          <w:sz w:val="21"/>
          <w:szCs w:val="21"/>
        </w:rPr>
        <w:t>ост</w:t>
      </w:r>
      <w:r w:rsidR="00285FD5">
        <w:rPr>
          <w:spacing w:val="-1"/>
          <w:sz w:val="21"/>
          <w:szCs w:val="21"/>
        </w:rPr>
        <w:t xml:space="preserve"> </w:t>
      </w:r>
      <w:r w:rsidR="00285FD5">
        <w:rPr>
          <w:sz w:val="21"/>
          <w:szCs w:val="21"/>
        </w:rPr>
        <w:t>в</w:t>
      </w:r>
      <w:r w:rsidR="00285FD5">
        <w:rPr>
          <w:spacing w:val="-1"/>
          <w:sz w:val="21"/>
          <w:szCs w:val="21"/>
        </w:rPr>
        <w:t xml:space="preserve"> </w:t>
      </w:r>
      <w:r w:rsidR="00285FD5">
        <w:rPr>
          <w:sz w:val="21"/>
          <w:szCs w:val="21"/>
        </w:rPr>
        <w:t>до</w:t>
      </w:r>
      <w:r w:rsidR="00285FD5">
        <w:rPr>
          <w:spacing w:val="-3"/>
          <w:sz w:val="21"/>
          <w:szCs w:val="21"/>
        </w:rPr>
        <w:t>г</w:t>
      </w:r>
      <w:r w:rsidR="00285FD5">
        <w:rPr>
          <w:sz w:val="21"/>
          <w:szCs w:val="21"/>
        </w:rPr>
        <w:t>о</w:t>
      </w:r>
      <w:r w:rsidR="00285FD5">
        <w:rPr>
          <w:spacing w:val="1"/>
          <w:sz w:val="21"/>
          <w:szCs w:val="21"/>
        </w:rPr>
        <w:t>в</w:t>
      </w:r>
      <w:r w:rsidR="00285FD5">
        <w:rPr>
          <w:sz w:val="21"/>
          <w:szCs w:val="21"/>
        </w:rPr>
        <w:t>о</w:t>
      </w:r>
      <w:r w:rsidR="00285FD5">
        <w:rPr>
          <w:spacing w:val="-2"/>
          <w:sz w:val="21"/>
          <w:szCs w:val="21"/>
        </w:rPr>
        <w:t>р</w:t>
      </w:r>
      <w:r w:rsidR="00285FD5">
        <w:rPr>
          <w:sz w:val="21"/>
          <w:szCs w:val="21"/>
        </w:rPr>
        <w:t>а</w:t>
      </w:r>
      <w:r w:rsidR="00285FD5">
        <w:rPr>
          <w:spacing w:val="-1"/>
          <w:sz w:val="21"/>
          <w:szCs w:val="21"/>
        </w:rPr>
        <w:t xml:space="preserve"> </w:t>
      </w:r>
      <w:r w:rsidR="00285FD5">
        <w:rPr>
          <w:b/>
          <w:spacing w:val="1"/>
          <w:sz w:val="21"/>
          <w:szCs w:val="21"/>
        </w:rPr>
        <w:t>В</w:t>
      </w:r>
      <w:r w:rsidR="00285FD5">
        <w:rPr>
          <w:b/>
          <w:spacing w:val="-1"/>
          <w:sz w:val="21"/>
          <w:szCs w:val="21"/>
        </w:rPr>
        <w:t>Ъ</w:t>
      </w:r>
      <w:r w:rsidR="00285FD5">
        <w:rPr>
          <w:b/>
          <w:spacing w:val="-3"/>
          <w:sz w:val="21"/>
          <w:szCs w:val="21"/>
        </w:rPr>
        <w:t>З</w:t>
      </w:r>
      <w:r w:rsidR="00285FD5">
        <w:rPr>
          <w:b/>
          <w:spacing w:val="1"/>
          <w:sz w:val="21"/>
          <w:szCs w:val="21"/>
        </w:rPr>
        <w:t>Л</w:t>
      </w:r>
      <w:r w:rsidR="00285FD5">
        <w:rPr>
          <w:b/>
          <w:spacing w:val="-1"/>
          <w:sz w:val="21"/>
          <w:szCs w:val="21"/>
        </w:rPr>
        <w:t>О</w:t>
      </w:r>
      <w:r w:rsidR="00285FD5">
        <w:rPr>
          <w:b/>
          <w:spacing w:val="-2"/>
          <w:sz w:val="21"/>
          <w:szCs w:val="21"/>
        </w:rPr>
        <w:t>Ж</w:t>
      </w:r>
      <w:r w:rsidR="00285FD5">
        <w:rPr>
          <w:b/>
          <w:spacing w:val="-1"/>
          <w:sz w:val="21"/>
          <w:szCs w:val="21"/>
        </w:rPr>
        <w:t>ИТ</w:t>
      </w:r>
      <w:r w:rsidR="00285FD5">
        <w:rPr>
          <w:b/>
          <w:spacing w:val="1"/>
          <w:sz w:val="21"/>
          <w:szCs w:val="21"/>
        </w:rPr>
        <w:t>Е</w:t>
      </w:r>
      <w:r w:rsidR="00285FD5">
        <w:rPr>
          <w:b/>
          <w:spacing w:val="-2"/>
          <w:sz w:val="21"/>
          <w:szCs w:val="21"/>
        </w:rPr>
        <w:t>Л</w:t>
      </w:r>
      <w:r w:rsidR="00285FD5">
        <w:rPr>
          <w:sz w:val="21"/>
          <w:szCs w:val="21"/>
        </w:rPr>
        <w:t>,</w:t>
      </w:r>
    </w:p>
    <w:p w:rsidR="00887FBB" w:rsidRDefault="00285FD5">
      <w:pPr>
        <w:spacing w:before="98" w:line="220" w:lineRule="exact"/>
        <w:ind w:left="100"/>
        <w:rPr>
          <w:sz w:val="21"/>
          <w:szCs w:val="21"/>
        </w:rPr>
      </w:pPr>
      <w:proofErr w:type="gramStart"/>
      <w:r>
        <w:rPr>
          <w:position w:val="-1"/>
          <w:sz w:val="21"/>
          <w:szCs w:val="21"/>
        </w:rPr>
        <w:t>се</w:t>
      </w:r>
      <w:proofErr w:type="gramEnd"/>
      <w:r>
        <w:rPr>
          <w:position w:val="-1"/>
          <w:sz w:val="21"/>
          <w:szCs w:val="21"/>
        </w:rPr>
        <w:t xml:space="preserve"> ск</w:t>
      </w:r>
      <w:r>
        <w:rPr>
          <w:spacing w:val="-2"/>
          <w:position w:val="-1"/>
          <w:sz w:val="21"/>
          <w:szCs w:val="21"/>
        </w:rPr>
        <w:t>л</w:t>
      </w:r>
      <w:r>
        <w:rPr>
          <w:position w:val="-1"/>
          <w:sz w:val="21"/>
          <w:szCs w:val="21"/>
        </w:rPr>
        <w:t>ючи</w:t>
      </w:r>
      <w:r>
        <w:rPr>
          <w:spacing w:val="-2"/>
          <w:position w:val="-1"/>
          <w:sz w:val="21"/>
          <w:szCs w:val="21"/>
        </w:rPr>
        <w:t xml:space="preserve"> </w:t>
      </w:r>
      <w:r>
        <w:rPr>
          <w:position w:val="-1"/>
          <w:sz w:val="21"/>
          <w:szCs w:val="21"/>
        </w:rPr>
        <w:t>нас</w:t>
      </w:r>
      <w:r>
        <w:rPr>
          <w:spacing w:val="-1"/>
          <w:position w:val="-1"/>
          <w:sz w:val="21"/>
          <w:szCs w:val="21"/>
        </w:rPr>
        <w:t>т</w:t>
      </w:r>
      <w:r>
        <w:rPr>
          <w:position w:val="-1"/>
          <w:sz w:val="21"/>
          <w:szCs w:val="21"/>
        </w:rPr>
        <w:t>о</w:t>
      </w:r>
      <w:r>
        <w:rPr>
          <w:spacing w:val="-1"/>
          <w:position w:val="-1"/>
          <w:sz w:val="21"/>
          <w:szCs w:val="21"/>
        </w:rPr>
        <w:t>я</w:t>
      </w:r>
      <w:r>
        <w:rPr>
          <w:position w:val="-1"/>
          <w:sz w:val="21"/>
          <w:szCs w:val="21"/>
        </w:rPr>
        <w:t>щи</w:t>
      </w:r>
      <w:r>
        <w:rPr>
          <w:spacing w:val="-1"/>
          <w:position w:val="-1"/>
          <w:sz w:val="21"/>
          <w:szCs w:val="21"/>
        </w:rPr>
        <w:t>я</w:t>
      </w:r>
      <w:r>
        <w:rPr>
          <w:position w:val="-1"/>
          <w:sz w:val="21"/>
          <w:szCs w:val="21"/>
        </w:rPr>
        <w:t>т</w:t>
      </w:r>
      <w:r>
        <w:rPr>
          <w:spacing w:val="-1"/>
          <w:position w:val="-1"/>
          <w:sz w:val="21"/>
          <w:szCs w:val="21"/>
        </w:rPr>
        <w:t xml:space="preserve"> </w:t>
      </w:r>
      <w:r>
        <w:rPr>
          <w:spacing w:val="-2"/>
          <w:position w:val="-1"/>
          <w:sz w:val="21"/>
          <w:szCs w:val="21"/>
        </w:rPr>
        <w:t>д</w:t>
      </w:r>
      <w:r>
        <w:rPr>
          <w:position w:val="-1"/>
          <w:sz w:val="21"/>
          <w:szCs w:val="21"/>
        </w:rPr>
        <w:t>о</w:t>
      </w:r>
      <w:r>
        <w:rPr>
          <w:spacing w:val="-3"/>
          <w:position w:val="-1"/>
          <w:sz w:val="21"/>
          <w:szCs w:val="21"/>
        </w:rPr>
        <w:t>г</w:t>
      </w:r>
      <w:r>
        <w:rPr>
          <w:position w:val="-1"/>
          <w:sz w:val="21"/>
          <w:szCs w:val="21"/>
        </w:rPr>
        <w:t>о</w:t>
      </w:r>
      <w:r>
        <w:rPr>
          <w:spacing w:val="1"/>
          <w:position w:val="-1"/>
          <w:sz w:val="21"/>
          <w:szCs w:val="21"/>
        </w:rPr>
        <w:t>в</w:t>
      </w:r>
      <w:r>
        <w:rPr>
          <w:position w:val="-1"/>
          <w:sz w:val="21"/>
          <w:szCs w:val="21"/>
        </w:rPr>
        <w:t>о</w:t>
      </w:r>
      <w:r>
        <w:rPr>
          <w:spacing w:val="-4"/>
          <w:position w:val="-1"/>
          <w:sz w:val="21"/>
          <w:szCs w:val="21"/>
        </w:rPr>
        <w:t>р</w:t>
      </w:r>
      <w:r>
        <w:rPr>
          <w:position w:val="-1"/>
          <w:sz w:val="21"/>
          <w:szCs w:val="21"/>
        </w:rPr>
        <w:t>.</w:t>
      </w:r>
    </w:p>
    <w:p w:rsidR="00887FBB" w:rsidRDefault="00887FBB">
      <w:pPr>
        <w:spacing w:before="1" w:line="120" w:lineRule="exact"/>
        <w:rPr>
          <w:sz w:val="12"/>
          <w:szCs w:val="12"/>
        </w:rPr>
      </w:pPr>
    </w:p>
    <w:p w:rsidR="00887FBB" w:rsidRDefault="00887FBB">
      <w:pPr>
        <w:spacing w:line="200" w:lineRule="exact"/>
      </w:pPr>
    </w:p>
    <w:p w:rsidR="00887FBB" w:rsidRDefault="00887FBB">
      <w:pPr>
        <w:spacing w:line="200" w:lineRule="exact"/>
      </w:pPr>
    </w:p>
    <w:p w:rsidR="00887FBB" w:rsidRDefault="00285FD5">
      <w:pPr>
        <w:spacing w:before="34"/>
        <w:ind w:left="3571" w:right="3591"/>
        <w:jc w:val="center"/>
        <w:rPr>
          <w:sz w:val="21"/>
          <w:szCs w:val="21"/>
        </w:rPr>
      </w:pPr>
      <w:r>
        <w:rPr>
          <w:b/>
          <w:sz w:val="21"/>
          <w:szCs w:val="21"/>
        </w:rPr>
        <w:t xml:space="preserve">І. </w:t>
      </w:r>
      <w:r>
        <w:rPr>
          <w:b/>
          <w:spacing w:val="-1"/>
          <w:sz w:val="21"/>
          <w:szCs w:val="21"/>
        </w:rPr>
        <w:t>П</w:t>
      </w:r>
      <w:r>
        <w:rPr>
          <w:b/>
          <w:sz w:val="21"/>
          <w:szCs w:val="21"/>
        </w:rPr>
        <w:t>Р</w:t>
      </w:r>
      <w:r>
        <w:rPr>
          <w:b/>
          <w:spacing w:val="-1"/>
          <w:sz w:val="21"/>
          <w:szCs w:val="21"/>
        </w:rPr>
        <w:t>ЕД</w:t>
      </w:r>
      <w:r>
        <w:rPr>
          <w:b/>
          <w:sz w:val="21"/>
          <w:szCs w:val="21"/>
        </w:rPr>
        <w:t>М</w:t>
      </w:r>
      <w:r>
        <w:rPr>
          <w:b/>
          <w:spacing w:val="-1"/>
          <w:sz w:val="21"/>
          <w:szCs w:val="21"/>
        </w:rPr>
        <w:t>Е</w:t>
      </w:r>
      <w:r>
        <w:rPr>
          <w:b/>
          <w:sz w:val="21"/>
          <w:szCs w:val="21"/>
        </w:rPr>
        <w:t>Т</w:t>
      </w:r>
      <w:r>
        <w:rPr>
          <w:b/>
          <w:spacing w:val="1"/>
          <w:sz w:val="21"/>
          <w:szCs w:val="21"/>
        </w:rPr>
        <w:t xml:space="preserve"> </w:t>
      </w:r>
      <w:r>
        <w:rPr>
          <w:b/>
          <w:spacing w:val="-3"/>
          <w:sz w:val="21"/>
          <w:szCs w:val="21"/>
        </w:rPr>
        <w:t>Н</w:t>
      </w:r>
      <w:r>
        <w:rPr>
          <w:b/>
          <w:sz w:val="21"/>
          <w:szCs w:val="21"/>
        </w:rPr>
        <w:t>А</w:t>
      </w:r>
      <w:r>
        <w:rPr>
          <w:b/>
          <w:spacing w:val="-1"/>
          <w:sz w:val="21"/>
          <w:szCs w:val="21"/>
        </w:rPr>
        <w:t xml:space="preserve"> </w:t>
      </w:r>
      <w:r>
        <w:rPr>
          <w:b/>
          <w:spacing w:val="1"/>
          <w:sz w:val="21"/>
          <w:szCs w:val="21"/>
        </w:rPr>
        <w:t>Д</w:t>
      </w:r>
      <w:r>
        <w:rPr>
          <w:b/>
          <w:spacing w:val="-1"/>
          <w:sz w:val="21"/>
          <w:szCs w:val="21"/>
        </w:rPr>
        <w:t>О</w:t>
      </w:r>
      <w:r>
        <w:rPr>
          <w:b/>
          <w:sz w:val="21"/>
          <w:szCs w:val="21"/>
        </w:rPr>
        <w:t>Г</w:t>
      </w:r>
      <w:r>
        <w:rPr>
          <w:b/>
          <w:spacing w:val="-1"/>
          <w:sz w:val="21"/>
          <w:szCs w:val="21"/>
        </w:rPr>
        <w:t>ОВО</w:t>
      </w:r>
      <w:r>
        <w:rPr>
          <w:b/>
          <w:sz w:val="21"/>
          <w:szCs w:val="21"/>
        </w:rPr>
        <w:t>РА</w:t>
      </w:r>
    </w:p>
    <w:p w:rsidR="00887FBB" w:rsidRDefault="00887FBB">
      <w:pPr>
        <w:spacing w:before="6" w:line="160" w:lineRule="exact"/>
        <w:rPr>
          <w:sz w:val="17"/>
          <w:szCs w:val="17"/>
        </w:rPr>
      </w:pPr>
    </w:p>
    <w:p w:rsidR="00887FBB" w:rsidRDefault="00285FD5">
      <w:pPr>
        <w:spacing w:line="298" w:lineRule="auto"/>
        <w:ind w:left="100" w:right="84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3"/>
          <w:sz w:val="21"/>
          <w:szCs w:val="21"/>
        </w:rPr>
        <w:t xml:space="preserve"> </w:t>
      </w:r>
      <w:r>
        <w:rPr>
          <w:b/>
          <w:sz w:val="21"/>
          <w:szCs w:val="21"/>
        </w:rPr>
        <w:t>1.</w:t>
      </w:r>
      <w:proofErr w:type="gramEnd"/>
      <w:r>
        <w:rPr>
          <w:b/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(1)</w:t>
      </w:r>
      <w:r>
        <w:rPr>
          <w:spacing w:val="1"/>
          <w:sz w:val="21"/>
          <w:szCs w:val="21"/>
        </w:rPr>
        <w:t xml:space="preserve"> 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ид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proofErr w:type="gramStart"/>
      <w:r>
        <w:rPr>
          <w:sz w:val="21"/>
          <w:szCs w:val="21"/>
        </w:rPr>
        <w:t>,че</w:t>
      </w:r>
      <w:proofErr w:type="gramEnd"/>
      <w:r>
        <w:rPr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Н</w:t>
      </w:r>
      <w:r>
        <w:rPr>
          <w:spacing w:val="-1"/>
          <w:sz w:val="21"/>
          <w:szCs w:val="21"/>
        </w:rPr>
        <w:t>ОО</w:t>
      </w:r>
      <w:r>
        <w:rPr>
          <w:sz w:val="21"/>
          <w:szCs w:val="21"/>
        </w:rPr>
        <w:t>РО</w:t>
      </w:r>
      <w:r>
        <w:rPr>
          <w:spacing w:val="1"/>
          <w:sz w:val="21"/>
          <w:szCs w:val="21"/>
        </w:rPr>
        <w:t xml:space="preserve"> А</w:t>
      </w:r>
      <w:r>
        <w:rPr>
          <w:sz w:val="21"/>
          <w:szCs w:val="21"/>
        </w:rPr>
        <w:t>Д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еж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азр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шение №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pacing w:val="1"/>
          <w:sz w:val="21"/>
          <w:szCs w:val="21"/>
        </w:rPr>
        <w:t>О</w:t>
      </w:r>
      <w:r>
        <w:rPr>
          <w:sz w:val="21"/>
          <w:szCs w:val="21"/>
        </w:rPr>
        <w:t>п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 xml:space="preserve">- </w:t>
      </w:r>
      <w:r>
        <w:rPr>
          <w:spacing w:val="1"/>
          <w:sz w:val="21"/>
          <w:szCs w:val="21"/>
        </w:rPr>
        <w:t>Н</w:t>
      </w:r>
      <w:r>
        <w:rPr>
          <w:spacing w:val="-1"/>
          <w:sz w:val="21"/>
          <w:szCs w:val="21"/>
        </w:rPr>
        <w:t>УБ</w:t>
      </w:r>
      <w:r>
        <w:rPr>
          <w:sz w:val="21"/>
          <w:szCs w:val="21"/>
        </w:rPr>
        <w:t>А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–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02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- 00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-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/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 xml:space="preserve">25.02.2013 </w:t>
      </w:r>
      <w:r>
        <w:rPr>
          <w:spacing w:val="23"/>
          <w:sz w:val="21"/>
          <w:szCs w:val="21"/>
        </w:rPr>
        <w:t xml:space="preserve"> </w:t>
      </w:r>
      <w:r>
        <w:rPr>
          <w:sz w:val="21"/>
          <w:szCs w:val="21"/>
        </w:rPr>
        <w:t>на осн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ание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чл.</w:t>
      </w:r>
      <w:r>
        <w:rPr>
          <w:spacing w:val="2"/>
          <w:sz w:val="21"/>
          <w:szCs w:val="21"/>
        </w:rPr>
        <w:t xml:space="preserve"> </w:t>
      </w:r>
      <w:proofErr w:type="gramStart"/>
      <w:r>
        <w:rPr>
          <w:spacing w:val="-2"/>
          <w:sz w:val="21"/>
          <w:szCs w:val="21"/>
        </w:rPr>
        <w:t>8</w:t>
      </w:r>
      <w:r>
        <w:rPr>
          <w:sz w:val="21"/>
          <w:szCs w:val="21"/>
        </w:rPr>
        <w:t>7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,</w:t>
      </w:r>
      <w:proofErr w:type="gramEnd"/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ал.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1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въ</w:t>
      </w:r>
      <w:r>
        <w:rPr>
          <w:sz w:val="21"/>
          <w:szCs w:val="21"/>
        </w:rPr>
        <w:t xml:space="preserve">в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р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зка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ч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.81,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.2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 xml:space="preserve">от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она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2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пра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ление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п</w:t>
      </w:r>
      <w:r>
        <w:rPr>
          <w:spacing w:val="-3"/>
          <w:sz w:val="21"/>
          <w:szCs w:val="21"/>
        </w:rPr>
        <w:t>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ци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(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бн.</w:t>
      </w:r>
      <w:r>
        <w:rPr>
          <w:spacing w:val="2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,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б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.53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1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1</w:t>
      </w:r>
      <w:r>
        <w:rPr>
          <w:sz w:val="21"/>
          <w:szCs w:val="21"/>
        </w:rPr>
        <w:t>3 юли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2012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г.)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да</w:t>
      </w:r>
      <w:r>
        <w:rPr>
          <w:spacing w:val="6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</w:t>
      </w:r>
      <w:r>
        <w:rPr>
          <w:spacing w:val="-1"/>
          <w:sz w:val="21"/>
          <w:szCs w:val="21"/>
        </w:rPr>
        <w:t>в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рш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дейност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ка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орга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изация по</w:t>
      </w:r>
      <w:r>
        <w:rPr>
          <w:spacing w:val="6"/>
          <w:sz w:val="21"/>
          <w:szCs w:val="21"/>
        </w:rPr>
        <w:t xml:space="preserve"> </w:t>
      </w:r>
      <w:r>
        <w:rPr>
          <w:sz w:val="21"/>
          <w:szCs w:val="21"/>
        </w:rPr>
        <w:t>оп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лзо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ор</w:t>
      </w:r>
      <w:r>
        <w:rPr>
          <w:spacing w:val="-3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6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одни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6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по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реба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ба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ерии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и ак</w:t>
      </w:r>
      <w:r>
        <w:rPr>
          <w:spacing w:val="-5"/>
          <w:sz w:val="21"/>
          <w:szCs w:val="21"/>
        </w:rPr>
        <w:t>у</w:t>
      </w:r>
      <w:r>
        <w:rPr>
          <w:spacing w:val="3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ори,за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п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лнен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е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2"/>
          <w:sz w:val="21"/>
          <w:szCs w:val="21"/>
        </w:rPr>
        <w:t>д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лже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>а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чл</w:t>
      </w:r>
      <w:r>
        <w:rPr>
          <w:spacing w:val="-2"/>
          <w:sz w:val="21"/>
          <w:szCs w:val="21"/>
        </w:rPr>
        <w:t>.</w:t>
      </w:r>
      <w:r>
        <w:rPr>
          <w:sz w:val="21"/>
          <w:szCs w:val="21"/>
        </w:rPr>
        <w:t>14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,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ал.</w:t>
      </w:r>
      <w:r>
        <w:rPr>
          <w:spacing w:val="3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1</w:t>
      </w:r>
      <w:r>
        <w:rPr>
          <w:spacing w:val="5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,</w:t>
      </w:r>
      <w:r>
        <w:rPr>
          <w:sz w:val="21"/>
          <w:szCs w:val="21"/>
        </w:rPr>
        <w:t>ал</w:t>
      </w:r>
      <w:proofErr w:type="gramEnd"/>
      <w:r>
        <w:rPr>
          <w:sz w:val="21"/>
          <w:szCs w:val="21"/>
        </w:rPr>
        <w:t>.</w:t>
      </w:r>
      <w:r>
        <w:rPr>
          <w:spacing w:val="3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2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,</w:t>
      </w:r>
      <w:r>
        <w:rPr>
          <w:spacing w:val="-1"/>
          <w:sz w:val="21"/>
          <w:szCs w:val="21"/>
        </w:rPr>
        <w:t>т</w:t>
      </w:r>
      <w:proofErr w:type="gramEnd"/>
      <w:r>
        <w:rPr>
          <w:sz w:val="21"/>
          <w:szCs w:val="21"/>
        </w:rPr>
        <w:t>.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2,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ал. 5,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ал</w:t>
      </w:r>
      <w:r>
        <w:rPr>
          <w:spacing w:val="-2"/>
          <w:sz w:val="21"/>
          <w:szCs w:val="21"/>
        </w:rPr>
        <w:t>.</w:t>
      </w:r>
      <w:r>
        <w:rPr>
          <w:sz w:val="21"/>
          <w:szCs w:val="21"/>
        </w:rPr>
        <w:t>6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чл</w:t>
      </w:r>
      <w:r>
        <w:rPr>
          <w:spacing w:val="-2"/>
          <w:sz w:val="21"/>
          <w:szCs w:val="21"/>
        </w:rPr>
        <w:t>.</w:t>
      </w:r>
      <w:r>
        <w:rPr>
          <w:sz w:val="21"/>
          <w:szCs w:val="21"/>
        </w:rPr>
        <w:t>15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 xml:space="preserve">она за </w:t>
      </w:r>
      <w:r>
        <w:rPr>
          <w:spacing w:val="-2"/>
          <w:sz w:val="21"/>
          <w:szCs w:val="21"/>
        </w:rPr>
        <w:t>у</w:t>
      </w:r>
      <w:r>
        <w:rPr>
          <w:sz w:val="21"/>
          <w:szCs w:val="21"/>
        </w:rPr>
        <w:t>пра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ление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на 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п</w:t>
      </w:r>
      <w:r>
        <w:rPr>
          <w:spacing w:val="-3"/>
          <w:sz w:val="21"/>
          <w:szCs w:val="21"/>
        </w:rPr>
        <w:t>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ци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(З</w:t>
      </w:r>
      <w:r>
        <w:rPr>
          <w:spacing w:val="-1"/>
          <w:sz w:val="21"/>
          <w:szCs w:val="21"/>
        </w:rPr>
        <w:t>У</w:t>
      </w:r>
      <w:r>
        <w:rPr>
          <w:spacing w:val="1"/>
          <w:sz w:val="21"/>
          <w:szCs w:val="21"/>
        </w:rPr>
        <w:t>О</w:t>
      </w:r>
      <w:r>
        <w:rPr>
          <w:sz w:val="21"/>
          <w:szCs w:val="21"/>
        </w:rPr>
        <w:t xml:space="preserve">) и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Н</w:t>
      </w:r>
      <w:r>
        <w:rPr>
          <w:sz w:val="21"/>
          <w:szCs w:val="21"/>
        </w:rPr>
        <w:t>ар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дба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-3"/>
          <w:sz w:val="21"/>
          <w:szCs w:val="21"/>
        </w:rPr>
        <w:t xml:space="preserve"> </w:t>
      </w:r>
      <w:r>
        <w:rPr>
          <w:sz w:val="21"/>
          <w:szCs w:val="21"/>
        </w:rPr>
        <w:t xml:space="preserve">за </w:t>
      </w:r>
      <w:r>
        <w:rPr>
          <w:spacing w:val="-2"/>
          <w:sz w:val="21"/>
          <w:szCs w:val="21"/>
        </w:rPr>
        <w:t>б</w:t>
      </w:r>
      <w:r>
        <w:rPr>
          <w:spacing w:val="-3"/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ерии и 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к</w:t>
      </w:r>
      <w:r>
        <w:rPr>
          <w:spacing w:val="-5"/>
          <w:sz w:val="21"/>
          <w:szCs w:val="21"/>
        </w:rPr>
        <w:t>у</w:t>
      </w:r>
      <w:r>
        <w:rPr>
          <w:spacing w:val="3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ори и за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егодни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 xml:space="preserve">за 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по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реба ба</w:t>
      </w:r>
      <w:r>
        <w:rPr>
          <w:spacing w:val="-2"/>
          <w:sz w:val="21"/>
          <w:szCs w:val="21"/>
        </w:rPr>
        <w:t>т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и</w:t>
      </w:r>
    </w:p>
    <w:p w:rsidR="00887FBB" w:rsidRDefault="00887FBB">
      <w:pPr>
        <w:spacing w:before="2" w:line="120" w:lineRule="exact"/>
        <w:rPr>
          <w:sz w:val="12"/>
          <w:szCs w:val="12"/>
        </w:rPr>
      </w:pPr>
    </w:p>
    <w:p w:rsidR="00887FBB" w:rsidRDefault="00285FD5">
      <w:pPr>
        <w:ind w:left="153" w:right="8586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и</w:t>
      </w:r>
      <w:proofErr w:type="gramEnd"/>
      <w:r>
        <w:rPr>
          <w:sz w:val="21"/>
          <w:szCs w:val="21"/>
        </w:rPr>
        <w:t xml:space="preserve"> ак</w:t>
      </w:r>
      <w:r>
        <w:rPr>
          <w:spacing w:val="-5"/>
          <w:sz w:val="21"/>
          <w:szCs w:val="21"/>
        </w:rPr>
        <w:t>у</w:t>
      </w:r>
      <w:r>
        <w:rPr>
          <w:spacing w:val="3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ори</w:t>
      </w:r>
    </w:p>
    <w:p w:rsidR="00887FBB" w:rsidRDefault="00887FBB">
      <w:pPr>
        <w:spacing w:before="9" w:line="160" w:lineRule="exact"/>
        <w:rPr>
          <w:sz w:val="17"/>
          <w:szCs w:val="17"/>
        </w:rPr>
      </w:pPr>
    </w:p>
    <w:p w:rsidR="00887FBB" w:rsidRDefault="00285FD5">
      <w:pPr>
        <w:spacing w:line="298" w:lineRule="auto"/>
        <w:ind w:left="100" w:right="84" w:firstLine="581"/>
        <w:rPr>
          <w:sz w:val="21"/>
          <w:szCs w:val="21"/>
        </w:rPr>
      </w:pPr>
      <w:r>
        <w:rPr>
          <w:sz w:val="21"/>
          <w:szCs w:val="21"/>
        </w:rPr>
        <w:t>(2)</w:t>
      </w:r>
      <w:r>
        <w:rPr>
          <w:spacing w:val="-1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Т</w:t>
      </w:r>
      <w:r>
        <w:rPr>
          <w:spacing w:val="-2"/>
          <w:sz w:val="21"/>
          <w:szCs w:val="21"/>
        </w:rPr>
        <w:t>Е</w:t>
      </w:r>
      <w:r>
        <w:rPr>
          <w:spacing w:val="-1"/>
          <w:sz w:val="21"/>
          <w:szCs w:val="21"/>
        </w:rPr>
        <w:t>ЛЯ</w:t>
      </w:r>
      <w:r>
        <w:rPr>
          <w:sz w:val="21"/>
          <w:szCs w:val="21"/>
        </w:rPr>
        <w:t>Т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въ</w:t>
      </w:r>
      <w:r>
        <w:rPr>
          <w:sz w:val="21"/>
          <w:szCs w:val="21"/>
        </w:rPr>
        <w:t xml:space="preserve">злага, а </w:t>
      </w:r>
      <w:r>
        <w:rPr>
          <w:spacing w:val="-1"/>
          <w:sz w:val="21"/>
          <w:szCs w:val="21"/>
        </w:rPr>
        <w:t>О</w:t>
      </w:r>
      <w:r>
        <w:rPr>
          <w:spacing w:val="3"/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АЦ</w:t>
      </w:r>
      <w:r>
        <w:rPr>
          <w:spacing w:val="1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е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 да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лни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3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ка 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proofErr w:type="gramEnd"/>
      <w:r>
        <w:rPr>
          <w:sz w:val="21"/>
          <w:szCs w:val="21"/>
        </w:rPr>
        <w:t xml:space="preserve"> ср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щу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запла</w:t>
      </w:r>
      <w:r>
        <w:rPr>
          <w:spacing w:val="-2"/>
          <w:sz w:val="21"/>
          <w:szCs w:val="21"/>
        </w:rPr>
        <w:t>щ</w:t>
      </w:r>
      <w:r>
        <w:rPr>
          <w:sz w:val="21"/>
          <w:szCs w:val="21"/>
        </w:rPr>
        <w:t>ане от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рана на</w:t>
      </w:r>
      <w:r>
        <w:rPr>
          <w:spacing w:val="-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Т</w:t>
      </w:r>
      <w:r>
        <w:rPr>
          <w:spacing w:val="-2"/>
          <w:sz w:val="21"/>
          <w:szCs w:val="21"/>
        </w:rPr>
        <w:t>Е</w:t>
      </w:r>
      <w:r>
        <w:rPr>
          <w:spacing w:val="1"/>
          <w:sz w:val="21"/>
          <w:szCs w:val="21"/>
        </w:rPr>
        <w:t>Л</w:t>
      </w:r>
      <w:r>
        <w:rPr>
          <w:sz w:val="21"/>
          <w:szCs w:val="21"/>
        </w:rPr>
        <w:t>Я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сл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е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ейнос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и:</w:t>
      </w:r>
    </w:p>
    <w:p w:rsidR="00887FBB" w:rsidRDefault="00887FBB">
      <w:pPr>
        <w:spacing w:before="2" w:line="120" w:lineRule="exact"/>
        <w:rPr>
          <w:sz w:val="12"/>
          <w:szCs w:val="12"/>
        </w:rPr>
      </w:pPr>
    </w:p>
    <w:p w:rsidR="00887FBB" w:rsidRDefault="00285FD5">
      <w:pPr>
        <w:spacing w:line="298" w:lineRule="auto"/>
        <w:ind w:left="100" w:right="82" w:firstLine="708"/>
        <w:jc w:val="both"/>
        <w:rPr>
          <w:sz w:val="21"/>
          <w:szCs w:val="21"/>
        </w:rPr>
      </w:pPr>
      <w:r>
        <w:rPr>
          <w:sz w:val="21"/>
          <w:szCs w:val="21"/>
        </w:rPr>
        <w:t>1.</w:t>
      </w:r>
      <w:r>
        <w:rPr>
          <w:spacing w:val="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п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лнение</w:t>
      </w:r>
      <w:r>
        <w:rPr>
          <w:spacing w:val="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д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лж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1"/>
          <w:sz w:val="21"/>
          <w:szCs w:val="21"/>
        </w:rPr>
        <w:t>Л</w:t>
      </w:r>
      <w:r>
        <w:rPr>
          <w:spacing w:val="-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ТЕ</w:t>
      </w:r>
      <w:r>
        <w:rPr>
          <w:spacing w:val="1"/>
          <w:sz w:val="21"/>
          <w:szCs w:val="21"/>
        </w:rPr>
        <w:t>Л</w:t>
      </w:r>
      <w:r>
        <w:rPr>
          <w:sz w:val="21"/>
          <w:szCs w:val="21"/>
        </w:rPr>
        <w:t>Я за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пос</w:t>
      </w:r>
      <w:r>
        <w:rPr>
          <w:spacing w:val="-1"/>
          <w:sz w:val="21"/>
          <w:szCs w:val="21"/>
        </w:rPr>
        <w:t>ти</w:t>
      </w:r>
      <w:r>
        <w:rPr>
          <w:sz w:val="21"/>
          <w:szCs w:val="21"/>
        </w:rPr>
        <w:t>га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ни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цели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чл.</w:t>
      </w:r>
      <w:r>
        <w:rPr>
          <w:spacing w:val="1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1</w:t>
      </w:r>
      <w:r>
        <w:rPr>
          <w:sz w:val="21"/>
          <w:szCs w:val="21"/>
        </w:rPr>
        <w:t>7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1</w:t>
      </w:r>
      <w:r>
        <w:rPr>
          <w:spacing w:val="-2"/>
          <w:sz w:val="21"/>
          <w:szCs w:val="21"/>
        </w:rPr>
        <w:t>8</w:t>
      </w:r>
      <w:r>
        <w:rPr>
          <w:sz w:val="21"/>
          <w:szCs w:val="21"/>
        </w:rPr>
        <w:t>, 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г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асно</w:t>
      </w:r>
      <w:r>
        <w:rPr>
          <w:spacing w:val="7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ро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7"/>
          <w:sz w:val="21"/>
          <w:szCs w:val="21"/>
        </w:rPr>
        <w:t xml:space="preserve"> </w:t>
      </w:r>
      <w:r>
        <w:rPr>
          <w:sz w:val="21"/>
          <w:szCs w:val="21"/>
        </w:rPr>
        <w:t>§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3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6"/>
          <w:sz w:val="21"/>
          <w:szCs w:val="21"/>
        </w:rPr>
        <w:t xml:space="preserve"> </w:t>
      </w:r>
      <w:r>
        <w:rPr>
          <w:sz w:val="21"/>
          <w:szCs w:val="21"/>
        </w:rPr>
        <w:t>прех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дни</w:t>
      </w:r>
      <w:r>
        <w:rPr>
          <w:spacing w:val="7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к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ючи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7"/>
          <w:sz w:val="21"/>
          <w:szCs w:val="21"/>
        </w:rPr>
        <w:t xml:space="preserve"> </w:t>
      </w:r>
      <w:r>
        <w:rPr>
          <w:sz w:val="21"/>
          <w:szCs w:val="21"/>
        </w:rPr>
        <w:t>раз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дби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6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Н</w:t>
      </w:r>
      <w:r>
        <w:rPr>
          <w:i/>
          <w:sz w:val="21"/>
          <w:szCs w:val="21"/>
        </w:rPr>
        <w:t>ар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-1"/>
          <w:sz w:val="21"/>
          <w:szCs w:val="21"/>
        </w:rPr>
        <w:t>д</w:t>
      </w:r>
      <w:r>
        <w:rPr>
          <w:i/>
          <w:sz w:val="21"/>
          <w:szCs w:val="21"/>
        </w:rPr>
        <w:t>ба</w:t>
      </w:r>
      <w:r>
        <w:rPr>
          <w:i/>
          <w:spacing w:val="7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а</w:t>
      </w:r>
      <w:r>
        <w:rPr>
          <w:i/>
          <w:spacing w:val="7"/>
          <w:sz w:val="21"/>
          <w:szCs w:val="21"/>
        </w:rPr>
        <w:t xml:space="preserve"> </w:t>
      </w:r>
      <w:r>
        <w:rPr>
          <w:i/>
          <w:sz w:val="21"/>
          <w:szCs w:val="21"/>
        </w:rPr>
        <w:t>б</w:t>
      </w:r>
      <w:r>
        <w:rPr>
          <w:i/>
          <w:spacing w:val="-2"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ер</w:t>
      </w:r>
      <w:r>
        <w:rPr>
          <w:i/>
          <w:spacing w:val="-2"/>
          <w:sz w:val="21"/>
          <w:szCs w:val="21"/>
        </w:rPr>
        <w:t>и</w:t>
      </w:r>
      <w:r>
        <w:rPr>
          <w:i/>
          <w:sz w:val="21"/>
          <w:szCs w:val="21"/>
        </w:rPr>
        <w:t>и</w:t>
      </w:r>
      <w:r>
        <w:rPr>
          <w:i/>
          <w:spacing w:val="7"/>
          <w:sz w:val="21"/>
          <w:szCs w:val="21"/>
        </w:rPr>
        <w:t xml:space="preserve"> </w:t>
      </w:r>
      <w:r>
        <w:rPr>
          <w:i/>
          <w:sz w:val="21"/>
          <w:szCs w:val="21"/>
        </w:rPr>
        <w:t>и</w:t>
      </w:r>
      <w:r>
        <w:rPr>
          <w:i/>
          <w:spacing w:val="7"/>
          <w:sz w:val="21"/>
          <w:szCs w:val="21"/>
        </w:rPr>
        <w:t xml:space="preserve"> </w:t>
      </w:r>
      <w:r>
        <w:rPr>
          <w:i/>
          <w:sz w:val="21"/>
          <w:szCs w:val="21"/>
        </w:rPr>
        <w:t>а</w:t>
      </w:r>
      <w:r>
        <w:rPr>
          <w:i/>
          <w:spacing w:val="-3"/>
          <w:sz w:val="21"/>
          <w:szCs w:val="21"/>
        </w:rPr>
        <w:t>к</w:t>
      </w:r>
      <w:r>
        <w:rPr>
          <w:i/>
          <w:sz w:val="21"/>
          <w:szCs w:val="21"/>
        </w:rPr>
        <w:t>уму</w:t>
      </w:r>
      <w:r>
        <w:rPr>
          <w:i/>
          <w:spacing w:val="-1"/>
          <w:sz w:val="21"/>
          <w:szCs w:val="21"/>
        </w:rPr>
        <w:t>л</w:t>
      </w:r>
      <w:r>
        <w:rPr>
          <w:i/>
          <w:spacing w:val="-2"/>
          <w:sz w:val="21"/>
          <w:szCs w:val="21"/>
        </w:rPr>
        <w:t>а</w:t>
      </w:r>
      <w:r>
        <w:rPr>
          <w:i/>
          <w:spacing w:val="-1"/>
          <w:sz w:val="21"/>
          <w:szCs w:val="21"/>
        </w:rPr>
        <w:t>т</w:t>
      </w:r>
      <w:r>
        <w:rPr>
          <w:i/>
          <w:sz w:val="21"/>
          <w:szCs w:val="21"/>
        </w:rPr>
        <w:t>ори и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а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е</w:t>
      </w:r>
      <w:r>
        <w:rPr>
          <w:i/>
          <w:spacing w:val="-1"/>
          <w:sz w:val="21"/>
          <w:szCs w:val="21"/>
        </w:rPr>
        <w:t>г</w:t>
      </w:r>
      <w:r>
        <w:rPr>
          <w:i/>
          <w:spacing w:val="-2"/>
          <w:sz w:val="21"/>
          <w:szCs w:val="21"/>
        </w:rPr>
        <w:t>о</w:t>
      </w:r>
      <w:r>
        <w:rPr>
          <w:i/>
          <w:spacing w:val="1"/>
          <w:sz w:val="21"/>
          <w:szCs w:val="21"/>
        </w:rPr>
        <w:t>дн</w:t>
      </w:r>
      <w:r>
        <w:rPr>
          <w:i/>
          <w:sz w:val="21"/>
          <w:szCs w:val="21"/>
        </w:rPr>
        <w:t>и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а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z w:val="21"/>
          <w:szCs w:val="21"/>
        </w:rPr>
        <w:t>у</w:t>
      </w:r>
      <w:r>
        <w:rPr>
          <w:i/>
          <w:spacing w:val="-2"/>
          <w:sz w:val="21"/>
          <w:szCs w:val="21"/>
        </w:rPr>
        <w:t>по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реба ба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е</w:t>
      </w:r>
      <w:r>
        <w:rPr>
          <w:i/>
          <w:spacing w:val="-2"/>
          <w:sz w:val="21"/>
          <w:szCs w:val="21"/>
        </w:rPr>
        <w:t>р</w:t>
      </w:r>
      <w:r>
        <w:rPr>
          <w:i/>
          <w:sz w:val="21"/>
          <w:szCs w:val="21"/>
        </w:rPr>
        <w:t>ии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z w:val="21"/>
          <w:szCs w:val="21"/>
        </w:rPr>
        <w:t>и</w:t>
      </w:r>
      <w:r>
        <w:rPr>
          <w:i/>
          <w:spacing w:val="2"/>
          <w:sz w:val="21"/>
          <w:szCs w:val="21"/>
        </w:rPr>
        <w:t xml:space="preserve"> </w:t>
      </w:r>
      <w:proofErr w:type="gramStart"/>
      <w:r>
        <w:rPr>
          <w:i/>
          <w:sz w:val="21"/>
          <w:szCs w:val="21"/>
        </w:rPr>
        <w:t>аку</w:t>
      </w:r>
      <w:r>
        <w:rPr>
          <w:i/>
          <w:spacing w:val="-3"/>
          <w:sz w:val="21"/>
          <w:szCs w:val="21"/>
        </w:rPr>
        <w:t>м</w:t>
      </w:r>
      <w:r>
        <w:rPr>
          <w:i/>
          <w:sz w:val="21"/>
          <w:szCs w:val="21"/>
        </w:rPr>
        <w:t>у</w:t>
      </w:r>
      <w:r>
        <w:rPr>
          <w:i/>
          <w:spacing w:val="-1"/>
          <w:sz w:val="21"/>
          <w:szCs w:val="21"/>
        </w:rPr>
        <w:t>л</w:t>
      </w:r>
      <w:r>
        <w:rPr>
          <w:i/>
          <w:sz w:val="21"/>
          <w:szCs w:val="21"/>
        </w:rPr>
        <w:t>а</w:t>
      </w:r>
      <w:r>
        <w:rPr>
          <w:i/>
          <w:spacing w:val="-1"/>
          <w:sz w:val="21"/>
          <w:szCs w:val="21"/>
        </w:rPr>
        <w:t>т</w:t>
      </w:r>
      <w:r>
        <w:rPr>
          <w:i/>
          <w:sz w:val="21"/>
          <w:szCs w:val="21"/>
        </w:rPr>
        <w:t>о</w:t>
      </w:r>
      <w:r>
        <w:rPr>
          <w:i/>
          <w:spacing w:val="-1"/>
          <w:sz w:val="21"/>
          <w:szCs w:val="21"/>
        </w:rPr>
        <w:t>р</w:t>
      </w:r>
      <w:r>
        <w:rPr>
          <w:i/>
          <w:sz w:val="21"/>
          <w:szCs w:val="21"/>
        </w:rPr>
        <w:t xml:space="preserve">и </w:t>
      </w:r>
      <w:r>
        <w:rPr>
          <w:i/>
          <w:spacing w:val="20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proofErr w:type="gramEnd"/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при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спа</w:t>
      </w:r>
      <w:r>
        <w:rPr>
          <w:spacing w:val="-2"/>
          <w:sz w:val="21"/>
          <w:szCs w:val="21"/>
        </w:rPr>
        <w:t>з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ане</w:t>
      </w:r>
      <w:r>
        <w:rPr>
          <w:spacing w:val="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зи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к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ани</w:t>
      </w:r>
      <w:r>
        <w:rPr>
          <w:spacing w:val="-3"/>
          <w:sz w:val="21"/>
          <w:szCs w:val="21"/>
        </w:rPr>
        <w:t>я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2"/>
          <w:sz w:val="21"/>
          <w:szCs w:val="21"/>
        </w:rPr>
        <w:t xml:space="preserve"> </w:t>
      </w:r>
      <w:r>
        <w:rPr>
          <w:i/>
          <w:spacing w:val="1"/>
          <w:sz w:val="21"/>
          <w:szCs w:val="21"/>
        </w:rPr>
        <w:t>З</w:t>
      </w:r>
      <w:r>
        <w:rPr>
          <w:i/>
          <w:sz w:val="21"/>
          <w:szCs w:val="21"/>
        </w:rPr>
        <w:t>ак</w:t>
      </w:r>
      <w:r>
        <w:rPr>
          <w:i/>
          <w:spacing w:val="-2"/>
          <w:sz w:val="21"/>
          <w:szCs w:val="21"/>
        </w:rPr>
        <w:t>о</w:t>
      </w:r>
      <w:r>
        <w:rPr>
          <w:i/>
          <w:sz w:val="21"/>
          <w:szCs w:val="21"/>
        </w:rPr>
        <w:t>н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а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z w:val="21"/>
          <w:szCs w:val="21"/>
        </w:rPr>
        <w:t>управ</w:t>
      </w:r>
      <w:r>
        <w:rPr>
          <w:i/>
          <w:spacing w:val="-1"/>
          <w:sz w:val="21"/>
          <w:szCs w:val="21"/>
        </w:rPr>
        <w:t>л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 xml:space="preserve">ие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а о</w:t>
      </w:r>
      <w:r>
        <w:rPr>
          <w:i/>
          <w:spacing w:val="1"/>
          <w:sz w:val="21"/>
          <w:szCs w:val="21"/>
        </w:rPr>
        <w:t>т</w:t>
      </w:r>
      <w:r>
        <w:rPr>
          <w:i/>
          <w:spacing w:val="-2"/>
          <w:sz w:val="21"/>
          <w:szCs w:val="21"/>
        </w:rPr>
        <w:t>п</w:t>
      </w:r>
      <w:r>
        <w:rPr>
          <w:i/>
          <w:sz w:val="21"/>
          <w:szCs w:val="21"/>
        </w:rPr>
        <w:t>а</w:t>
      </w:r>
      <w:r>
        <w:rPr>
          <w:i/>
          <w:spacing w:val="-1"/>
          <w:sz w:val="21"/>
          <w:szCs w:val="21"/>
        </w:rPr>
        <w:t>д</w:t>
      </w:r>
      <w:r>
        <w:rPr>
          <w:i/>
          <w:spacing w:val="1"/>
          <w:sz w:val="21"/>
          <w:szCs w:val="21"/>
        </w:rPr>
        <w:t>ъ</w:t>
      </w:r>
      <w:r>
        <w:rPr>
          <w:i/>
          <w:sz w:val="21"/>
          <w:szCs w:val="21"/>
        </w:rPr>
        <w:t>ц</w:t>
      </w:r>
      <w:r>
        <w:rPr>
          <w:i/>
          <w:spacing w:val="-2"/>
          <w:sz w:val="21"/>
          <w:szCs w:val="21"/>
        </w:rPr>
        <w:t>и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 xml:space="preserve">е </w:t>
      </w:r>
      <w:r>
        <w:rPr>
          <w:sz w:val="21"/>
          <w:szCs w:val="21"/>
        </w:rPr>
        <w:t>(З</w:t>
      </w:r>
      <w:r>
        <w:rPr>
          <w:spacing w:val="-3"/>
          <w:sz w:val="21"/>
          <w:szCs w:val="21"/>
        </w:rPr>
        <w:t>У</w:t>
      </w:r>
      <w:r>
        <w:rPr>
          <w:spacing w:val="1"/>
          <w:sz w:val="21"/>
          <w:szCs w:val="21"/>
        </w:rPr>
        <w:t>О</w:t>
      </w:r>
      <w:r>
        <w:rPr>
          <w:spacing w:val="-2"/>
          <w:sz w:val="21"/>
          <w:szCs w:val="21"/>
        </w:rPr>
        <w:t>)</w:t>
      </w:r>
      <w:r>
        <w:rPr>
          <w:sz w:val="21"/>
          <w:szCs w:val="21"/>
        </w:rPr>
        <w:t>.</w:t>
      </w:r>
      <w:r>
        <w:rPr>
          <w:spacing w:val="1"/>
          <w:sz w:val="21"/>
          <w:szCs w:val="21"/>
        </w:rPr>
        <w:t xml:space="preserve"> </w:t>
      </w:r>
      <w:proofErr w:type="gramStart"/>
      <w:r>
        <w:rPr>
          <w:spacing w:val="1"/>
          <w:sz w:val="21"/>
          <w:szCs w:val="21"/>
        </w:rPr>
        <w:t>С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щ</w:t>
      </w:r>
      <w:r>
        <w:rPr>
          <w:spacing w:val="-2"/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ще се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pacing w:val="-2"/>
          <w:sz w:val="21"/>
          <w:szCs w:val="21"/>
        </w:rPr>
        <w:t>з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рши чр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з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раж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ане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 оп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рира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 xml:space="preserve">на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ис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ра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дел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б</w:t>
      </w:r>
      <w:r>
        <w:rPr>
          <w:sz w:val="21"/>
          <w:szCs w:val="21"/>
        </w:rPr>
        <w:t>ир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 xml:space="preserve">не,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ранспор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не,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ре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>р</w:t>
      </w:r>
      <w:r>
        <w:rPr>
          <w:spacing w:val="-3"/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елно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не,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еци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л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ране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/ или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опо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зо</w:t>
      </w:r>
      <w:r>
        <w:rPr>
          <w:spacing w:val="-1"/>
          <w:sz w:val="21"/>
          <w:szCs w:val="21"/>
        </w:rPr>
        <w:t>тв</w:t>
      </w:r>
      <w:r>
        <w:rPr>
          <w:sz w:val="21"/>
          <w:szCs w:val="21"/>
        </w:rPr>
        <w:t>ор</w:t>
      </w:r>
      <w:r>
        <w:rPr>
          <w:spacing w:val="-1"/>
          <w:sz w:val="21"/>
          <w:szCs w:val="21"/>
        </w:rPr>
        <w:t>яв</w:t>
      </w:r>
      <w:r>
        <w:rPr>
          <w:sz w:val="21"/>
          <w:szCs w:val="21"/>
        </w:rPr>
        <w:t>ане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нег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3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по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реба ба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ерии и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ак</w:t>
      </w:r>
      <w:r>
        <w:rPr>
          <w:spacing w:val="-5"/>
          <w:sz w:val="21"/>
          <w:szCs w:val="21"/>
        </w:rPr>
        <w:t>у</w:t>
      </w:r>
      <w:r>
        <w:rPr>
          <w:spacing w:val="3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ори (</w:t>
      </w:r>
      <w:r>
        <w:rPr>
          <w:spacing w:val="-1"/>
          <w:sz w:val="21"/>
          <w:szCs w:val="21"/>
        </w:rPr>
        <w:t>НУБ</w:t>
      </w:r>
      <w:r>
        <w:rPr>
          <w:spacing w:val="1"/>
          <w:sz w:val="21"/>
          <w:szCs w:val="21"/>
        </w:rPr>
        <w:t>А</w:t>
      </w:r>
      <w:r>
        <w:rPr>
          <w:sz w:val="21"/>
          <w:szCs w:val="21"/>
        </w:rPr>
        <w:t>).</w:t>
      </w:r>
      <w:proofErr w:type="gramEnd"/>
    </w:p>
    <w:p w:rsidR="00887FBB" w:rsidRDefault="00285FD5">
      <w:pPr>
        <w:spacing w:before="98" w:line="298" w:lineRule="auto"/>
        <w:ind w:left="100" w:right="83" w:firstLine="708"/>
        <w:jc w:val="both"/>
        <w:rPr>
          <w:sz w:val="21"/>
          <w:szCs w:val="21"/>
        </w:rPr>
      </w:pPr>
      <w:r>
        <w:rPr>
          <w:sz w:val="21"/>
          <w:szCs w:val="21"/>
        </w:rPr>
        <w:t>2.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Да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осиг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ри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пред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я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ко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пе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ен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4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рг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ни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реда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У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акон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у ак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е нор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и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но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из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ск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е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 инфо</w:t>
      </w:r>
      <w:r>
        <w:rPr>
          <w:spacing w:val="-2"/>
          <w:sz w:val="21"/>
          <w:szCs w:val="21"/>
        </w:rPr>
        <w:t>р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аци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 xml:space="preserve">, 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дос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ер</w:t>
      </w:r>
      <w:r>
        <w:rPr>
          <w:spacing w:val="-3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 xml:space="preserve">ща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зп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лнен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о на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зи</w:t>
      </w:r>
      <w:r>
        <w:rPr>
          <w:spacing w:val="-3"/>
          <w:sz w:val="21"/>
          <w:szCs w:val="21"/>
        </w:rPr>
        <w:t>с</w:t>
      </w:r>
      <w:r>
        <w:rPr>
          <w:spacing w:val="-2"/>
          <w:sz w:val="21"/>
          <w:szCs w:val="21"/>
        </w:rPr>
        <w:t>к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>а по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дх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а </w:t>
      </w:r>
      <w:r>
        <w:rPr>
          <w:spacing w:val="-1"/>
          <w:sz w:val="21"/>
          <w:szCs w:val="21"/>
        </w:rPr>
        <w:t>т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чка.</w:t>
      </w:r>
    </w:p>
    <w:p w:rsidR="00887FBB" w:rsidRDefault="00285FD5">
      <w:pPr>
        <w:spacing w:before="98" w:line="298" w:lineRule="auto"/>
        <w:ind w:left="100" w:right="82" w:firstLine="708"/>
        <w:jc w:val="both"/>
        <w:rPr>
          <w:sz w:val="21"/>
          <w:szCs w:val="21"/>
        </w:rPr>
      </w:pPr>
      <w:r>
        <w:rPr>
          <w:sz w:val="21"/>
          <w:szCs w:val="21"/>
        </w:rPr>
        <w:t>3.</w:t>
      </w:r>
      <w:r>
        <w:rPr>
          <w:spacing w:val="3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но</w:t>
      </w:r>
      <w:r>
        <w:rPr>
          <w:spacing w:val="-2"/>
          <w:sz w:val="21"/>
          <w:szCs w:val="21"/>
        </w:rPr>
        <w:t>р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и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но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pacing w:val="-2"/>
          <w:sz w:val="21"/>
          <w:szCs w:val="21"/>
        </w:rPr>
        <w:t>з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ение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ро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по   §3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прех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дни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лю</w:t>
      </w:r>
      <w:r>
        <w:rPr>
          <w:spacing w:val="-3"/>
          <w:sz w:val="21"/>
          <w:szCs w:val="21"/>
        </w:rPr>
        <w:t>ч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елни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зпо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би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 xml:space="preserve">т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ар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д</w:t>
      </w:r>
      <w:r>
        <w:rPr>
          <w:i/>
          <w:sz w:val="21"/>
          <w:szCs w:val="21"/>
        </w:rPr>
        <w:t>б</w:t>
      </w:r>
      <w:r>
        <w:rPr>
          <w:i/>
          <w:spacing w:val="-3"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т</w:t>
      </w:r>
      <w:r>
        <w:rPr>
          <w:i/>
          <w:spacing w:val="-2"/>
          <w:sz w:val="21"/>
          <w:szCs w:val="21"/>
        </w:rPr>
        <w:t>а</w:t>
      </w:r>
      <w:r>
        <w:rPr>
          <w:sz w:val="21"/>
          <w:szCs w:val="21"/>
        </w:rPr>
        <w:t>, 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пре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ого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р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т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из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л</w:t>
      </w:r>
      <w:r>
        <w:rPr>
          <w:spacing w:val="-3"/>
          <w:sz w:val="21"/>
          <w:szCs w:val="21"/>
        </w:rPr>
        <w:t>н</w:t>
      </w:r>
      <w:r>
        <w:rPr>
          <w:spacing w:val="-1"/>
          <w:sz w:val="21"/>
          <w:szCs w:val="21"/>
        </w:rPr>
        <w:t>е</w:t>
      </w:r>
      <w:r>
        <w:rPr>
          <w:sz w:val="21"/>
          <w:szCs w:val="21"/>
        </w:rPr>
        <w:t>ние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на</w:t>
      </w:r>
      <w:r>
        <w:rPr>
          <w:spacing w:val="-5"/>
          <w:sz w:val="21"/>
          <w:szCs w:val="21"/>
        </w:rPr>
        <w:t xml:space="preserve"> </w:t>
      </w:r>
      <w:r>
        <w:rPr>
          <w:sz w:val="21"/>
          <w:szCs w:val="21"/>
        </w:rPr>
        <w:t>горно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жен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е, за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ко</w:t>
      </w:r>
      <w:r>
        <w:rPr>
          <w:spacing w:val="-3"/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се по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пи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а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лни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е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 xml:space="preserve">ен </w:t>
      </w:r>
      <w:r>
        <w:rPr>
          <w:spacing w:val="1"/>
          <w:sz w:val="21"/>
          <w:szCs w:val="21"/>
        </w:rPr>
        <w:t>А</w:t>
      </w:r>
      <w:r>
        <w:rPr>
          <w:sz w:val="21"/>
          <w:szCs w:val="21"/>
        </w:rPr>
        <w:t>н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 xml:space="preserve">кс </w:t>
      </w:r>
      <w:r>
        <w:rPr>
          <w:spacing w:val="-2"/>
          <w:sz w:val="21"/>
          <w:szCs w:val="21"/>
        </w:rPr>
        <w:t>к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м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нас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я</w:t>
      </w:r>
      <w:r>
        <w:rPr>
          <w:sz w:val="21"/>
          <w:szCs w:val="21"/>
        </w:rPr>
        <w:t>щия</w:t>
      </w:r>
      <w:r>
        <w:rPr>
          <w:spacing w:val="-1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ор.</w:t>
      </w:r>
    </w:p>
    <w:p w:rsidR="00887FBB" w:rsidRDefault="00285FD5">
      <w:pPr>
        <w:spacing w:before="98" w:line="298" w:lineRule="auto"/>
        <w:ind w:left="100" w:right="78"/>
        <w:jc w:val="both"/>
        <w:rPr>
          <w:sz w:val="21"/>
          <w:szCs w:val="21"/>
        </w:rPr>
      </w:pPr>
      <w:r>
        <w:rPr>
          <w:sz w:val="21"/>
          <w:szCs w:val="21"/>
        </w:rPr>
        <w:t>(2)</w:t>
      </w:r>
      <w:r>
        <w:rPr>
          <w:spacing w:val="3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Н</w:t>
      </w:r>
      <w:r>
        <w:rPr>
          <w:sz w:val="21"/>
          <w:szCs w:val="21"/>
        </w:rPr>
        <w:t>ас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щи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т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дог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ор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се прилага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ц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ло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к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лич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пазара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ба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ерии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ак</w:t>
      </w:r>
      <w:r>
        <w:rPr>
          <w:spacing w:val="-5"/>
          <w:sz w:val="21"/>
          <w:szCs w:val="21"/>
        </w:rPr>
        <w:t>у</w:t>
      </w:r>
      <w:r>
        <w:rPr>
          <w:spacing w:val="3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ори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(</w:t>
      </w:r>
      <w:r>
        <w:rPr>
          <w:spacing w:val="1"/>
          <w:sz w:val="21"/>
          <w:szCs w:val="21"/>
        </w:rPr>
        <w:t>БА</w:t>
      </w:r>
      <w:r>
        <w:rPr>
          <w:sz w:val="21"/>
          <w:szCs w:val="21"/>
        </w:rPr>
        <w:t>)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 xml:space="preserve">от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1"/>
          <w:sz w:val="21"/>
          <w:szCs w:val="21"/>
        </w:rPr>
        <w:t>Л</w:t>
      </w:r>
      <w:r>
        <w:rPr>
          <w:spacing w:val="-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ТЕ</w:t>
      </w:r>
      <w:r>
        <w:rPr>
          <w:spacing w:val="1"/>
          <w:sz w:val="21"/>
          <w:szCs w:val="21"/>
        </w:rPr>
        <w:t>ЛЯ</w:t>
      </w:r>
      <w:r>
        <w:rPr>
          <w:sz w:val="21"/>
          <w:szCs w:val="21"/>
        </w:rPr>
        <w:t>,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</w:t>
      </w:r>
      <w:r>
        <w:rPr>
          <w:spacing w:val="3"/>
          <w:sz w:val="21"/>
          <w:szCs w:val="21"/>
        </w:rPr>
        <w:t>л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че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ада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4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ил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ж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№4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к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м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чл.</w:t>
      </w:r>
      <w:r>
        <w:rPr>
          <w:spacing w:val="3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1,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ал.</w:t>
      </w:r>
      <w:proofErr w:type="gramEnd"/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5,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.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4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2"/>
          <w:sz w:val="21"/>
          <w:szCs w:val="21"/>
        </w:rPr>
        <w:t xml:space="preserve">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ар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д</w:t>
      </w:r>
      <w:r>
        <w:rPr>
          <w:i/>
          <w:sz w:val="21"/>
          <w:szCs w:val="21"/>
        </w:rPr>
        <w:t>ба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а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z w:val="21"/>
          <w:szCs w:val="21"/>
        </w:rPr>
        <w:t>оп</w:t>
      </w:r>
      <w:r>
        <w:rPr>
          <w:i/>
          <w:spacing w:val="-2"/>
          <w:sz w:val="21"/>
          <w:szCs w:val="21"/>
        </w:rPr>
        <w:t>р</w:t>
      </w:r>
      <w:r>
        <w:rPr>
          <w:i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д</w:t>
      </w:r>
      <w:r>
        <w:rPr>
          <w:i/>
          <w:sz w:val="21"/>
          <w:szCs w:val="21"/>
        </w:rPr>
        <w:t>е</w:t>
      </w:r>
      <w:r>
        <w:rPr>
          <w:i/>
          <w:spacing w:val="-3"/>
          <w:sz w:val="21"/>
          <w:szCs w:val="21"/>
        </w:rPr>
        <w:t>л</w:t>
      </w:r>
      <w:r>
        <w:rPr>
          <w:i/>
          <w:sz w:val="21"/>
          <w:szCs w:val="21"/>
        </w:rPr>
        <w:t>я</w:t>
      </w:r>
      <w:r>
        <w:rPr>
          <w:i/>
          <w:spacing w:val="-1"/>
          <w:sz w:val="21"/>
          <w:szCs w:val="21"/>
        </w:rPr>
        <w:t>н</w:t>
      </w:r>
      <w:r>
        <w:rPr>
          <w:i/>
          <w:sz w:val="21"/>
          <w:szCs w:val="21"/>
        </w:rPr>
        <w:t>е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н</w:t>
      </w:r>
      <w:r>
        <w:rPr>
          <w:i/>
          <w:sz w:val="21"/>
          <w:szCs w:val="21"/>
        </w:rPr>
        <w:t>а ре</w:t>
      </w:r>
      <w:r>
        <w:rPr>
          <w:i/>
          <w:spacing w:val="1"/>
          <w:sz w:val="21"/>
          <w:szCs w:val="21"/>
        </w:rPr>
        <w:t>д</w:t>
      </w:r>
      <w:r>
        <w:rPr>
          <w:i/>
          <w:sz w:val="21"/>
          <w:szCs w:val="21"/>
        </w:rPr>
        <w:t>а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z w:val="21"/>
          <w:szCs w:val="21"/>
        </w:rPr>
        <w:t>и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z w:val="21"/>
          <w:szCs w:val="21"/>
        </w:rPr>
        <w:t>ра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мера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а</w:t>
      </w:r>
      <w:r>
        <w:rPr>
          <w:i/>
          <w:spacing w:val="4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з</w:t>
      </w:r>
      <w:r>
        <w:rPr>
          <w:i/>
          <w:spacing w:val="-2"/>
          <w:sz w:val="21"/>
          <w:szCs w:val="21"/>
        </w:rPr>
        <w:t>а</w:t>
      </w:r>
      <w:r>
        <w:rPr>
          <w:i/>
          <w:sz w:val="21"/>
          <w:szCs w:val="21"/>
        </w:rPr>
        <w:t>п</w:t>
      </w:r>
      <w:r>
        <w:rPr>
          <w:i/>
          <w:spacing w:val="-1"/>
          <w:sz w:val="21"/>
          <w:szCs w:val="21"/>
        </w:rPr>
        <w:t>л</w:t>
      </w:r>
      <w:r>
        <w:rPr>
          <w:i/>
          <w:sz w:val="21"/>
          <w:szCs w:val="21"/>
        </w:rPr>
        <w:t>а</w:t>
      </w:r>
      <w:r>
        <w:rPr>
          <w:i/>
          <w:spacing w:val="-3"/>
          <w:sz w:val="21"/>
          <w:szCs w:val="21"/>
        </w:rPr>
        <w:t>щ</w:t>
      </w:r>
      <w:r>
        <w:rPr>
          <w:i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е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а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z w:val="21"/>
          <w:szCs w:val="21"/>
        </w:rPr>
        <w:t>пр</w:t>
      </w:r>
      <w:r>
        <w:rPr>
          <w:i/>
          <w:spacing w:val="-2"/>
          <w:sz w:val="21"/>
          <w:szCs w:val="21"/>
        </w:rPr>
        <w:t>о</w:t>
      </w:r>
      <w:r>
        <w:rPr>
          <w:i/>
          <w:spacing w:val="1"/>
          <w:sz w:val="21"/>
          <w:szCs w:val="21"/>
        </w:rPr>
        <w:t>д</w:t>
      </w:r>
      <w:r>
        <w:rPr>
          <w:i/>
          <w:sz w:val="21"/>
          <w:szCs w:val="21"/>
        </w:rPr>
        <w:t>у</w:t>
      </w:r>
      <w:r>
        <w:rPr>
          <w:i/>
          <w:spacing w:val="-3"/>
          <w:sz w:val="21"/>
          <w:szCs w:val="21"/>
        </w:rPr>
        <w:t>к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о</w:t>
      </w:r>
      <w:r>
        <w:rPr>
          <w:i/>
          <w:spacing w:val="-3"/>
          <w:sz w:val="21"/>
          <w:szCs w:val="21"/>
        </w:rPr>
        <w:t>в</w:t>
      </w:r>
      <w:r>
        <w:rPr>
          <w:i/>
          <w:sz w:val="21"/>
          <w:szCs w:val="21"/>
        </w:rPr>
        <w:t>а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 xml:space="preserve">акса 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а</w:t>
      </w:r>
      <w:r>
        <w:rPr>
          <w:i/>
          <w:spacing w:val="4"/>
          <w:sz w:val="21"/>
          <w:szCs w:val="21"/>
        </w:rPr>
        <w:t xml:space="preserve"> </w:t>
      </w:r>
      <w:r>
        <w:rPr>
          <w:i/>
          <w:sz w:val="21"/>
          <w:szCs w:val="21"/>
        </w:rPr>
        <w:t>пр</w:t>
      </w:r>
      <w:r>
        <w:rPr>
          <w:i/>
          <w:spacing w:val="-2"/>
          <w:sz w:val="21"/>
          <w:szCs w:val="21"/>
        </w:rPr>
        <w:t>о</w:t>
      </w:r>
      <w:r>
        <w:rPr>
          <w:i/>
          <w:spacing w:val="1"/>
          <w:sz w:val="21"/>
          <w:szCs w:val="21"/>
        </w:rPr>
        <w:t>д</w:t>
      </w:r>
      <w:r>
        <w:rPr>
          <w:i/>
          <w:sz w:val="21"/>
          <w:szCs w:val="21"/>
        </w:rPr>
        <w:t>у</w:t>
      </w:r>
      <w:r>
        <w:rPr>
          <w:i/>
          <w:spacing w:val="-3"/>
          <w:sz w:val="21"/>
          <w:szCs w:val="21"/>
        </w:rPr>
        <w:t>к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и,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z w:val="21"/>
          <w:szCs w:val="21"/>
        </w:rPr>
        <w:t>с</w:t>
      </w:r>
      <w:r>
        <w:rPr>
          <w:i/>
          <w:spacing w:val="-1"/>
          <w:sz w:val="21"/>
          <w:szCs w:val="21"/>
        </w:rPr>
        <w:t>л</w:t>
      </w:r>
      <w:r>
        <w:rPr>
          <w:i/>
          <w:spacing w:val="-3"/>
          <w:sz w:val="21"/>
          <w:szCs w:val="21"/>
        </w:rPr>
        <w:t>е</w:t>
      </w:r>
      <w:r>
        <w:rPr>
          <w:i/>
          <w:sz w:val="21"/>
          <w:szCs w:val="21"/>
        </w:rPr>
        <w:t>д</w:t>
      </w:r>
      <w:r>
        <w:rPr>
          <w:i/>
          <w:spacing w:val="5"/>
          <w:sz w:val="21"/>
          <w:szCs w:val="21"/>
        </w:rPr>
        <w:t xml:space="preserve"> </w:t>
      </w:r>
      <w:r>
        <w:rPr>
          <w:i/>
          <w:sz w:val="21"/>
          <w:szCs w:val="21"/>
        </w:rPr>
        <w:t>у</w:t>
      </w:r>
      <w:r>
        <w:rPr>
          <w:i/>
          <w:spacing w:val="-2"/>
          <w:sz w:val="21"/>
          <w:szCs w:val="21"/>
        </w:rPr>
        <w:t>п</w:t>
      </w:r>
      <w:r>
        <w:rPr>
          <w:i/>
          <w:sz w:val="21"/>
          <w:szCs w:val="21"/>
        </w:rPr>
        <w:t>о</w:t>
      </w:r>
      <w:r>
        <w:rPr>
          <w:i/>
          <w:spacing w:val="-1"/>
          <w:sz w:val="21"/>
          <w:szCs w:val="21"/>
        </w:rPr>
        <w:t>т</w:t>
      </w:r>
      <w:r>
        <w:rPr>
          <w:i/>
          <w:sz w:val="21"/>
          <w:szCs w:val="21"/>
        </w:rPr>
        <w:t>р</w:t>
      </w:r>
      <w:r>
        <w:rPr>
          <w:i/>
          <w:spacing w:val="-3"/>
          <w:sz w:val="21"/>
          <w:szCs w:val="21"/>
        </w:rPr>
        <w:t>е</w:t>
      </w:r>
      <w:r>
        <w:rPr>
          <w:i/>
          <w:sz w:val="21"/>
          <w:szCs w:val="21"/>
        </w:rPr>
        <w:t>ба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а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а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z w:val="21"/>
          <w:szCs w:val="21"/>
        </w:rPr>
        <w:t>ко</w:t>
      </w:r>
      <w:r>
        <w:rPr>
          <w:i/>
          <w:spacing w:val="-2"/>
          <w:sz w:val="21"/>
          <w:szCs w:val="21"/>
        </w:rPr>
        <w:t>и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о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z w:val="21"/>
          <w:szCs w:val="21"/>
        </w:rPr>
        <w:t>се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z w:val="21"/>
          <w:szCs w:val="21"/>
        </w:rPr>
        <w:t>обра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у</w:t>
      </w:r>
      <w:r>
        <w:rPr>
          <w:i/>
          <w:spacing w:val="-3"/>
          <w:sz w:val="21"/>
          <w:szCs w:val="21"/>
        </w:rPr>
        <w:t>в</w:t>
      </w:r>
      <w:r>
        <w:rPr>
          <w:i/>
          <w:sz w:val="21"/>
          <w:szCs w:val="21"/>
        </w:rPr>
        <w:t xml:space="preserve">ат масово </w:t>
      </w:r>
      <w:r>
        <w:rPr>
          <w:i/>
          <w:spacing w:val="-2"/>
          <w:sz w:val="21"/>
          <w:szCs w:val="21"/>
        </w:rPr>
        <w:t>р</w:t>
      </w:r>
      <w:r>
        <w:rPr>
          <w:i/>
          <w:sz w:val="21"/>
          <w:szCs w:val="21"/>
        </w:rPr>
        <w:t>а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про</w:t>
      </w:r>
      <w:r>
        <w:rPr>
          <w:i/>
          <w:spacing w:val="-3"/>
          <w:sz w:val="21"/>
          <w:szCs w:val="21"/>
        </w:rPr>
        <w:t>с</w:t>
      </w:r>
      <w:r>
        <w:rPr>
          <w:i/>
          <w:spacing w:val="1"/>
          <w:sz w:val="21"/>
          <w:szCs w:val="21"/>
        </w:rPr>
        <w:t>т</w:t>
      </w:r>
      <w:r>
        <w:rPr>
          <w:i/>
          <w:spacing w:val="-2"/>
          <w:sz w:val="21"/>
          <w:szCs w:val="21"/>
        </w:rPr>
        <w:t>р</w:t>
      </w:r>
      <w:r>
        <w:rPr>
          <w:i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н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и</w:t>
      </w:r>
      <w:r>
        <w:rPr>
          <w:i/>
          <w:spacing w:val="-2"/>
          <w:sz w:val="21"/>
          <w:szCs w:val="21"/>
        </w:rPr>
        <w:t xml:space="preserve"> о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п</w:t>
      </w:r>
      <w:r>
        <w:rPr>
          <w:i/>
          <w:spacing w:val="-2"/>
          <w:sz w:val="21"/>
          <w:szCs w:val="21"/>
        </w:rPr>
        <w:t>а</w:t>
      </w:r>
      <w:r>
        <w:rPr>
          <w:i/>
          <w:spacing w:val="-1"/>
          <w:sz w:val="21"/>
          <w:szCs w:val="21"/>
        </w:rPr>
        <w:t>д</w:t>
      </w:r>
      <w:r>
        <w:rPr>
          <w:i/>
          <w:spacing w:val="1"/>
          <w:sz w:val="21"/>
          <w:szCs w:val="21"/>
        </w:rPr>
        <w:t>ъ</w:t>
      </w:r>
      <w:r>
        <w:rPr>
          <w:i/>
          <w:sz w:val="21"/>
          <w:szCs w:val="21"/>
        </w:rPr>
        <w:t xml:space="preserve">ци </w:t>
      </w:r>
      <w:r>
        <w:rPr>
          <w:sz w:val="21"/>
          <w:szCs w:val="21"/>
        </w:rPr>
        <w:t>(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,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 xml:space="preserve">бр. </w:t>
      </w:r>
      <w:r>
        <w:rPr>
          <w:spacing w:val="-2"/>
          <w:sz w:val="21"/>
          <w:szCs w:val="21"/>
        </w:rPr>
        <w:t>5</w:t>
      </w:r>
      <w:r>
        <w:rPr>
          <w:sz w:val="21"/>
          <w:szCs w:val="21"/>
        </w:rPr>
        <w:t>3</w:t>
      </w:r>
      <w:r>
        <w:rPr>
          <w:spacing w:val="-1"/>
          <w:sz w:val="21"/>
          <w:szCs w:val="21"/>
        </w:rPr>
        <w:t>/2</w:t>
      </w:r>
      <w:r>
        <w:rPr>
          <w:sz w:val="21"/>
          <w:szCs w:val="21"/>
        </w:rPr>
        <w:t>008</w:t>
      </w:r>
      <w:r>
        <w:rPr>
          <w:spacing w:val="-2"/>
          <w:sz w:val="21"/>
          <w:szCs w:val="21"/>
        </w:rPr>
        <w:t xml:space="preserve"> </w:t>
      </w:r>
      <w:proofErr w:type="gramStart"/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од.;</w:t>
      </w:r>
      <w:proofErr w:type="gramEnd"/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 xml:space="preserve">с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.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и д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п.).</w:t>
      </w:r>
    </w:p>
    <w:p w:rsidR="00887FBB" w:rsidRDefault="00887FBB">
      <w:pPr>
        <w:spacing w:line="200" w:lineRule="exact"/>
      </w:pPr>
    </w:p>
    <w:p w:rsidR="00887FBB" w:rsidRDefault="00887FBB">
      <w:pPr>
        <w:spacing w:before="14" w:line="280" w:lineRule="exact"/>
        <w:rPr>
          <w:sz w:val="28"/>
          <w:szCs w:val="28"/>
        </w:rPr>
      </w:pPr>
    </w:p>
    <w:p w:rsidR="00887FBB" w:rsidRDefault="00285FD5">
      <w:pPr>
        <w:spacing w:line="393" w:lineRule="auto"/>
        <w:ind w:left="100" w:right="2805" w:firstLine="2722"/>
        <w:rPr>
          <w:sz w:val="21"/>
          <w:szCs w:val="21"/>
        </w:rPr>
      </w:pPr>
      <w:proofErr w:type="gramStart"/>
      <w:r>
        <w:rPr>
          <w:b/>
          <w:sz w:val="21"/>
          <w:szCs w:val="21"/>
        </w:rPr>
        <w:t>ІІ.</w:t>
      </w:r>
      <w:proofErr w:type="gramEnd"/>
      <w:r>
        <w:rPr>
          <w:b/>
          <w:sz w:val="21"/>
          <w:szCs w:val="21"/>
        </w:rPr>
        <w:t xml:space="preserve"> </w:t>
      </w:r>
      <w:r>
        <w:rPr>
          <w:b/>
          <w:spacing w:val="-1"/>
          <w:sz w:val="21"/>
          <w:szCs w:val="21"/>
        </w:rPr>
        <w:t>П</w:t>
      </w:r>
      <w:r>
        <w:rPr>
          <w:b/>
          <w:sz w:val="21"/>
          <w:szCs w:val="21"/>
        </w:rPr>
        <w:t>Р</w:t>
      </w:r>
      <w:r>
        <w:rPr>
          <w:b/>
          <w:spacing w:val="-1"/>
          <w:sz w:val="21"/>
          <w:szCs w:val="21"/>
        </w:rPr>
        <w:t>АВ</w:t>
      </w:r>
      <w:r>
        <w:rPr>
          <w:b/>
          <w:sz w:val="21"/>
          <w:szCs w:val="21"/>
        </w:rPr>
        <w:t>А</w:t>
      </w:r>
      <w:r>
        <w:rPr>
          <w:b/>
          <w:spacing w:val="1"/>
          <w:sz w:val="21"/>
          <w:szCs w:val="21"/>
        </w:rPr>
        <w:t xml:space="preserve"> </w:t>
      </w:r>
      <w:r>
        <w:rPr>
          <w:b/>
          <w:sz w:val="21"/>
          <w:szCs w:val="21"/>
        </w:rPr>
        <w:t>И</w:t>
      </w:r>
      <w:r>
        <w:rPr>
          <w:b/>
          <w:spacing w:val="-1"/>
          <w:sz w:val="21"/>
          <w:szCs w:val="21"/>
        </w:rPr>
        <w:t xml:space="preserve"> </w:t>
      </w:r>
      <w:r>
        <w:rPr>
          <w:b/>
          <w:spacing w:val="-3"/>
          <w:sz w:val="21"/>
          <w:szCs w:val="21"/>
        </w:rPr>
        <w:t>З</w:t>
      </w:r>
      <w:r>
        <w:rPr>
          <w:b/>
          <w:spacing w:val="1"/>
          <w:sz w:val="21"/>
          <w:szCs w:val="21"/>
        </w:rPr>
        <w:t>А</w:t>
      </w:r>
      <w:r>
        <w:rPr>
          <w:b/>
          <w:spacing w:val="-1"/>
          <w:sz w:val="21"/>
          <w:szCs w:val="21"/>
        </w:rPr>
        <w:t>ДЪ</w:t>
      </w:r>
      <w:r>
        <w:rPr>
          <w:b/>
          <w:spacing w:val="1"/>
          <w:sz w:val="21"/>
          <w:szCs w:val="21"/>
        </w:rPr>
        <w:t>Л</w:t>
      </w:r>
      <w:r>
        <w:rPr>
          <w:b/>
          <w:spacing w:val="-2"/>
          <w:sz w:val="21"/>
          <w:szCs w:val="21"/>
        </w:rPr>
        <w:t>Ж</w:t>
      </w:r>
      <w:r>
        <w:rPr>
          <w:b/>
          <w:spacing w:val="-1"/>
          <w:sz w:val="21"/>
          <w:szCs w:val="21"/>
        </w:rPr>
        <w:t>ЕНИ</w:t>
      </w:r>
      <w:r>
        <w:rPr>
          <w:b/>
          <w:sz w:val="21"/>
          <w:szCs w:val="21"/>
        </w:rPr>
        <w:t>Я</w:t>
      </w:r>
      <w:r>
        <w:rPr>
          <w:b/>
          <w:spacing w:val="1"/>
          <w:sz w:val="21"/>
          <w:szCs w:val="21"/>
        </w:rPr>
        <w:t xml:space="preserve"> </w:t>
      </w:r>
      <w:r>
        <w:rPr>
          <w:b/>
          <w:spacing w:val="-3"/>
          <w:sz w:val="21"/>
          <w:szCs w:val="21"/>
        </w:rPr>
        <w:t>Н</w:t>
      </w:r>
      <w:r>
        <w:rPr>
          <w:b/>
          <w:sz w:val="21"/>
          <w:szCs w:val="21"/>
        </w:rPr>
        <w:t>А</w:t>
      </w:r>
      <w:r>
        <w:rPr>
          <w:b/>
          <w:spacing w:val="1"/>
          <w:sz w:val="21"/>
          <w:szCs w:val="21"/>
        </w:rPr>
        <w:t xml:space="preserve"> </w:t>
      </w:r>
      <w:r>
        <w:rPr>
          <w:b/>
          <w:spacing w:val="-1"/>
          <w:sz w:val="21"/>
          <w:szCs w:val="21"/>
        </w:rPr>
        <w:t>СТ</w:t>
      </w:r>
      <w:r>
        <w:rPr>
          <w:b/>
          <w:sz w:val="21"/>
          <w:szCs w:val="21"/>
        </w:rPr>
        <w:t>Р</w:t>
      </w:r>
      <w:r>
        <w:rPr>
          <w:b/>
          <w:spacing w:val="1"/>
          <w:sz w:val="21"/>
          <w:szCs w:val="21"/>
        </w:rPr>
        <w:t>А</w:t>
      </w:r>
      <w:r>
        <w:rPr>
          <w:b/>
          <w:spacing w:val="-1"/>
          <w:sz w:val="21"/>
          <w:szCs w:val="21"/>
        </w:rPr>
        <w:t>Н</w:t>
      </w:r>
      <w:r>
        <w:rPr>
          <w:b/>
          <w:spacing w:val="-3"/>
          <w:sz w:val="21"/>
          <w:szCs w:val="21"/>
        </w:rPr>
        <w:t>И</w:t>
      </w:r>
      <w:r>
        <w:rPr>
          <w:b/>
          <w:spacing w:val="-1"/>
          <w:sz w:val="21"/>
          <w:szCs w:val="21"/>
        </w:rPr>
        <w:t>Т</w:t>
      </w:r>
      <w:r>
        <w:rPr>
          <w:b/>
          <w:sz w:val="21"/>
          <w:szCs w:val="21"/>
        </w:rPr>
        <w:t xml:space="preserve">Е </w:t>
      </w:r>
      <w:r>
        <w:rPr>
          <w:b/>
          <w:spacing w:val="-1"/>
          <w:sz w:val="21"/>
          <w:szCs w:val="21"/>
        </w:rPr>
        <w:t>П</w:t>
      </w:r>
      <w:r>
        <w:rPr>
          <w:b/>
          <w:sz w:val="21"/>
          <w:szCs w:val="21"/>
        </w:rPr>
        <w:t>Р</w:t>
      </w:r>
      <w:r>
        <w:rPr>
          <w:b/>
          <w:spacing w:val="-1"/>
          <w:sz w:val="21"/>
          <w:szCs w:val="21"/>
        </w:rPr>
        <w:t>АВ</w:t>
      </w:r>
      <w:r>
        <w:rPr>
          <w:b/>
          <w:sz w:val="21"/>
          <w:szCs w:val="21"/>
        </w:rPr>
        <w:t>А</w:t>
      </w:r>
      <w:r>
        <w:rPr>
          <w:b/>
          <w:spacing w:val="1"/>
          <w:sz w:val="21"/>
          <w:szCs w:val="21"/>
        </w:rPr>
        <w:t xml:space="preserve"> </w:t>
      </w:r>
      <w:r>
        <w:rPr>
          <w:b/>
          <w:sz w:val="21"/>
          <w:szCs w:val="21"/>
        </w:rPr>
        <w:t>И</w:t>
      </w:r>
      <w:r>
        <w:rPr>
          <w:b/>
          <w:spacing w:val="-1"/>
          <w:sz w:val="21"/>
          <w:szCs w:val="21"/>
        </w:rPr>
        <w:t xml:space="preserve"> </w:t>
      </w:r>
      <w:r>
        <w:rPr>
          <w:b/>
          <w:spacing w:val="-4"/>
          <w:sz w:val="21"/>
          <w:szCs w:val="21"/>
        </w:rPr>
        <w:t>З</w:t>
      </w:r>
      <w:r>
        <w:rPr>
          <w:b/>
          <w:spacing w:val="1"/>
          <w:sz w:val="21"/>
          <w:szCs w:val="21"/>
        </w:rPr>
        <w:t>АД</w:t>
      </w:r>
      <w:r>
        <w:rPr>
          <w:b/>
          <w:spacing w:val="-3"/>
          <w:sz w:val="21"/>
          <w:szCs w:val="21"/>
        </w:rPr>
        <w:t>Ъ</w:t>
      </w:r>
      <w:r>
        <w:rPr>
          <w:b/>
          <w:spacing w:val="1"/>
          <w:sz w:val="21"/>
          <w:szCs w:val="21"/>
        </w:rPr>
        <w:t>Л</w:t>
      </w:r>
      <w:r>
        <w:rPr>
          <w:b/>
          <w:spacing w:val="-2"/>
          <w:sz w:val="21"/>
          <w:szCs w:val="21"/>
        </w:rPr>
        <w:t>Ж</w:t>
      </w:r>
      <w:r>
        <w:rPr>
          <w:b/>
          <w:spacing w:val="1"/>
          <w:sz w:val="21"/>
          <w:szCs w:val="21"/>
        </w:rPr>
        <w:t>Е</w:t>
      </w:r>
      <w:r>
        <w:rPr>
          <w:b/>
          <w:spacing w:val="-1"/>
          <w:sz w:val="21"/>
          <w:szCs w:val="21"/>
        </w:rPr>
        <w:t>Н</w:t>
      </w:r>
      <w:r>
        <w:rPr>
          <w:b/>
          <w:spacing w:val="-3"/>
          <w:sz w:val="21"/>
          <w:szCs w:val="21"/>
        </w:rPr>
        <w:t>И</w:t>
      </w:r>
      <w:r>
        <w:rPr>
          <w:b/>
          <w:sz w:val="21"/>
          <w:szCs w:val="21"/>
        </w:rPr>
        <w:t>Я</w:t>
      </w:r>
      <w:r>
        <w:rPr>
          <w:b/>
          <w:spacing w:val="1"/>
          <w:sz w:val="21"/>
          <w:szCs w:val="21"/>
        </w:rPr>
        <w:t xml:space="preserve"> </w:t>
      </w:r>
      <w:r>
        <w:rPr>
          <w:b/>
          <w:spacing w:val="-3"/>
          <w:sz w:val="21"/>
          <w:szCs w:val="21"/>
        </w:rPr>
        <w:t>Н</w:t>
      </w:r>
      <w:r>
        <w:rPr>
          <w:b/>
          <w:sz w:val="21"/>
          <w:szCs w:val="21"/>
        </w:rPr>
        <w:t>А</w:t>
      </w:r>
      <w:r>
        <w:rPr>
          <w:b/>
          <w:spacing w:val="1"/>
          <w:sz w:val="21"/>
          <w:szCs w:val="21"/>
        </w:rPr>
        <w:t xml:space="preserve"> </w:t>
      </w:r>
      <w:r>
        <w:rPr>
          <w:b/>
          <w:spacing w:val="-1"/>
          <w:sz w:val="21"/>
          <w:szCs w:val="21"/>
        </w:rPr>
        <w:t>О</w:t>
      </w:r>
      <w:r>
        <w:rPr>
          <w:b/>
          <w:spacing w:val="-2"/>
          <w:sz w:val="21"/>
          <w:szCs w:val="21"/>
        </w:rPr>
        <w:t>Р</w:t>
      </w:r>
      <w:r>
        <w:rPr>
          <w:b/>
          <w:sz w:val="21"/>
          <w:szCs w:val="21"/>
        </w:rPr>
        <w:t>Г</w:t>
      </w:r>
      <w:r>
        <w:rPr>
          <w:b/>
          <w:spacing w:val="1"/>
          <w:sz w:val="21"/>
          <w:szCs w:val="21"/>
        </w:rPr>
        <w:t>А</w:t>
      </w:r>
      <w:r>
        <w:rPr>
          <w:b/>
          <w:spacing w:val="-1"/>
          <w:sz w:val="21"/>
          <w:szCs w:val="21"/>
        </w:rPr>
        <w:t>НИ</w:t>
      </w:r>
      <w:r>
        <w:rPr>
          <w:b/>
          <w:spacing w:val="-3"/>
          <w:sz w:val="21"/>
          <w:szCs w:val="21"/>
        </w:rPr>
        <w:t>З</w:t>
      </w:r>
      <w:r>
        <w:rPr>
          <w:b/>
          <w:spacing w:val="1"/>
          <w:sz w:val="21"/>
          <w:szCs w:val="21"/>
        </w:rPr>
        <w:t>А</w:t>
      </w:r>
      <w:r>
        <w:rPr>
          <w:b/>
          <w:spacing w:val="-1"/>
          <w:sz w:val="21"/>
          <w:szCs w:val="21"/>
        </w:rPr>
        <w:t>Ц</w:t>
      </w:r>
      <w:r>
        <w:rPr>
          <w:b/>
          <w:spacing w:val="-3"/>
          <w:sz w:val="21"/>
          <w:szCs w:val="21"/>
        </w:rPr>
        <w:t>И</w:t>
      </w:r>
      <w:r>
        <w:rPr>
          <w:b/>
          <w:spacing w:val="1"/>
          <w:sz w:val="21"/>
          <w:szCs w:val="21"/>
        </w:rPr>
        <w:t>Я</w:t>
      </w:r>
      <w:r>
        <w:rPr>
          <w:b/>
          <w:spacing w:val="-1"/>
          <w:sz w:val="21"/>
          <w:szCs w:val="21"/>
        </w:rPr>
        <w:t>Т</w:t>
      </w:r>
      <w:r>
        <w:rPr>
          <w:b/>
          <w:sz w:val="21"/>
          <w:szCs w:val="21"/>
        </w:rPr>
        <w:t>А</w:t>
      </w:r>
    </w:p>
    <w:p w:rsidR="00887FBB" w:rsidRDefault="00285FD5">
      <w:pPr>
        <w:spacing w:line="220" w:lineRule="exact"/>
        <w:ind w:left="100" w:right="88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proofErr w:type="gramEnd"/>
      <w:r>
        <w:rPr>
          <w:b/>
          <w:sz w:val="21"/>
          <w:szCs w:val="21"/>
        </w:rPr>
        <w:t xml:space="preserve"> </w:t>
      </w:r>
      <w:r>
        <w:rPr>
          <w:b/>
          <w:spacing w:val="22"/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2. </w:t>
      </w:r>
      <w:r>
        <w:rPr>
          <w:b/>
          <w:spacing w:val="20"/>
          <w:sz w:val="21"/>
          <w:szCs w:val="21"/>
        </w:rPr>
        <w:t xml:space="preserve"> </w:t>
      </w:r>
      <w:proofErr w:type="gramStart"/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1"/>
          <w:sz w:val="21"/>
          <w:szCs w:val="21"/>
        </w:rPr>
        <w:t>А</w:t>
      </w:r>
      <w:r>
        <w:rPr>
          <w:spacing w:val="-1"/>
          <w:sz w:val="21"/>
          <w:szCs w:val="21"/>
        </w:rPr>
        <w:t>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АЦ</w:t>
      </w:r>
      <w:r>
        <w:rPr>
          <w:spacing w:val="1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 xml:space="preserve">А </w:t>
      </w:r>
      <w:r>
        <w:rPr>
          <w:spacing w:val="23"/>
          <w:sz w:val="21"/>
          <w:szCs w:val="21"/>
        </w:rPr>
        <w:t xml:space="preserve"> </w:t>
      </w:r>
      <w:r>
        <w:rPr>
          <w:sz w:val="21"/>
          <w:szCs w:val="21"/>
        </w:rPr>
        <w:t>ор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ани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ир</w:t>
      </w:r>
      <w:r>
        <w:rPr>
          <w:spacing w:val="-1"/>
          <w:sz w:val="21"/>
          <w:szCs w:val="21"/>
        </w:rPr>
        <w:t>а</w:t>
      </w:r>
      <w:proofErr w:type="gramEnd"/>
      <w:r>
        <w:rPr>
          <w:sz w:val="21"/>
          <w:szCs w:val="21"/>
        </w:rPr>
        <w:t xml:space="preserve">, </w:t>
      </w:r>
      <w:r>
        <w:rPr>
          <w:spacing w:val="2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одп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 xml:space="preserve">а </w:t>
      </w:r>
      <w:r>
        <w:rPr>
          <w:spacing w:val="20"/>
          <w:sz w:val="21"/>
          <w:szCs w:val="21"/>
        </w:rPr>
        <w:t xml:space="preserve"> </w:t>
      </w:r>
      <w:r>
        <w:rPr>
          <w:sz w:val="21"/>
          <w:szCs w:val="21"/>
        </w:rPr>
        <w:t xml:space="preserve">и </w:t>
      </w:r>
      <w:r>
        <w:rPr>
          <w:spacing w:val="22"/>
          <w:sz w:val="21"/>
          <w:szCs w:val="21"/>
        </w:rPr>
        <w:t xml:space="preserve"> </w:t>
      </w:r>
      <w:r>
        <w:rPr>
          <w:sz w:val="21"/>
          <w:szCs w:val="21"/>
        </w:rPr>
        <w:t>кон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 xml:space="preserve">лира </w:t>
      </w:r>
      <w:r>
        <w:rPr>
          <w:spacing w:val="20"/>
          <w:sz w:val="21"/>
          <w:szCs w:val="21"/>
        </w:rPr>
        <w:t xml:space="preserve"> </w:t>
      </w:r>
      <w:r>
        <w:rPr>
          <w:sz w:val="21"/>
          <w:szCs w:val="21"/>
        </w:rPr>
        <w:t>при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аган</w:t>
      </w:r>
      <w:r>
        <w:rPr>
          <w:spacing w:val="-3"/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о </w:t>
      </w:r>
      <w:r>
        <w:rPr>
          <w:spacing w:val="22"/>
          <w:sz w:val="21"/>
          <w:szCs w:val="21"/>
        </w:rPr>
        <w:t xml:space="preserve"> </w:t>
      </w:r>
      <w:r>
        <w:rPr>
          <w:sz w:val="21"/>
          <w:szCs w:val="21"/>
        </w:rPr>
        <w:t xml:space="preserve">на </w:t>
      </w:r>
      <w:r>
        <w:rPr>
          <w:spacing w:val="22"/>
          <w:sz w:val="21"/>
          <w:szCs w:val="21"/>
        </w:rPr>
        <w:t xml:space="preserve"> </w:t>
      </w:r>
      <w:r>
        <w:rPr>
          <w:sz w:val="21"/>
          <w:szCs w:val="21"/>
        </w:rPr>
        <w:t>сис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 xml:space="preserve">а </w:t>
      </w:r>
      <w:r>
        <w:rPr>
          <w:spacing w:val="22"/>
          <w:sz w:val="21"/>
          <w:szCs w:val="21"/>
        </w:rPr>
        <w:t xml:space="preserve"> </w:t>
      </w:r>
      <w:r>
        <w:rPr>
          <w:sz w:val="21"/>
          <w:szCs w:val="21"/>
        </w:rPr>
        <w:t xml:space="preserve">за </w:t>
      </w:r>
      <w:r>
        <w:rPr>
          <w:spacing w:val="19"/>
          <w:sz w:val="21"/>
          <w:szCs w:val="21"/>
        </w:rPr>
        <w:t xml:space="preserve"> </w:t>
      </w:r>
      <w:r>
        <w:rPr>
          <w:sz w:val="21"/>
          <w:szCs w:val="21"/>
        </w:rPr>
        <w:t>ра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де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но</w:t>
      </w:r>
    </w:p>
    <w:p w:rsidR="00887FBB" w:rsidRDefault="00285FD5">
      <w:pPr>
        <w:spacing w:before="58"/>
        <w:ind w:left="100" w:right="88"/>
        <w:jc w:val="both"/>
        <w:rPr>
          <w:sz w:val="21"/>
          <w:szCs w:val="21"/>
        </w:rPr>
        <w:sectPr w:rsidR="00887FBB">
          <w:footerReference w:type="default" r:id="rId7"/>
          <w:pgSz w:w="11920" w:h="16840"/>
          <w:pgMar w:top="1020" w:right="900" w:bottom="280" w:left="920" w:header="0" w:footer="426" w:gutter="0"/>
          <w:pgNumType w:start="1"/>
          <w:cols w:space="708"/>
        </w:sectPr>
      </w:pPr>
      <w:proofErr w:type="gramStart"/>
      <w:r>
        <w:rPr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б</w:t>
      </w:r>
      <w:r>
        <w:rPr>
          <w:sz w:val="21"/>
          <w:szCs w:val="21"/>
        </w:rPr>
        <w:t>иране</w:t>
      </w:r>
      <w:proofErr w:type="gramEnd"/>
      <w:r>
        <w:rPr>
          <w:sz w:val="21"/>
          <w:szCs w:val="21"/>
        </w:rPr>
        <w:t xml:space="preserve">  </w:t>
      </w:r>
      <w:r>
        <w:rPr>
          <w:spacing w:val="32"/>
          <w:sz w:val="21"/>
          <w:szCs w:val="21"/>
        </w:rPr>
        <w:t xml:space="preserve"> </w:t>
      </w:r>
      <w:r>
        <w:rPr>
          <w:sz w:val="21"/>
          <w:szCs w:val="21"/>
        </w:rPr>
        <w:t xml:space="preserve">и  </w:t>
      </w:r>
      <w:r>
        <w:rPr>
          <w:spacing w:val="35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спор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 xml:space="preserve">ане  </w:t>
      </w:r>
      <w:r>
        <w:rPr>
          <w:spacing w:val="35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 xml:space="preserve">о  </w:t>
      </w:r>
      <w:r>
        <w:rPr>
          <w:spacing w:val="35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р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 xml:space="preserve">жения  </w:t>
      </w:r>
      <w:r>
        <w:rPr>
          <w:spacing w:val="31"/>
          <w:sz w:val="21"/>
          <w:szCs w:val="21"/>
        </w:rPr>
        <w:t xml:space="preserve"> </w:t>
      </w:r>
      <w:r>
        <w:rPr>
          <w:sz w:val="21"/>
          <w:szCs w:val="21"/>
        </w:rPr>
        <w:t xml:space="preserve">за  </w:t>
      </w:r>
      <w:r>
        <w:rPr>
          <w:spacing w:val="32"/>
          <w:sz w:val="21"/>
          <w:szCs w:val="21"/>
        </w:rPr>
        <w:t xml:space="preserve"> </w:t>
      </w:r>
      <w:r>
        <w:rPr>
          <w:sz w:val="21"/>
          <w:szCs w:val="21"/>
        </w:rPr>
        <w:t>пре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елно  </w:t>
      </w:r>
      <w:r>
        <w:rPr>
          <w:spacing w:val="3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 xml:space="preserve">не,  </w:t>
      </w:r>
      <w:r>
        <w:rPr>
          <w:spacing w:val="35"/>
          <w:sz w:val="21"/>
          <w:szCs w:val="21"/>
        </w:rPr>
        <w:t xml:space="preserve"> </w:t>
      </w:r>
      <w:r>
        <w:rPr>
          <w:sz w:val="21"/>
          <w:szCs w:val="21"/>
        </w:rPr>
        <w:t>ре</w:t>
      </w:r>
      <w:r>
        <w:rPr>
          <w:spacing w:val="-3"/>
          <w:sz w:val="21"/>
          <w:szCs w:val="21"/>
        </w:rPr>
        <w:t>ц</w:t>
      </w:r>
      <w:r>
        <w:rPr>
          <w:sz w:val="21"/>
          <w:szCs w:val="21"/>
        </w:rPr>
        <w:t>ик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 xml:space="preserve">иране  </w:t>
      </w:r>
      <w:r>
        <w:rPr>
          <w:spacing w:val="32"/>
          <w:sz w:val="21"/>
          <w:szCs w:val="21"/>
        </w:rPr>
        <w:t xml:space="preserve"> </w:t>
      </w:r>
      <w:r>
        <w:rPr>
          <w:sz w:val="21"/>
          <w:szCs w:val="21"/>
        </w:rPr>
        <w:t xml:space="preserve">и  </w:t>
      </w:r>
      <w:r>
        <w:rPr>
          <w:spacing w:val="32"/>
          <w:sz w:val="21"/>
          <w:szCs w:val="21"/>
        </w:rPr>
        <w:t xml:space="preserve"> </w:t>
      </w:r>
      <w:r>
        <w:rPr>
          <w:sz w:val="21"/>
          <w:szCs w:val="21"/>
        </w:rPr>
        <w:t xml:space="preserve">/  </w:t>
      </w:r>
      <w:r>
        <w:rPr>
          <w:spacing w:val="34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и</w:t>
      </w:r>
    </w:p>
    <w:p w:rsidR="00887FBB" w:rsidRDefault="00285FD5">
      <w:pPr>
        <w:spacing w:before="70" w:line="298" w:lineRule="auto"/>
        <w:ind w:left="100" w:right="8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lastRenderedPageBreak/>
        <w:t>опол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1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</w:t>
      </w:r>
      <w:proofErr w:type="gramEnd"/>
      <w:r>
        <w:rPr>
          <w:spacing w:val="19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9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Н</w:t>
      </w:r>
      <w:r>
        <w:rPr>
          <w:spacing w:val="-3"/>
          <w:sz w:val="21"/>
          <w:szCs w:val="21"/>
        </w:rPr>
        <w:t>У</w:t>
      </w:r>
      <w:r>
        <w:rPr>
          <w:spacing w:val="1"/>
          <w:sz w:val="21"/>
          <w:szCs w:val="21"/>
        </w:rPr>
        <w:t>Б</w:t>
      </w:r>
      <w:r>
        <w:rPr>
          <w:spacing w:val="-1"/>
          <w:sz w:val="21"/>
          <w:szCs w:val="21"/>
        </w:rPr>
        <w:t>А</w:t>
      </w:r>
      <w:r>
        <w:rPr>
          <w:sz w:val="21"/>
          <w:szCs w:val="21"/>
        </w:rPr>
        <w:t>,</w:t>
      </w:r>
      <w:r>
        <w:rPr>
          <w:spacing w:val="19"/>
          <w:sz w:val="21"/>
          <w:szCs w:val="21"/>
        </w:rPr>
        <w:t xml:space="preserve"> </w:t>
      </w:r>
      <w:r>
        <w:rPr>
          <w:sz w:val="21"/>
          <w:szCs w:val="21"/>
        </w:rPr>
        <w:t>как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9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19"/>
          <w:sz w:val="21"/>
          <w:szCs w:val="21"/>
        </w:rPr>
        <w:t xml:space="preserve"> </w:t>
      </w:r>
      <w:r>
        <w:rPr>
          <w:sz w:val="21"/>
          <w:szCs w:val="21"/>
        </w:rPr>
        <w:t>еко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ого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бра</w:t>
      </w:r>
      <w:r>
        <w:rPr>
          <w:spacing w:val="-2"/>
          <w:sz w:val="21"/>
          <w:szCs w:val="21"/>
        </w:rPr>
        <w:t>з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9"/>
          <w:sz w:val="21"/>
          <w:szCs w:val="21"/>
        </w:rPr>
        <w:t xml:space="preserve"> </w:t>
      </w:r>
      <w:r>
        <w:rPr>
          <w:sz w:val="21"/>
          <w:szCs w:val="21"/>
        </w:rPr>
        <w:t>обе</w:t>
      </w:r>
      <w:r>
        <w:rPr>
          <w:spacing w:val="-2"/>
          <w:sz w:val="21"/>
          <w:szCs w:val="21"/>
        </w:rPr>
        <w:t>з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жд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не</w:t>
      </w:r>
      <w:r>
        <w:rPr>
          <w:spacing w:val="19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9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19"/>
          <w:sz w:val="21"/>
          <w:szCs w:val="21"/>
        </w:rPr>
        <w:t xml:space="preserve"> </w:t>
      </w:r>
      <w:r>
        <w:rPr>
          <w:sz w:val="21"/>
          <w:szCs w:val="21"/>
        </w:rPr>
        <w:t>к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личес</w:t>
      </w:r>
      <w:r>
        <w:rPr>
          <w:spacing w:val="-1"/>
          <w:sz w:val="21"/>
          <w:szCs w:val="21"/>
        </w:rPr>
        <w:t>тв</w:t>
      </w:r>
      <w:r>
        <w:rPr>
          <w:sz w:val="21"/>
          <w:szCs w:val="21"/>
        </w:rPr>
        <w:t>а</w:t>
      </w:r>
      <w:r>
        <w:rPr>
          <w:spacing w:val="19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па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pacing w:val="-3"/>
          <w:sz w:val="21"/>
          <w:szCs w:val="21"/>
        </w:rPr>
        <w:t>ц</w:t>
      </w:r>
      <w:r>
        <w:rPr>
          <w:sz w:val="21"/>
          <w:szCs w:val="21"/>
        </w:rPr>
        <w:t>и от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пре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ари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 xml:space="preserve">лно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ре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ра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 xml:space="preserve">и </w:t>
      </w:r>
      <w:r>
        <w:rPr>
          <w:spacing w:val="1"/>
          <w:sz w:val="21"/>
          <w:szCs w:val="21"/>
        </w:rPr>
        <w:t>Н</w:t>
      </w:r>
      <w:r>
        <w:rPr>
          <w:spacing w:val="-3"/>
          <w:sz w:val="21"/>
          <w:szCs w:val="21"/>
        </w:rPr>
        <w:t>У</w:t>
      </w:r>
      <w:r>
        <w:rPr>
          <w:spacing w:val="-1"/>
          <w:sz w:val="21"/>
          <w:szCs w:val="21"/>
        </w:rPr>
        <w:t>Б</w:t>
      </w:r>
      <w:r>
        <w:rPr>
          <w:spacing w:val="1"/>
          <w:sz w:val="21"/>
          <w:szCs w:val="21"/>
        </w:rPr>
        <w:t>А</w:t>
      </w:r>
      <w:r>
        <w:rPr>
          <w:sz w:val="21"/>
          <w:szCs w:val="21"/>
        </w:rPr>
        <w:t xml:space="preserve">, 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ои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не</w:t>
      </w:r>
      <w:r>
        <w:rPr>
          <w:spacing w:val="-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ат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да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б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дат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ре</w:t>
      </w:r>
      <w:r>
        <w:rPr>
          <w:spacing w:val="-3"/>
          <w:sz w:val="21"/>
          <w:szCs w:val="21"/>
        </w:rPr>
        <w:t>ц</w:t>
      </w:r>
      <w:r>
        <w:rPr>
          <w:sz w:val="21"/>
          <w:szCs w:val="21"/>
        </w:rPr>
        <w:t>ик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ирани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/</w:t>
      </w:r>
      <w:r>
        <w:rPr>
          <w:sz w:val="21"/>
          <w:szCs w:val="21"/>
        </w:rPr>
        <w:t>или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опол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рени.</w:t>
      </w:r>
    </w:p>
    <w:p w:rsidR="00887FBB" w:rsidRDefault="00285FD5">
      <w:pPr>
        <w:spacing w:before="74" w:line="298" w:lineRule="auto"/>
        <w:ind w:left="100" w:right="83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3"/>
          <w:sz w:val="21"/>
          <w:szCs w:val="21"/>
        </w:rPr>
        <w:t xml:space="preserve"> </w:t>
      </w:r>
      <w:r>
        <w:rPr>
          <w:b/>
          <w:sz w:val="21"/>
          <w:szCs w:val="21"/>
        </w:rPr>
        <w:t>3.</w:t>
      </w:r>
      <w:proofErr w:type="gramEnd"/>
      <w:r>
        <w:rPr>
          <w:b/>
          <w:spacing w:val="3"/>
          <w:sz w:val="21"/>
          <w:szCs w:val="21"/>
        </w:rPr>
        <w:t xml:space="preserve"> </w:t>
      </w:r>
      <w:proofErr w:type="gramStart"/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</w:t>
      </w:r>
      <w:r>
        <w:rPr>
          <w:spacing w:val="1"/>
          <w:sz w:val="21"/>
          <w:szCs w:val="21"/>
        </w:rPr>
        <w:t>Н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З</w:t>
      </w:r>
      <w:r>
        <w:rPr>
          <w:spacing w:val="-1"/>
          <w:sz w:val="21"/>
          <w:szCs w:val="21"/>
        </w:rPr>
        <w:t>АЦИ</w:t>
      </w:r>
      <w:r>
        <w:rPr>
          <w:spacing w:val="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се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2"/>
          <w:sz w:val="21"/>
          <w:szCs w:val="21"/>
        </w:rPr>
        <w:t>д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лж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да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га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изира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йнос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опи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ани в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чл.</w:t>
      </w:r>
      <w:proofErr w:type="gramEnd"/>
      <w:r>
        <w:rPr>
          <w:spacing w:val="3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2,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ка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-3"/>
          <w:sz w:val="21"/>
          <w:szCs w:val="21"/>
        </w:rPr>
        <w:t>-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ози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начин осиг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р</w:t>
      </w:r>
      <w:r>
        <w:rPr>
          <w:spacing w:val="-1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изп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нение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 xml:space="preserve">на 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ад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лж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ТЕ</w:t>
      </w:r>
      <w:r>
        <w:rPr>
          <w:spacing w:val="1"/>
          <w:sz w:val="21"/>
          <w:szCs w:val="21"/>
        </w:rPr>
        <w:t>Л</w:t>
      </w:r>
      <w:r>
        <w:rPr>
          <w:sz w:val="21"/>
          <w:szCs w:val="21"/>
        </w:rPr>
        <w:t>Я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пос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ига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ц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ли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чл.</w:t>
      </w:r>
      <w:proofErr w:type="gramEnd"/>
      <w:r>
        <w:rPr>
          <w:sz w:val="21"/>
          <w:szCs w:val="21"/>
        </w:rPr>
        <w:t xml:space="preserve"> 17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1</w:t>
      </w:r>
      <w:r>
        <w:rPr>
          <w:spacing w:val="-2"/>
          <w:sz w:val="21"/>
          <w:szCs w:val="21"/>
        </w:rPr>
        <w:t>8</w:t>
      </w:r>
      <w:proofErr w:type="gramStart"/>
      <w:r>
        <w:rPr>
          <w:sz w:val="21"/>
          <w:szCs w:val="21"/>
        </w:rPr>
        <w:t xml:space="preserve">, </w:t>
      </w:r>
      <w:r>
        <w:rPr>
          <w:spacing w:val="10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л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сно</w:t>
      </w:r>
      <w:proofErr w:type="gramEnd"/>
      <w:r>
        <w:rPr>
          <w:sz w:val="21"/>
          <w:szCs w:val="21"/>
        </w:rPr>
        <w:t xml:space="preserve"> срок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е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  §3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-1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Н</w:t>
      </w:r>
      <w:r>
        <w:rPr>
          <w:i/>
          <w:sz w:val="21"/>
          <w:szCs w:val="21"/>
        </w:rPr>
        <w:t>ар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д</w:t>
      </w:r>
      <w:r>
        <w:rPr>
          <w:i/>
          <w:spacing w:val="-3"/>
          <w:sz w:val="21"/>
          <w:szCs w:val="21"/>
        </w:rPr>
        <w:t>б</w:t>
      </w:r>
      <w:r>
        <w:rPr>
          <w:i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а</w:t>
      </w:r>
      <w:r>
        <w:rPr>
          <w:sz w:val="21"/>
          <w:szCs w:val="21"/>
        </w:rPr>
        <w:t>.</w:t>
      </w:r>
    </w:p>
    <w:p w:rsidR="00887FBB" w:rsidRDefault="00285FD5">
      <w:pPr>
        <w:spacing w:before="74" w:line="298" w:lineRule="auto"/>
        <w:ind w:left="100" w:right="83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2"/>
          <w:sz w:val="21"/>
          <w:szCs w:val="21"/>
        </w:rPr>
        <w:t xml:space="preserve"> </w:t>
      </w:r>
      <w:r>
        <w:rPr>
          <w:b/>
          <w:sz w:val="21"/>
          <w:szCs w:val="21"/>
        </w:rPr>
        <w:t>4.</w:t>
      </w:r>
      <w:proofErr w:type="gramEnd"/>
      <w:r>
        <w:rPr>
          <w:b/>
          <w:spacing w:val="2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В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лне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ра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поре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би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чл.</w:t>
      </w:r>
      <w:proofErr w:type="gramEnd"/>
      <w:r>
        <w:rPr>
          <w:spacing w:val="2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 xml:space="preserve">30 </w:t>
      </w:r>
      <w:r>
        <w:rPr>
          <w:spacing w:val="7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proofErr w:type="gramEnd"/>
      <w:r>
        <w:rPr>
          <w:sz w:val="21"/>
          <w:szCs w:val="21"/>
        </w:rPr>
        <w:t xml:space="preserve"> </w:t>
      </w:r>
      <w:r>
        <w:rPr>
          <w:spacing w:val="7"/>
          <w:sz w:val="21"/>
          <w:szCs w:val="21"/>
        </w:rPr>
        <w:t xml:space="preserve"> </w:t>
      </w:r>
      <w:r>
        <w:rPr>
          <w:sz w:val="21"/>
          <w:szCs w:val="21"/>
        </w:rPr>
        <w:t>чл. 31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1"/>
          <w:sz w:val="21"/>
          <w:szCs w:val="21"/>
        </w:rPr>
        <w:t xml:space="preserve">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ар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д</w:t>
      </w:r>
      <w:r>
        <w:rPr>
          <w:i/>
          <w:sz w:val="21"/>
          <w:szCs w:val="21"/>
        </w:rPr>
        <w:t>б</w:t>
      </w:r>
      <w:r>
        <w:rPr>
          <w:i/>
          <w:spacing w:val="-2"/>
          <w:sz w:val="21"/>
          <w:szCs w:val="21"/>
        </w:rPr>
        <w:t>а</w:t>
      </w:r>
      <w:r>
        <w:rPr>
          <w:i/>
          <w:spacing w:val="-1"/>
          <w:sz w:val="21"/>
          <w:szCs w:val="21"/>
        </w:rPr>
        <w:t>т</w:t>
      </w:r>
      <w:r>
        <w:rPr>
          <w:i/>
          <w:sz w:val="21"/>
          <w:szCs w:val="21"/>
        </w:rPr>
        <w:t>а</w:t>
      </w:r>
      <w:r>
        <w:rPr>
          <w:sz w:val="21"/>
          <w:szCs w:val="21"/>
        </w:rPr>
        <w:t>,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</w:t>
      </w:r>
      <w:r>
        <w:rPr>
          <w:spacing w:val="1"/>
          <w:sz w:val="21"/>
          <w:szCs w:val="21"/>
        </w:rPr>
        <w:t>Ц</w:t>
      </w:r>
      <w:r>
        <w:rPr>
          <w:spacing w:val="-1"/>
          <w:sz w:val="21"/>
          <w:szCs w:val="21"/>
        </w:rPr>
        <w:t>ИЯ</w:t>
      </w:r>
      <w:r>
        <w:rPr>
          <w:sz w:val="21"/>
          <w:szCs w:val="21"/>
        </w:rPr>
        <w:t>ТА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се за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ж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 да орган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зира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сис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е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2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азд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лно</w:t>
      </w:r>
      <w:r>
        <w:rPr>
          <w:spacing w:val="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би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ане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НУБ</w:t>
      </w:r>
      <w:r>
        <w:rPr>
          <w:spacing w:val="1"/>
          <w:sz w:val="21"/>
          <w:szCs w:val="21"/>
        </w:rPr>
        <w:t>А</w:t>
      </w:r>
      <w:r>
        <w:rPr>
          <w:sz w:val="21"/>
          <w:szCs w:val="21"/>
        </w:rPr>
        <w:t>,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обр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з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рез</w:t>
      </w:r>
      <w:r>
        <w:rPr>
          <w:spacing w:val="-2"/>
          <w:sz w:val="21"/>
          <w:szCs w:val="21"/>
        </w:rPr>
        <w:t>у</w:t>
      </w:r>
      <w:r>
        <w:rPr>
          <w:sz w:val="21"/>
          <w:szCs w:val="21"/>
        </w:rPr>
        <w:t>л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ат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би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йнос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, от ад</w:t>
      </w:r>
      <w:r>
        <w:rPr>
          <w:spacing w:val="1"/>
          <w:sz w:val="21"/>
          <w:szCs w:val="21"/>
        </w:rPr>
        <w:t>м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нис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и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ни</w:t>
      </w:r>
      <w:r>
        <w:rPr>
          <w:spacing w:val="22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у</w:t>
      </w:r>
      <w:r>
        <w:rPr>
          <w:spacing w:val="-1"/>
          <w:sz w:val="21"/>
          <w:szCs w:val="21"/>
        </w:rPr>
        <w:t>ч</w:t>
      </w:r>
      <w:r>
        <w:rPr>
          <w:sz w:val="21"/>
          <w:szCs w:val="21"/>
        </w:rPr>
        <w:t>реждени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,</w:t>
      </w:r>
      <w:r>
        <w:rPr>
          <w:spacing w:val="24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чилища,</w:t>
      </w:r>
      <w:r>
        <w:rPr>
          <w:spacing w:val="2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рг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ки,</w:t>
      </w:r>
      <w:r>
        <w:rPr>
          <w:spacing w:val="19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т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рис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ически,</w:t>
      </w:r>
      <w:r>
        <w:rPr>
          <w:spacing w:val="22"/>
          <w:sz w:val="21"/>
          <w:szCs w:val="21"/>
        </w:rPr>
        <w:t xml:space="preserve"> </w:t>
      </w:r>
      <w:r>
        <w:rPr>
          <w:sz w:val="21"/>
          <w:szCs w:val="21"/>
        </w:rPr>
        <w:t>прои</w:t>
      </w:r>
      <w:r>
        <w:rPr>
          <w:spacing w:val="-2"/>
          <w:sz w:val="21"/>
          <w:szCs w:val="21"/>
        </w:rPr>
        <w:t>з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дс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ени</w:t>
      </w:r>
      <w:r>
        <w:rPr>
          <w:spacing w:val="22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22"/>
          <w:sz w:val="21"/>
          <w:szCs w:val="21"/>
        </w:rPr>
        <w:t xml:space="preserve"> </w:t>
      </w:r>
      <w:r>
        <w:rPr>
          <w:sz w:val="21"/>
          <w:szCs w:val="21"/>
        </w:rPr>
        <w:t>др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ги</w:t>
      </w:r>
      <w:r>
        <w:rPr>
          <w:spacing w:val="22"/>
          <w:sz w:val="21"/>
          <w:szCs w:val="21"/>
        </w:rPr>
        <w:t xml:space="preserve"> </w:t>
      </w:r>
      <w:r>
        <w:rPr>
          <w:sz w:val="21"/>
          <w:szCs w:val="21"/>
        </w:rPr>
        <w:t>обек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и,</w:t>
      </w:r>
      <w:r>
        <w:rPr>
          <w:spacing w:val="22"/>
          <w:sz w:val="21"/>
          <w:szCs w:val="21"/>
        </w:rPr>
        <w:t xml:space="preserve"> </w:t>
      </w:r>
      <w:r>
        <w:rPr>
          <w:sz w:val="21"/>
          <w:szCs w:val="21"/>
        </w:rPr>
        <w:t>к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к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21"/>
          <w:sz w:val="21"/>
          <w:szCs w:val="21"/>
        </w:rPr>
        <w:t xml:space="preserve"> </w:t>
      </w:r>
      <w:r>
        <w:rPr>
          <w:sz w:val="21"/>
          <w:szCs w:val="21"/>
        </w:rPr>
        <w:t>и на</w:t>
      </w:r>
      <w:r>
        <w:rPr>
          <w:spacing w:val="3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Н</w:t>
      </w:r>
      <w:r>
        <w:rPr>
          <w:spacing w:val="-3"/>
          <w:sz w:val="21"/>
          <w:szCs w:val="21"/>
        </w:rPr>
        <w:t>У</w:t>
      </w:r>
      <w:r>
        <w:rPr>
          <w:spacing w:val="-1"/>
          <w:sz w:val="21"/>
          <w:szCs w:val="21"/>
        </w:rPr>
        <w:t>Б</w:t>
      </w:r>
      <w:r>
        <w:rPr>
          <w:spacing w:val="1"/>
          <w:sz w:val="21"/>
          <w:szCs w:val="21"/>
        </w:rPr>
        <w:t>А</w:t>
      </w:r>
      <w:r>
        <w:rPr>
          <w:sz w:val="21"/>
          <w:szCs w:val="21"/>
        </w:rPr>
        <w:t>,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об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аз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про</w:t>
      </w:r>
      <w:r>
        <w:rPr>
          <w:spacing w:val="1"/>
          <w:sz w:val="21"/>
          <w:szCs w:val="21"/>
        </w:rPr>
        <w:t>м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ш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ени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или др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ги</w:t>
      </w:r>
      <w:r>
        <w:rPr>
          <w:spacing w:val="2"/>
          <w:sz w:val="21"/>
          <w:szCs w:val="21"/>
        </w:rPr>
        <w:t xml:space="preserve"> п</w:t>
      </w:r>
      <w:r>
        <w:rPr>
          <w:sz w:val="21"/>
          <w:szCs w:val="21"/>
        </w:rPr>
        <w:t>рофес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онал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прил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же</w:t>
      </w:r>
      <w:r>
        <w:rPr>
          <w:spacing w:val="-3"/>
          <w:sz w:val="21"/>
          <w:szCs w:val="21"/>
        </w:rPr>
        <w:t>ни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,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резе</w:t>
      </w:r>
      <w:r>
        <w:rPr>
          <w:spacing w:val="-2"/>
          <w:sz w:val="21"/>
          <w:szCs w:val="21"/>
        </w:rPr>
        <w:t>р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но захр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не или за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 xml:space="preserve">ща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ила,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1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лек</w:t>
      </w:r>
      <w:r>
        <w:rPr>
          <w:spacing w:val="-1"/>
          <w:sz w:val="21"/>
          <w:szCs w:val="21"/>
        </w:rPr>
        <w:t>т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ически и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е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ни с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едс</w:t>
      </w:r>
      <w:r>
        <w:rPr>
          <w:spacing w:val="-3"/>
          <w:sz w:val="21"/>
          <w:szCs w:val="21"/>
        </w:rPr>
        <w:t>т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а и др.</w:t>
      </w:r>
    </w:p>
    <w:p w:rsidR="00887FBB" w:rsidRDefault="00285FD5">
      <w:pPr>
        <w:spacing w:before="74" w:line="298" w:lineRule="auto"/>
        <w:ind w:left="100" w:right="83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17"/>
          <w:sz w:val="21"/>
          <w:szCs w:val="21"/>
        </w:rPr>
        <w:t xml:space="preserve"> </w:t>
      </w:r>
      <w:r>
        <w:rPr>
          <w:b/>
          <w:sz w:val="21"/>
          <w:szCs w:val="21"/>
        </w:rPr>
        <w:t>5.</w:t>
      </w:r>
      <w:proofErr w:type="gramEnd"/>
      <w:r>
        <w:rPr>
          <w:b/>
          <w:spacing w:val="15"/>
          <w:sz w:val="21"/>
          <w:szCs w:val="21"/>
        </w:rPr>
        <w:t xml:space="preserve"> </w:t>
      </w:r>
      <w:proofErr w:type="gramStart"/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</w:t>
      </w:r>
      <w:r>
        <w:rPr>
          <w:spacing w:val="1"/>
          <w:sz w:val="21"/>
          <w:szCs w:val="21"/>
        </w:rPr>
        <w:t>Н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З</w:t>
      </w:r>
      <w:r>
        <w:rPr>
          <w:spacing w:val="-1"/>
          <w:sz w:val="21"/>
          <w:szCs w:val="21"/>
        </w:rPr>
        <w:t>АЦИ</w:t>
      </w:r>
      <w:r>
        <w:rPr>
          <w:spacing w:val="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16"/>
          <w:sz w:val="21"/>
          <w:szCs w:val="21"/>
        </w:rPr>
        <w:t xml:space="preserve"> </w:t>
      </w:r>
      <w:r>
        <w:rPr>
          <w:sz w:val="21"/>
          <w:szCs w:val="21"/>
        </w:rPr>
        <w:t>из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лн</w:t>
      </w:r>
      <w:r>
        <w:rPr>
          <w:spacing w:val="-3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жени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>а</w:t>
      </w:r>
      <w:r>
        <w:rPr>
          <w:spacing w:val="15"/>
          <w:sz w:val="21"/>
          <w:szCs w:val="21"/>
        </w:rPr>
        <w:t xml:space="preserve"> </w:t>
      </w:r>
      <w:r>
        <w:rPr>
          <w:sz w:val="21"/>
          <w:szCs w:val="21"/>
        </w:rPr>
        <w:t>си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17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и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ор</w:t>
      </w:r>
      <w:r>
        <w:rPr>
          <w:spacing w:val="15"/>
          <w:sz w:val="21"/>
          <w:szCs w:val="21"/>
        </w:rPr>
        <w:t xml:space="preserve"> </w:t>
      </w:r>
      <w:r>
        <w:rPr>
          <w:sz w:val="21"/>
          <w:szCs w:val="21"/>
        </w:rPr>
        <w:t>ка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7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клю</w:t>
      </w:r>
      <w:r>
        <w:rPr>
          <w:spacing w:val="-3"/>
          <w:sz w:val="21"/>
          <w:szCs w:val="21"/>
        </w:rPr>
        <w:t>ч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15"/>
          <w:sz w:val="21"/>
          <w:szCs w:val="21"/>
        </w:rPr>
        <w:t xml:space="preserve"> </w:t>
      </w:r>
      <w:r>
        <w:rPr>
          <w:sz w:val="21"/>
          <w:szCs w:val="21"/>
        </w:rPr>
        <w:t>дог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ри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15"/>
          <w:sz w:val="21"/>
          <w:szCs w:val="21"/>
        </w:rPr>
        <w:t xml:space="preserve"> </w:t>
      </w:r>
      <w:r>
        <w:rPr>
          <w:sz w:val="21"/>
          <w:szCs w:val="21"/>
        </w:rPr>
        <w:t>к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 на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б</w:t>
      </w:r>
      <w:r>
        <w:rPr>
          <w:sz w:val="21"/>
          <w:szCs w:val="21"/>
        </w:rPr>
        <w:t>щи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/ или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л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ца,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при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ж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>щ</w:t>
      </w:r>
      <w:r>
        <w:rPr>
          <w:sz w:val="21"/>
          <w:szCs w:val="21"/>
        </w:rPr>
        <w:t>и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зр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ш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ние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з</w:t>
      </w:r>
      <w:r>
        <w:rPr>
          <w:spacing w:val="-1"/>
          <w:sz w:val="21"/>
          <w:szCs w:val="21"/>
        </w:rPr>
        <w:t>в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ш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ане</w:t>
      </w:r>
      <w:r>
        <w:rPr>
          <w:spacing w:val="4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4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й</w:t>
      </w:r>
      <w:r>
        <w:rPr>
          <w:sz w:val="21"/>
          <w:szCs w:val="21"/>
        </w:rPr>
        <w:t>нос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па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ци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4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ч</w:t>
      </w:r>
      <w:r>
        <w:rPr>
          <w:sz w:val="21"/>
          <w:szCs w:val="21"/>
        </w:rPr>
        <w:t>л.</w:t>
      </w:r>
      <w:proofErr w:type="gramEnd"/>
      <w:r>
        <w:rPr>
          <w:spacing w:val="3"/>
          <w:sz w:val="21"/>
          <w:szCs w:val="21"/>
        </w:rPr>
        <w:t xml:space="preserve"> </w:t>
      </w:r>
      <w:proofErr w:type="gramStart"/>
      <w:r>
        <w:rPr>
          <w:spacing w:val="-2"/>
          <w:sz w:val="21"/>
          <w:szCs w:val="21"/>
        </w:rPr>
        <w:t>3</w:t>
      </w:r>
      <w:r>
        <w:rPr>
          <w:sz w:val="21"/>
          <w:szCs w:val="21"/>
        </w:rPr>
        <w:t>5</w:t>
      </w:r>
      <w:r>
        <w:rPr>
          <w:spacing w:val="4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 xml:space="preserve">т </w:t>
      </w:r>
      <w:r>
        <w:rPr>
          <w:i/>
          <w:spacing w:val="1"/>
          <w:sz w:val="21"/>
          <w:szCs w:val="21"/>
        </w:rPr>
        <w:t>З</w:t>
      </w:r>
      <w:r>
        <w:rPr>
          <w:i/>
          <w:sz w:val="21"/>
          <w:szCs w:val="21"/>
        </w:rPr>
        <w:t>ак</w:t>
      </w:r>
      <w:r>
        <w:rPr>
          <w:i/>
          <w:spacing w:val="-2"/>
          <w:sz w:val="21"/>
          <w:szCs w:val="21"/>
        </w:rPr>
        <w:t>о</w:t>
      </w:r>
      <w:r>
        <w:rPr>
          <w:i/>
          <w:sz w:val="21"/>
          <w:szCs w:val="21"/>
        </w:rPr>
        <w:t>н</w:t>
      </w:r>
      <w:r>
        <w:rPr>
          <w:i/>
          <w:spacing w:val="1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 xml:space="preserve">а </w:t>
      </w:r>
      <w:r>
        <w:rPr>
          <w:i/>
          <w:spacing w:val="-3"/>
          <w:sz w:val="21"/>
          <w:szCs w:val="21"/>
        </w:rPr>
        <w:t>у</w:t>
      </w:r>
      <w:r>
        <w:rPr>
          <w:i/>
          <w:sz w:val="21"/>
          <w:szCs w:val="21"/>
        </w:rPr>
        <w:t>прав</w:t>
      </w:r>
      <w:r>
        <w:rPr>
          <w:i/>
          <w:spacing w:val="-1"/>
          <w:sz w:val="21"/>
          <w:szCs w:val="21"/>
        </w:rPr>
        <w:t>л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ие</w:t>
      </w:r>
      <w:r>
        <w:rPr>
          <w:i/>
          <w:spacing w:val="-2"/>
          <w:sz w:val="21"/>
          <w:szCs w:val="21"/>
        </w:rPr>
        <w:t xml:space="preserve">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 xml:space="preserve">а </w:t>
      </w:r>
      <w:r>
        <w:rPr>
          <w:i/>
          <w:spacing w:val="-2"/>
          <w:sz w:val="21"/>
          <w:szCs w:val="21"/>
        </w:rPr>
        <w:t>о</w:t>
      </w:r>
      <w:r>
        <w:rPr>
          <w:i/>
          <w:spacing w:val="-1"/>
          <w:sz w:val="21"/>
          <w:szCs w:val="21"/>
        </w:rPr>
        <w:t>т</w:t>
      </w:r>
      <w:r>
        <w:rPr>
          <w:i/>
          <w:sz w:val="21"/>
          <w:szCs w:val="21"/>
        </w:rPr>
        <w:t>па</w:t>
      </w:r>
      <w:r>
        <w:rPr>
          <w:i/>
          <w:spacing w:val="-1"/>
          <w:sz w:val="21"/>
          <w:szCs w:val="21"/>
        </w:rPr>
        <w:t>д</w:t>
      </w:r>
      <w:r>
        <w:rPr>
          <w:i/>
          <w:spacing w:val="1"/>
          <w:sz w:val="21"/>
          <w:szCs w:val="21"/>
        </w:rPr>
        <w:t>ъ</w:t>
      </w:r>
      <w:r>
        <w:rPr>
          <w:i/>
          <w:sz w:val="21"/>
          <w:szCs w:val="21"/>
        </w:rPr>
        <w:t>ц</w:t>
      </w:r>
      <w:r>
        <w:rPr>
          <w:i/>
          <w:spacing w:val="-2"/>
          <w:sz w:val="21"/>
          <w:szCs w:val="21"/>
        </w:rPr>
        <w:t>и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е</w:t>
      </w:r>
      <w:r>
        <w:rPr>
          <w:sz w:val="21"/>
          <w:szCs w:val="21"/>
        </w:rPr>
        <w:t>.</w:t>
      </w:r>
      <w:proofErr w:type="gramEnd"/>
    </w:p>
    <w:p w:rsidR="00887FBB" w:rsidRDefault="00285FD5">
      <w:pPr>
        <w:spacing w:before="74"/>
        <w:ind w:left="100" w:right="83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proofErr w:type="gramEnd"/>
      <w:r>
        <w:rPr>
          <w:b/>
          <w:sz w:val="21"/>
          <w:szCs w:val="21"/>
        </w:rPr>
        <w:t xml:space="preserve">  </w:t>
      </w:r>
      <w:r>
        <w:rPr>
          <w:b/>
          <w:spacing w:val="15"/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6.  </w:t>
      </w:r>
      <w:r>
        <w:rPr>
          <w:b/>
          <w:spacing w:val="15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1"/>
          <w:sz w:val="21"/>
          <w:szCs w:val="21"/>
        </w:rPr>
        <w:t>А</w:t>
      </w:r>
      <w:r>
        <w:rPr>
          <w:spacing w:val="-1"/>
          <w:sz w:val="21"/>
          <w:szCs w:val="21"/>
        </w:rPr>
        <w:t>ЦИЯ</w:t>
      </w:r>
      <w:r>
        <w:rPr>
          <w:sz w:val="21"/>
          <w:szCs w:val="21"/>
        </w:rPr>
        <w:t xml:space="preserve">ТА  </w:t>
      </w:r>
      <w:r>
        <w:rPr>
          <w:spacing w:val="16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зго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я  </w:t>
      </w:r>
      <w:r>
        <w:rPr>
          <w:spacing w:val="14"/>
          <w:sz w:val="21"/>
          <w:szCs w:val="21"/>
        </w:rPr>
        <w:t xml:space="preserve"> </w:t>
      </w:r>
      <w:r>
        <w:rPr>
          <w:sz w:val="21"/>
          <w:szCs w:val="21"/>
        </w:rPr>
        <w:t>сп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 xml:space="preserve">к  </w:t>
      </w:r>
      <w:r>
        <w:rPr>
          <w:spacing w:val="16"/>
          <w:sz w:val="21"/>
          <w:szCs w:val="21"/>
        </w:rPr>
        <w:t xml:space="preserve"> </w:t>
      </w:r>
      <w:r>
        <w:rPr>
          <w:sz w:val="21"/>
          <w:szCs w:val="21"/>
        </w:rPr>
        <w:t xml:space="preserve">на  </w:t>
      </w:r>
      <w:r>
        <w:rPr>
          <w:spacing w:val="13"/>
          <w:sz w:val="21"/>
          <w:szCs w:val="21"/>
        </w:rPr>
        <w:t xml:space="preserve"> </w:t>
      </w:r>
      <w:r>
        <w:rPr>
          <w:sz w:val="21"/>
          <w:szCs w:val="21"/>
        </w:rPr>
        <w:t>лица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а  </w:t>
      </w:r>
      <w:r>
        <w:rPr>
          <w:spacing w:val="15"/>
          <w:sz w:val="21"/>
          <w:szCs w:val="21"/>
        </w:rPr>
        <w:t xml:space="preserve"> </w:t>
      </w:r>
      <w:r>
        <w:rPr>
          <w:sz w:val="21"/>
          <w:szCs w:val="21"/>
        </w:rPr>
        <w:t xml:space="preserve">по  </w:t>
      </w:r>
      <w:r>
        <w:rPr>
          <w:spacing w:val="15"/>
          <w:sz w:val="21"/>
          <w:szCs w:val="21"/>
        </w:rPr>
        <w:t xml:space="preserve"> </w:t>
      </w:r>
      <w:r>
        <w:rPr>
          <w:sz w:val="21"/>
          <w:szCs w:val="21"/>
        </w:rPr>
        <w:t>пре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хо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 xml:space="preserve">ния  </w:t>
      </w:r>
      <w:r>
        <w:rPr>
          <w:spacing w:val="14"/>
          <w:sz w:val="21"/>
          <w:szCs w:val="21"/>
        </w:rPr>
        <w:t xml:space="preserve"> </w:t>
      </w:r>
      <w:r>
        <w:rPr>
          <w:sz w:val="21"/>
          <w:szCs w:val="21"/>
        </w:rPr>
        <w:t xml:space="preserve">член  </w:t>
      </w:r>
      <w:r>
        <w:rPr>
          <w:spacing w:val="14"/>
          <w:sz w:val="21"/>
          <w:szCs w:val="21"/>
        </w:rPr>
        <w:t xml:space="preserve"> </w:t>
      </w:r>
      <w:r>
        <w:rPr>
          <w:sz w:val="21"/>
          <w:szCs w:val="21"/>
        </w:rPr>
        <w:t xml:space="preserve">и  </w:t>
      </w:r>
      <w:r>
        <w:rPr>
          <w:spacing w:val="15"/>
          <w:sz w:val="21"/>
          <w:szCs w:val="21"/>
        </w:rPr>
        <w:t xml:space="preserve"> </w:t>
      </w:r>
      <w:r>
        <w:rPr>
          <w:sz w:val="21"/>
          <w:szCs w:val="21"/>
        </w:rPr>
        <w:t xml:space="preserve">го  </w:t>
      </w:r>
      <w:r>
        <w:rPr>
          <w:spacing w:val="15"/>
          <w:sz w:val="21"/>
          <w:szCs w:val="21"/>
        </w:rPr>
        <w:t xml:space="preserve"> </w:t>
      </w:r>
      <w:r>
        <w:rPr>
          <w:sz w:val="21"/>
          <w:szCs w:val="21"/>
        </w:rPr>
        <w:t>пред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я  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</w:p>
    <w:p w:rsidR="00887FBB" w:rsidRDefault="00285FD5">
      <w:pPr>
        <w:spacing w:before="58"/>
        <w:ind w:left="100" w:right="3768"/>
        <w:jc w:val="both"/>
        <w:rPr>
          <w:sz w:val="21"/>
          <w:szCs w:val="21"/>
        </w:rPr>
      </w:pPr>
      <w:proofErr w:type="gramStart"/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1"/>
          <w:sz w:val="21"/>
          <w:szCs w:val="21"/>
        </w:rPr>
        <w:t>Л</w:t>
      </w:r>
      <w:r>
        <w:rPr>
          <w:spacing w:val="-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ТЕ</w:t>
      </w:r>
      <w:r>
        <w:rPr>
          <w:spacing w:val="1"/>
          <w:sz w:val="21"/>
          <w:szCs w:val="21"/>
        </w:rPr>
        <w:t>ЛЯ</w:t>
      </w:r>
      <w:r>
        <w:rPr>
          <w:sz w:val="21"/>
          <w:szCs w:val="21"/>
        </w:rPr>
        <w:t>,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да</w:t>
      </w:r>
      <w:r>
        <w:rPr>
          <w:spacing w:val="-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м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гат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 xml:space="preserve">да </w:t>
      </w:r>
      <w:r>
        <w:rPr>
          <w:spacing w:val="-2"/>
          <w:sz w:val="21"/>
          <w:szCs w:val="21"/>
        </w:rPr>
        <w:t>б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дат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ин</w:t>
      </w:r>
      <w:r>
        <w:rPr>
          <w:spacing w:val="-2"/>
          <w:sz w:val="21"/>
          <w:szCs w:val="21"/>
        </w:rPr>
        <w:t>ф</w:t>
      </w:r>
      <w:r>
        <w:rPr>
          <w:sz w:val="21"/>
          <w:szCs w:val="21"/>
        </w:rPr>
        <w:t>ор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ирани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реби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pacing w:val="-2"/>
          <w:sz w:val="21"/>
          <w:szCs w:val="21"/>
        </w:rPr>
        <w:t>е</w:t>
      </w:r>
      <w:r>
        <w:rPr>
          <w:sz w:val="21"/>
          <w:szCs w:val="21"/>
        </w:rPr>
        <w:t>.</w:t>
      </w:r>
      <w:proofErr w:type="gramEnd"/>
    </w:p>
    <w:p w:rsidR="00887FBB" w:rsidRDefault="00887FBB">
      <w:pPr>
        <w:spacing w:before="1" w:line="120" w:lineRule="exact"/>
        <w:rPr>
          <w:sz w:val="13"/>
          <w:szCs w:val="13"/>
        </w:rPr>
      </w:pPr>
    </w:p>
    <w:p w:rsidR="00887FBB" w:rsidRDefault="00285FD5">
      <w:pPr>
        <w:spacing w:line="298" w:lineRule="auto"/>
        <w:ind w:left="100" w:right="81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 7.</w:t>
      </w:r>
      <w:proofErr w:type="gramEnd"/>
      <w:r>
        <w:rPr>
          <w:b/>
          <w:sz w:val="21"/>
          <w:szCs w:val="21"/>
        </w:rPr>
        <w:t xml:space="preserve"> </w:t>
      </w:r>
      <w:proofErr w:type="gramStart"/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з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осн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 на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ол</w:t>
      </w:r>
      <w:r>
        <w:rPr>
          <w:spacing w:val="-5"/>
          <w:sz w:val="21"/>
          <w:szCs w:val="21"/>
        </w:rPr>
        <w:t>у</w:t>
      </w:r>
      <w:r>
        <w:rPr>
          <w:spacing w:val="2"/>
          <w:sz w:val="21"/>
          <w:szCs w:val="21"/>
        </w:rPr>
        <w:t>ч</w:t>
      </w:r>
      <w:r>
        <w:rPr>
          <w:sz w:val="21"/>
          <w:szCs w:val="21"/>
        </w:rPr>
        <w:t>ена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ин</w:t>
      </w:r>
      <w:r>
        <w:rPr>
          <w:spacing w:val="-2"/>
          <w:sz w:val="21"/>
          <w:szCs w:val="21"/>
        </w:rPr>
        <w:t>ф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р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ация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1"/>
          <w:sz w:val="21"/>
          <w:szCs w:val="21"/>
        </w:rPr>
        <w:t>Л</w:t>
      </w:r>
      <w:r>
        <w:rPr>
          <w:spacing w:val="-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ТЕ</w:t>
      </w:r>
      <w:r>
        <w:rPr>
          <w:spacing w:val="1"/>
          <w:sz w:val="21"/>
          <w:szCs w:val="21"/>
        </w:rPr>
        <w:t>Л</w:t>
      </w:r>
      <w:r>
        <w:rPr>
          <w:sz w:val="21"/>
          <w:szCs w:val="21"/>
        </w:rPr>
        <w:t>Я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 xml:space="preserve">по </w:t>
      </w:r>
      <w:r>
        <w:rPr>
          <w:spacing w:val="-1"/>
          <w:sz w:val="21"/>
          <w:szCs w:val="21"/>
        </w:rPr>
        <w:t>П</w:t>
      </w:r>
      <w:r>
        <w:rPr>
          <w:sz w:val="21"/>
          <w:szCs w:val="21"/>
        </w:rPr>
        <w:t>рил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же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ие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№</w:t>
      </w:r>
      <w:r>
        <w:rPr>
          <w:sz w:val="21"/>
          <w:szCs w:val="21"/>
        </w:rPr>
        <w:t>1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нас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щия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го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 xml:space="preserve">,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АЦ</w:t>
      </w:r>
      <w:r>
        <w:rPr>
          <w:spacing w:val="1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пре</w:t>
      </w:r>
      <w:r>
        <w:rPr>
          <w:spacing w:val="-2"/>
          <w:sz w:val="21"/>
          <w:szCs w:val="21"/>
        </w:rPr>
        <w:t>д</w:t>
      </w:r>
      <w:r>
        <w:rPr>
          <w:spacing w:val="-3"/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я год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шен</w:t>
      </w:r>
      <w:r>
        <w:rPr>
          <w:spacing w:val="1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ок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ад,</w:t>
      </w:r>
      <w:r>
        <w:rPr>
          <w:spacing w:val="1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зг</w:t>
      </w:r>
      <w:r>
        <w:rPr>
          <w:spacing w:val="-2"/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ен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от регис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ран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до</w:t>
      </w:r>
      <w:r>
        <w:rPr>
          <w:spacing w:val="1"/>
          <w:sz w:val="21"/>
          <w:szCs w:val="21"/>
        </w:rPr>
        <w:t xml:space="preserve"> м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нис</w:t>
      </w:r>
      <w:r>
        <w:rPr>
          <w:spacing w:val="-1"/>
          <w:sz w:val="21"/>
          <w:szCs w:val="21"/>
        </w:rPr>
        <w:t>тъ</w:t>
      </w:r>
      <w:r>
        <w:rPr>
          <w:sz w:val="21"/>
          <w:szCs w:val="21"/>
        </w:rPr>
        <w:t>ра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олн</w:t>
      </w:r>
      <w:r>
        <w:rPr>
          <w:spacing w:val="-3"/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а среда и 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чл.</w:t>
      </w:r>
      <w:proofErr w:type="gramEnd"/>
      <w:r>
        <w:rPr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66 от</w:t>
      </w:r>
      <w:r>
        <w:rPr>
          <w:spacing w:val="-1"/>
          <w:sz w:val="21"/>
          <w:szCs w:val="21"/>
        </w:rPr>
        <w:t xml:space="preserve"> </w:t>
      </w:r>
      <w:r>
        <w:rPr>
          <w:i/>
          <w:spacing w:val="1"/>
          <w:sz w:val="21"/>
          <w:szCs w:val="21"/>
        </w:rPr>
        <w:t>Н</w:t>
      </w:r>
      <w:r>
        <w:rPr>
          <w:i/>
          <w:spacing w:val="-2"/>
          <w:sz w:val="21"/>
          <w:szCs w:val="21"/>
        </w:rPr>
        <w:t>а</w:t>
      </w:r>
      <w:r>
        <w:rPr>
          <w:i/>
          <w:sz w:val="21"/>
          <w:szCs w:val="21"/>
        </w:rPr>
        <w:t>р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д</w:t>
      </w:r>
      <w:r>
        <w:rPr>
          <w:i/>
          <w:spacing w:val="-1"/>
          <w:sz w:val="21"/>
          <w:szCs w:val="21"/>
        </w:rPr>
        <w:t>б</w:t>
      </w:r>
      <w:r>
        <w:rPr>
          <w:i/>
          <w:spacing w:val="-2"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 xml:space="preserve">а,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ъ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ащ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ф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к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ически 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онс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ации 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н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сно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роц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</w:t>
      </w:r>
      <w:r>
        <w:rPr>
          <w:spacing w:val="-2"/>
          <w:sz w:val="21"/>
          <w:szCs w:val="21"/>
        </w:rPr>
        <w:t>у</w:t>
      </w:r>
      <w:r>
        <w:rPr>
          <w:sz w:val="21"/>
          <w:szCs w:val="21"/>
        </w:rPr>
        <w:t>ри за пр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 xml:space="preserve">ка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 из</w:t>
      </w:r>
      <w:r>
        <w:rPr>
          <w:spacing w:val="-3"/>
          <w:sz w:val="21"/>
          <w:szCs w:val="21"/>
        </w:rPr>
        <w:t>п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лнени</w:t>
      </w:r>
      <w:r>
        <w:rPr>
          <w:spacing w:val="-3"/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на з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д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лж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 xml:space="preserve">и на </w:t>
      </w:r>
      <w:r>
        <w:rPr>
          <w:spacing w:val="-3"/>
          <w:sz w:val="21"/>
          <w:szCs w:val="21"/>
        </w:rPr>
        <w:t>це</w:t>
      </w:r>
      <w:r>
        <w:rPr>
          <w:sz w:val="21"/>
          <w:szCs w:val="21"/>
        </w:rPr>
        <w:t>ли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 по ч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17 и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18 от</w:t>
      </w:r>
      <w:r>
        <w:rPr>
          <w:spacing w:val="-4"/>
          <w:sz w:val="21"/>
          <w:szCs w:val="21"/>
        </w:rPr>
        <w:t xml:space="preserve"> </w:t>
      </w:r>
      <w:r>
        <w:rPr>
          <w:i/>
          <w:spacing w:val="1"/>
          <w:sz w:val="21"/>
          <w:szCs w:val="21"/>
        </w:rPr>
        <w:t>Н</w:t>
      </w:r>
      <w:r>
        <w:rPr>
          <w:i/>
          <w:spacing w:val="-2"/>
          <w:sz w:val="21"/>
          <w:szCs w:val="21"/>
        </w:rPr>
        <w:t>а</w:t>
      </w:r>
      <w:r>
        <w:rPr>
          <w:i/>
          <w:sz w:val="21"/>
          <w:szCs w:val="21"/>
        </w:rPr>
        <w:t>р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д</w:t>
      </w:r>
      <w:r>
        <w:rPr>
          <w:i/>
          <w:sz w:val="21"/>
          <w:szCs w:val="21"/>
        </w:rPr>
        <w:t>б</w:t>
      </w:r>
      <w:r>
        <w:rPr>
          <w:i/>
          <w:spacing w:val="-2"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а.</w:t>
      </w:r>
      <w:proofErr w:type="gramEnd"/>
    </w:p>
    <w:p w:rsidR="00887FBB" w:rsidRDefault="00285FD5">
      <w:pPr>
        <w:spacing w:before="96"/>
        <w:ind w:left="100" w:right="85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22"/>
          <w:sz w:val="21"/>
          <w:szCs w:val="21"/>
        </w:rPr>
        <w:t xml:space="preserve"> </w:t>
      </w:r>
      <w:r>
        <w:rPr>
          <w:b/>
          <w:sz w:val="21"/>
          <w:szCs w:val="21"/>
        </w:rPr>
        <w:t>8.</w:t>
      </w:r>
      <w:proofErr w:type="gramEnd"/>
      <w:r>
        <w:rPr>
          <w:b/>
          <w:spacing w:val="22"/>
          <w:sz w:val="21"/>
          <w:szCs w:val="21"/>
        </w:rPr>
        <w:t xml:space="preserve"> </w:t>
      </w:r>
      <w:r>
        <w:rPr>
          <w:sz w:val="21"/>
          <w:szCs w:val="21"/>
        </w:rPr>
        <w:t>(1)</w:t>
      </w:r>
      <w:r>
        <w:rPr>
          <w:spacing w:val="2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pacing w:val="3"/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</w:t>
      </w:r>
      <w:r>
        <w:rPr>
          <w:spacing w:val="1"/>
          <w:sz w:val="21"/>
          <w:szCs w:val="21"/>
        </w:rPr>
        <w:t>Ц</w:t>
      </w:r>
      <w:r>
        <w:rPr>
          <w:spacing w:val="-1"/>
          <w:sz w:val="21"/>
          <w:szCs w:val="21"/>
        </w:rPr>
        <w:t>И</w:t>
      </w:r>
      <w:r>
        <w:rPr>
          <w:spacing w:val="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23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да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2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2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ТЕ</w:t>
      </w:r>
      <w:r>
        <w:rPr>
          <w:spacing w:val="1"/>
          <w:sz w:val="21"/>
          <w:szCs w:val="21"/>
        </w:rPr>
        <w:t>Л</w:t>
      </w:r>
      <w:r>
        <w:rPr>
          <w:sz w:val="21"/>
          <w:szCs w:val="21"/>
        </w:rPr>
        <w:t>Я</w:t>
      </w:r>
      <w:r>
        <w:rPr>
          <w:spacing w:val="22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дос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ерен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е</w:t>
      </w:r>
      <w:r>
        <w:rPr>
          <w:spacing w:val="22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22"/>
          <w:sz w:val="21"/>
          <w:szCs w:val="21"/>
        </w:rPr>
        <w:t xml:space="preserve"> </w:t>
      </w:r>
      <w:r>
        <w:rPr>
          <w:sz w:val="21"/>
          <w:szCs w:val="21"/>
        </w:rPr>
        <w:t>обр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зец</w:t>
      </w:r>
      <w:r>
        <w:rPr>
          <w:spacing w:val="2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лас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22"/>
          <w:sz w:val="21"/>
          <w:szCs w:val="21"/>
        </w:rPr>
        <w:t xml:space="preserve"> </w:t>
      </w:r>
      <w:r>
        <w:rPr>
          <w:sz w:val="21"/>
          <w:szCs w:val="21"/>
        </w:rPr>
        <w:t>прил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ж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е</w:t>
      </w:r>
    </w:p>
    <w:p w:rsidR="00887FBB" w:rsidRDefault="00285FD5">
      <w:pPr>
        <w:spacing w:before="61" w:line="298" w:lineRule="auto"/>
        <w:ind w:left="100" w:right="82"/>
        <w:jc w:val="both"/>
        <w:rPr>
          <w:sz w:val="21"/>
          <w:szCs w:val="21"/>
        </w:rPr>
      </w:pPr>
      <w:r>
        <w:rPr>
          <w:sz w:val="21"/>
          <w:szCs w:val="21"/>
        </w:rPr>
        <w:t>№21</w:t>
      </w:r>
      <w:r>
        <w:rPr>
          <w:spacing w:val="2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н</w:t>
      </w:r>
      <w:r>
        <w:rPr>
          <w:i/>
          <w:sz w:val="21"/>
          <w:szCs w:val="21"/>
        </w:rPr>
        <w:t>а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pacing w:val="1"/>
          <w:sz w:val="21"/>
          <w:szCs w:val="21"/>
        </w:rPr>
        <w:t>Н</w:t>
      </w:r>
      <w:r>
        <w:rPr>
          <w:i/>
          <w:spacing w:val="-2"/>
          <w:sz w:val="21"/>
          <w:szCs w:val="21"/>
        </w:rPr>
        <w:t>а</w:t>
      </w:r>
      <w:r>
        <w:rPr>
          <w:i/>
          <w:sz w:val="21"/>
          <w:szCs w:val="21"/>
        </w:rPr>
        <w:t>ре</w:t>
      </w:r>
      <w:r>
        <w:rPr>
          <w:i/>
          <w:spacing w:val="1"/>
          <w:sz w:val="21"/>
          <w:szCs w:val="21"/>
        </w:rPr>
        <w:t>д</w:t>
      </w:r>
      <w:r>
        <w:rPr>
          <w:i/>
          <w:spacing w:val="-3"/>
          <w:sz w:val="21"/>
          <w:szCs w:val="21"/>
        </w:rPr>
        <w:t>б</w:t>
      </w:r>
      <w:r>
        <w:rPr>
          <w:i/>
          <w:sz w:val="21"/>
          <w:szCs w:val="21"/>
        </w:rPr>
        <w:t>а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а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z w:val="21"/>
          <w:szCs w:val="21"/>
        </w:rPr>
        <w:t>опр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д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-1"/>
          <w:sz w:val="21"/>
          <w:szCs w:val="21"/>
        </w:rPr>
        <w:t>л</w:t>
      </w:r>
      <w:r>
        <w:rPr>
          <w:i/>
          <w:sz w:val="21"/>
          <w:szCs w:val="21"/>
        </w:rPr>
        <w:t>я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е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а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pacing w:val="-2"/>
          <w:sz w:val="21"/>
          <w:szCs w:val="21"/>
        </w:rPr>
        <w:t>р</w:t>
      </w:r>
      <w:r>
        <w:rPr>
          <w:i/>
          <w:sz w:val="21"/>
          <w:szCs w:val="21"/>
        </w:rPr>
        <w:t>е</w:t>
      </w:r>
      <w:r>
        <w:rPr>
          <w:i/>
          <w:spacing w:val="-1"/>
          <w:sz w:val="21"/>
          <w:szCs w:val="21"/>
        </w:rPr>
        <w:t>д</w:t>
      </w:r>
      <w:r>
        <w:rPr>
          <w:i/>
          <w:sz w:val="21"/>
          <w:szCs w:val="21"/>
        </w:rPr>
        <w:t>а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z w:val="21"/>
          <w:szCs w:val="21"/>
        </w:rPr>
        <w:t>и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z w:val="21"/>
          <w:szCs w:val="21"/>
        </w:rPr>
        <w:t>ра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 xml:space="preserve">мера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а про</w:t>
      </w:r>
      <w:r>
        <w:rPr>
          <w:i/>
          <w:spacing w:val="-1"/>
          <w:sz w:val="21"/>
          <w:szCs w:val="21"/>
        </w:rPr>
        <w:t>д</w:t>
      </w:r>
      <w:r>
        <w:rPr>
          <w:i/>
          <w:sz w:val="21"/>
          <w:szCs w:val="21"/>
        </w:rPr>
        <w:t>у</w:t>
      </w:r>
      <w:r>
        <w:rPr>
          <w:i/>
          <w:spacing w:val="-3"/>
          <w:sz w:val="21"/>
          <w:szCs w:val="21"/>
        </w:rPr>
        <w:t>к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ов</w:t>
      </w:r>
      <w:r>
        <w:rPr>
          <w:i/>
          <w:spacing w:val="-2"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 xml:space="preserve">а 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акса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а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z w:val="21"/>
          <w:szCs w:val="21"/>
        </w:rPr>
        <w:t>п</w:t>
      </w:r>
      <w:r>
        <w:rPr>
          <w:i/>
          <w:spacing w:val="-2"/>
          <w:sz w:val="21"/>
          <w:szCs w:val="21"/>
        </w:rPr>
        <w:t>р</w:t>
      </w:r>
      <w:r>
        <w:rPr>
          <w:i/>
          <w:sz w:val="21"/>
          <w:szCs w:val="21"/>
        </w:rPr>
        <w:t>о</w:t>
      </w:r>
      <w:r>
        <w:rPr>
          <w:i/>
          <w:spacing w:val="1"/>
          <w:sz w:val="21"/>
          <w:szCs w:val="21"/>
        </w:rPr>
        <w:t>д</w:t>
      </w:r>
      <w:r>
        <w:rPr>
          <w:i/>
          <w:sz w:val="21"/>
          <w:szCs w:val="21"/>
        </w:rPr>
        <w:t>у</w:t>
      </w:r>
      <w:r>
        <w:rPr>
          <w:i/>
          <w:spacing w:val="-3"/>
          <w:sz w:val="21"/>
          <w:szCs w:val="21"/>
        </w:rPr>
        <w:t>к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и,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z w:val="21"/>
          <w:szCs w:val="21"/>
        </w:rPr>
        <w:t>с</w:t>
      </w:r>
      <w:r>
        <w:rPr>
          <w:i/>
          <w:spacing w:val="-1"/>
          <w:sz w:val="21"/>
          <w:szCs w:val="21"/>
        </w:rPr>
        <w:t>л</w:t>
      </w:r>
      <w:r>
        <w:rPr>
          <w:i/>
          <w:spacing w:val="-3"/>
          <w:sz w:val="21"/>
          <w:szCs w:val="21"/>
        </w:rPr>
        <w:t>е</w:t>
      </w:r>
      <w:r>
        <w:rPr>
          <w:i/>
          <w:sz w:val="21"/>
          <w:szCs w:val="21"/>
        </w:rPr>
        <w:t>д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z w:val="21"/>
          <w:szCs w:val="21"/>
        </w:rPr>
        <w:t>уп</w:t>
      </w:r>
      <w:r>
        <w:rPr>
          <w:i/>
          <w:spacing w:val="-2"/>
          <w:sz w:val="21"/>
          <w:szCs w:val="21"/>
        </w:rPr>
        <w:t>о</w:t>
      </w:r>
      <w:r>
        <w:rPr>
          <w:i/>
          <w:spacing w:val="1"/>
          <w:sz w:val="21"/>
          <w:szCs w:val="21"/>
        </w:rPr>
        <w:t>т</w:t>
      </w:r>
      <w:r>
        <w:rPr>
          <w:i/>
          <w:spacing w:val="-2"/>
          <w:sz w:val="21"/>
          <w:szCs w:val="21"/>
        </w:rPr>
        <w:t>р</w:t>
      </w:r>
      <w:r>
        <w:rPr>
          <w:i/>
          <w:sz w:val="21"/>
          <w:szCs w:val="21"/>
        </w:rPr>
        <w:t>еб</w:t>
      </w:r>
      <w:r>
        <w:rPr>
          <w:i/>
          <w:spacing w:val="-2"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 xml:space="preserve">а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а кои</w:t>
      </w:r>
      <w:r>
        <w:rPr>
          <w:i/>
          <w:spacing w:val="-1"/>
          <w:sz w:val="21"/>
          <w:szCs w:val="21"/>
        </w:rPr>
        <w:t>т</w:t>
      </w:r>
      <w:r>
        <w:rPr>
          <w:i/>
          <w:sz w:val="21"/>
          <w:szCs w:val="21"/>
        </w:rPr>
        <w:t>о</w:t>
      </w:r>
      <w:r>
        <w:rPr>
          <w:i/>
          <w:spacing w:val="1"/>
          <w:sz w:val="21"/>
          <w:szCs w:val="21"/>
        </w:rPr>
        <w:t xml:space="preserve"> </w:t>
      </w:r>
      <w:r>
        <w:rPr>
          <w:i/>
          <w:sz w:val="21"/>
          <w:szCs w:val="21"/>
        </w:rPr>
        <w:t>се</w:t>
      </w:r>
      <w:r>
        <w:rPr>
          <w:i/>
          <w:spacing w:val="1"/>
          <w:sz w:val="21"/>
          <w:szCs w:val="21"/>
        </w:rPr>
        <w:t xml:space="preserve"> </w:t>
      </w:r>
      <w:r>
        <w:rPr>
          <w:i/>
          <w:sz w:val="21"/>
          <w:szCs w:val="21"/>
        </w:rPr>
        <w:t>обра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ув</w:t>
      </w:r>
      <w:r>
        <w:rPr>
          <w:i/>
          <w:spacing w:val="-2"/>
          <w:sz w:val="21"/>
          <w:szCs w:val="21"/>
        </w:rPr>
        <w:t>а</w:t>
      </w:r>
      <w:r>
        <w:rPr>
          <w:i/>
          <w:sz w:val="21"/>
          <w:szCs w:val="21"/>
        </w:rPr>
        <w:t>т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z w:val="21"/>
          <w:szCs w:val="21"/>
        </w:rPr>
        <w:t>ма</w:t>
      </w:r>
      <w:r>
        <w:rPr>
          <w:i/>
          <w:spacing w:val="-2"/>
          <w:sz w:val="21"/>
          <w:szCs w:val="21"/>
        </w:rPr>
        <w:t>с</w:t>
      </w:r>
      <w:r>
        <w:rPr>
          <w:i/>
          <w:sz w:val="21"/>
          <w:szCs w:val="21"/>
        </w:rPr>
        <w:t>о</w:t>
      </w:r>
      <w:r>
        <w:rPr>
          <w:i/>
          <w:spacing w:val="-3"/>
          <w:sz w:val="21"/>
          <w:szCs w:val="21"/>
        </w:rPr>
        <w:t>в</w:t>
      </w:r>
      <w:r>
        <w:rPr>
          <w:i/>
          <w:sz w:val="21"/>
          <w:szCs w:val="21"/>
        </w:rPr>
        <w:t>о</w:t>
      </w:r>
      <w:r>
        <w:rPr>
          <w:i/>
          <w:spacing w:val="1"/>
          <w:sz w:val="21"/>
          <w:szCs w:val="21"/>
        </w:rPr>
        <w:t xml:space="preserve"> </w:t>
      </w:r>
      <w:r>
        <w:rPr>
          <w:i/>
          <w:sz w:val="21"/>
          <w:szCs w:val="21"/>
        </w:rPr>
        <w:t>ра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про</w:t>
      </w:r>
      <w:r>
        <w:rPr>
          <w:i/>
          <w:spacing w:val="-3"/>
          <w:sz w:val="21"/>
          <w:szCs w:val="21"/>
        </w:rPr>
        <w:t>с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р</w:t>
      </w:r>
      <w:r>
        <w:rPr>
          <w:i/>
          <w:spacing w:val="-2"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н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и</w:t>
      </w:r>
      <w:r>
        <w:rPr>
          <w:i/>
          <w:spacing w:val="1"/>
          <w:sz w:val="21"/>
          <w:szCs w:val="21"/>
        </w:rPr>
        <w:t xml:space="preserve"> </w:t>
      </w:r>
      <w:r>
        <w:rPr>
          <w:i/>
          <w:sz w:val="21"/>
          <w:szCs w:val="21"/>
        </w:rPr>
        <w:t>о</w:t>
      </w:r>
      <w:r>
        <w:rPr>
          <w:i/>
          <w:spacing w:val="-1"/>
          <w:sz w:val="21"/>
          <w:szCs w:val="21"/>
        </w:rPr>
        <w:t>т</w:t>
      </w:r>
      <w:r>
        <w:rPr>
          <w:i/>
          <w:sz w:val="21"/>
          <w:szCs w:val="21"/>
        </w:rPr>
        <w:t>п</w:t>
      </w:r>
      <w:r>
        <w:rPr>
          <w:i/>
          <w:spacing w:val="-2"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д</w:t>
      </w:r>
      <w:r>
        <w:rPr>
          <w:i/>
          <w:spacing w:val="-1"/>
          <w:sz w:val="21"/>
          <w:szCs w:val="21"/>
        </w:rPr>
        <w:t>ъ</w:t>
      </w:r>
      <w:r>
        <w:rPr>
          <w:i/>
          <w:sz w:val="21"/>
          <w:szCs w:val="21"/>
        </w:rPr>
        <w:t>ци</w:t>
      </w:r>
      <w:r>
        <w:rPr>
          <w:i/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(Д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,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бр.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53</w:t>
      </w:r>
      <w:r>
        <w:rPr>
          <w:spacing w:val="-2"/>
          <w:sz w:val="21"/>
          <w:szCs w:val="21"/>
        </w:rPr>
        <w:t>/</w:t>
      </w:r>
      <w:r>
        <w:rPr>
          <w:sz w:val="21"/>
          <w:szCs w:val="21"/>
        </w:rPr>
        <w:t>2</w:t>
      </w:r>
      <w:r>
        <w:rPr>
          <w:spacing w:val="-2"/>
          <w:sz w:val="21"/>
          <w:szCs w:val="21"/>
        </w:rPr>
        <w:t>0</w:t>
      </w:r>
      <w:r>
        <w:rPr>
          <w:sz w:val="21"/>
          <w:szCs w:val="21"/>
        </w:rPr>
        <w:t>08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год.; с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из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.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до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.),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че</w:t>
      </w:r>
      <w:r>
        <w:rPr>
          <w:spacing w:val="1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ой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е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член</w:t>
      </w:r>
      <w:r>
        <w:rPr>
          <w:spacing w:val="4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 кол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к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 сис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 за 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зде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но с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бир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не, рец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кли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ане и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/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или оползо</w:t>
      </w:r>
      <w:r>
        <w:rPr>
          <w:spacing w:val="-1"/>
          <w:sz w:val="21"/>
          <w:szCs w:val="21"/>
        </w:rPr>
        <w:t>тв</w:t>
      </w:r>
      <w:r>
        <w:rPr>
          <w:sz w:val="21"/>
          <w:szCs w:val="21"/>
        </w:rPr>
        <w:t>ор</w:t>
      </w:r>
      <w:r>
        <w:rPr>
          <w:spacing w:val="-1"/>
          <w:sz w:val="21"/>
          <w:szCs w:val="21"/>
        </w:rPr>
        <w:t>яв</w:t>
      </w:r>
      <w:r>
        <w:rPr>
          <w:sz w:val="21"/>
          <w:szCs w:val="21"/>
        </w:rPr>
        <w:t>а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 xml:space="preserve">е на </w:t>
      </w:r>
      <w:r>
        <w:rPr>
          <w:spacing w:val="1"/>
          <w:sz w:val="21"/>
          <w:szCs w:val="21"/>
        </w:rPr>
        <w:t>Н</w:t>
      </w:r>
      <w:r>
        <w:rPr>
          <w:spacing w:val="-1"/>
          <w:sz w:val="21"/>
          <w:szCs w:val="21"/>
        </w:rPr>
        <w:t>УБ</w:t>
      </w:r>
      <w:r>
        <w:rPr>
          <w:spacing w:val="1"/>
          <w:sz w:val="21"/>
          <w:szCs w:val="21"/>
        </w:rPr>
        <w:t>А</w:t>
      </w:r>
      <w:r>
        <w:rPr>
          <w:sz w:val="21"/>
          <w:szCs w:val="21"/>
        </w:rPr>
        <w:t>, орг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низ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рана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 xml:space="preserve">от </w:t>
      </w:r>
      <w:r>
        <w:rPr>
          <w:spacing w:val="-1"/>
          <w:sz w:val="21"/>
          <w:szCs w:val="21"/>
        </w:rPr>
        <w:t>Н</w:t>
      </w:r>
      <w:r>
        <w:rPr>
          <w:spacing w:val="1"/>
          <w:sz w:val="21"/>
          <w:szCs w:val="21"/>
        </w:rPr>
        <w:t>О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РО</w:t>
      </w:r>
      <w:r>
        <w:rPr>
          <w:spacing w:val="1"/>
          <w:sz w:val="21"/>
          <w:szCs w:val="21"/>
        </w:rPr>
        <w:t xml:space="preserve"> А</w:t>
      </w:r>
      <w:r>
        <w:rPr>
          <w:sz w:val="21"/>
          <w:szCs w:val="21"/>
        </w:rPr>
        <w:t>Д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бо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ен от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зад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лже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да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я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но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жд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не по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ка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 xml:space="preserve">на </w:t>
      </w:r>
      <w:r>
        <w:rPr>
          <w:spacing w:val="1"/>
          <w:sz w:val="21"/>
          <w:szCs w:val="21"/>
        </w:rPr>
        <w:t>П</w:t>
      </w:r>
      <w:r>
        <w:rPr>
          <w:spacing w:val="-1"/>
          <w:sz w:val="21"/>
          <w:szCs w:val="21"/>
        </w:rPr>
        <w:t>У</w:t>
      </w:r>
      <w:r>
        <w:rPr>
          <w:spacing w:val="-2"/>
          <w:sz w:val="21"/>
          <w:szCs w:val="21"/>
        </w:rPr>
        <w:t>Д</w:t>
      </w:r>
      <w:r>
        <w:rPr>
          <w:spacing w:val="-1"/>
          <w:sz w:val="21"/>
          <w:szCs w:val="21"/>
        </w:rPr>
        <w:t>О</w:t>
      </w:r>
      <w:r>
        <w:rPr>
          <w:spacing w:val="1"/>
          <w:sz w:val="21"/>
          <w:szCs w:val="21"/>
        </w:rPr>
        <w:t>О</w:t>
      </w:r>
      <w:r>
        <w:rPr>
          <w:sz w:val="21"/>
          <w:szCs w:val="21"/>
        </w:rPr>
        <w:t>С за пла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ена 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од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к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а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ак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а.</w:t>
      </w:r>
    </w:p>
    <w:p w:rsidR="00887FBB" w:rsidRDefault="00285FD5">
      <w:pPr>
        <w:spacing w:before="98" w:line="298" w:lineRule="auto"/>
        <w:ind w:left="100" w:right="83"/>
        <w:jc w:val="both"/>
        <w:rPr>
          <w:sz w:val="21"/>
          <w:szCs w:val="21"/>
        </w:rPr>
      </w:pPr>
      <w:r>
        <w:rPr>
          <w:sz w:val="21"/>
          <w:szCs w:val="21"/>
        </w:rPr>
        <w:t>(2)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У</w:t>
      </w:r>
      <w:r>
        <w:rPr>
          <w:sz w:val="21"/>
          <w:szCs w:val="21"/>
        </w:rPr>
        <w:t>дос</w:t>
      </w:r>
      <w:r>
        <w:rPr>
          <w:spacing w:val="-1"/>
          <w:sz w:val="21"/>
          <w:szCs w:val="21"/>
        </w:rPr>
        <w:t>т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л.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1 се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зд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 при п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скане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 xml:space="preserve">зара на </w:t>
      </w:r>
      <w:r>
        <w:rPr>
          <w:spacing w:val="-1"/>
          <w:sz w:val="21"/>
          <w:szCs w:val="21"/>
        </w:rPr>
        <w:t>Б</w:t>
      </w:r>
      <w:r>
        <w:rPr>
          <w:spacing w:val="1"/>
          <w:sz w:val="21"/>
          <w:szCs w:val="21"/>
        </w:rPr>
        <w:t>А</w:t>
      </w:r>
      <w:r>
        <w:rPr>
          <w:sz w:val="21"/>
          <w:szCs w:val="21"/>
        </w:rPr>
        <w:t>, сл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 предс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не /</w:t>
      </w:r>
      <w:r>
        <w:rPr>
          <w:spacing w:val="1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ол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ча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ане на следни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к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ен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и:</w:t>
      </w:r>
    </w:p>
    <w:p w:rsidR="00887FBB" w:rsidRDefault="00285FD5">
      <w:pPr>
        <w:spacing w:before="98" w:line="298" w:lineRule="auto"/>
        <w:ind w:left="100" w:right="83" w:firstLine="708"/>
        <w:rPr>
          <w:sz w:val="21"/>
          <w:szCs w:val="21"/>
        </w:rPr>
      </w:pPr>
      <w:r>
        <w:rPr>
          <w:sz w:val="21"/>
          <w:szCs w:val="21"/>
        </w:rPr>
        <w:t>1.</w:t>
      </w:r>
      <w:r>
        <w:rPr>
          <w:spacing w:val="1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С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а</w:t>
      </w:r>
      <w:r>
        <w:rPr>
          <w:spacing w:val="-3"/>
          <w:sz w:val="21"/>
          <w:szCs w:val="21"/>
        </w:rPr>
        <w:t>-</w:t>
      </w:r>
      <w:r>
        <w:rPr>
          <w:sz w:val="21"/>
          <w:szCs w:val="21"/>
        </w:rPr>
        <w:t>декла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ация</w:t>
      </w:r>
      <w:r>
        <w:rPr>
          <w:spacing w:val="11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10"/>
          <w:sz w:val="21"/>
          <w:szCs w:val="21"/>
        </w:rPr>
        <w:t xml:space="preserve"> </w:t>
      </w:r>
      <w:r>
        <w:rPr>
          <w:spacing w:val="2"/>
          <w:sz w:val="21"/>
          <w:szCs w:val="21"/>
        </w:rPr>
        <w:t>п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пазара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к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ли</w:t>
      </w:r>
      <w:r>
        <w:rPr>
          <w:spacing w:val="-3"/>
          <w:sz w:val="21"/>
          <w:szCs w:val="21"/>
        </w:rPr>
        <w:t>ч</w:t>
      </w:r>
      <w:r>
        <w:rPr>
          <w:sz w:val="21"/>
          <w:szCs w:val="21"/>
        </w:rPr>
        <w:t>ес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1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Б</w:t>
      </w:r>
      <w:r>
        <w:rPr>
          <w:sz w:val="21"/>
          <w:szCs w:val="21"/>
        </w:rPr>
        <w:t>А</w:t>
      </w:r>
      <w:r>
        <w:rPr>
          <w:spacing w:val="13"/>
          <w:sz w:val="21"/>
          <w:szCs w:val="21"/>
        </w:rPr>
        <w:t xml:space="preserve"> </w:t>
      </w:r>
      <w:r>
        <w:rPr>
          <w:sz w:val="21"/>
          <w:szCs w:val="21"/>
        </w:rPr>
        <w:t>(</w:t>
      </w:r>
      <w:r>
        <w:rPr>
          <w:spacing w:val="1"/>
          <w:sz w:val="21"/>
          <w:szCs w:val="21"/>
        </w:rPr>
        <w:t>П</w:t>
      </w:r>
      <w:r>
        <w:rPr>
          <w:sz w:val="21"/>
          <w:szCs w:val="21"/>
        </w:rPr>
        <w:t>ри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ож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ние</w:t>
      </w:r>
      <w:r>
        <w:rPr>
          <w:spacing w:val="12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№</w:t>
      </w:r>
      <w:r>
        <w:rPr>
          <w:sz w:val="21"/>
          <w:szCs w:val="21"/>
        </w:rPr>
        <w:t>1),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к</w:t>
      </w:r>
      <w:r>
        <w:rPr>
          <w:spacing w:val="-4"/>
          <w:sz w:val="21"/>
          <w:szCs w:val="21"/>
        </w:rPr>
        <w:t>о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>о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е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нера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дел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 част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нас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щия</w:t>
      </w:r>
      <w:r>
        <w:rPr>
          <w:spacing w:val="-3"/>
          <w:sz w:val="21"/>
          <w:szCs w:val="21"/>
        </w:rPr>
        <w:t xml:space="preserve"> </w:t>
      </w:r>
      <w:r>
        <w:rPr>
          <w:sz w:val="21"/>
          <w:szCs w:val="21"/>
        </w:rPr>
        <w:t>дог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;</w:t>
      </w:r>
    </w:p>
    <w:p w:rsidR="00887FBB" w:rsidRDefault="00285FD5">
      <w:pPr>
        <w:spacing w:before="98" w:line="298" w:lineRule="auto"/>
        <w:ind w:left="100" w:right="82" w:firstLine="708"/>
        <w:rPr>
          <w:sz w:val="21"/>
          <w:szCs w:val="21"/>
        </w:rPr>
      </w:pPr>
      <w:r>
        <w:rPr>
          <w:sz w:val="21"/>
          <w:szCs w:val="21"/>
        </w:rPr>
        <w:t>2.</w:t>
      </w:r>
      <w:r>
        <w:rPr>
          <w:spacing w:val="51"/>
          <w:sz w:val="21"/>
          <w:szCs w:val="21"/>
        </w:rPr>
        <w:t xml:space="preserve"> </w:t>
      </w:r>
      <w:proofErr w:type="gramStart"/>
      <w:r>
        <w:rPr>
          <w:spacing w:val="1"/>
          <w:sz w:val="21"/>
          <w:szCs w:val="21"/>
        </w:rPr>
        <w:t>П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р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</w:t>
      </w:r>
      <w:r>
        <w:rPr>
          <w:spacing w:val="-3"/>
          <w:sz w:val="21"/>
          <w:szCs w:val="21"/>
        </w:rPr>
        <w:t>ч</w:t>
      </w:r>
      <w:r>
        <w:rPr>
          <w:sz w:val="21"/>
          <w:szCs w:val="21"/>
        </w:rPr>
        <w:t>ни  с</w:t>
      </w:r>
      <w:r>
        <w:rPr>
          <w:spacing w:val="-3"/>
          <w:sz w:val="21"/>
          <w:szCs w:val="21"/>
        </w:rPr>
        <w:t>ч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одни</w:t>
      </w:r>
      <w:proofErr w:type="gramEnd"/>
      <w:r>
        <w:rPr>
          <w:spacing w:val="49"/>
          <w:sz w:val="21"/>
          <w:szCs w:val="21"/>
        </w:rPr>
        <w:t xml:space="preserve"> </w:t>
      </w:r>
      <w:r>
        <w:rPr>
          <w:sz w:val="21"/>
          <w:szCs w:val="21"/>
        </w:rPr>
        <w:t>док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ен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и,  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дос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ер</w:t>
      </w:r>
      <w:r>
        <w:rPr>
          <w:spacing w:val="-3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щи</w:t>
      </w:r>
      <w:r>
        <w:rPr>
          <w:spacing w:val="51"/>
          <w:sz w:val="21"/>
          <w:szCs w:val="21"/>
        </w:rPr>
        <w:t xml:space="preserve"> </w:t>
      </w:r>
      <w:r>
        <w:rPr>
          <w:sz w:val="21"/>
          <w:szCs w:val="21"/>
        </w:rPr>
        <w:t>коли</w:t>
      </w:r>
      <w:r>
        <w:rPr>
          <w:spacing w:val="-3"/>
          <w:sz w:val="21"/>
          <w:szCs w:val="21"/>
        </w:rPr>
        <w:t>ч</w:t>
      </w:r>
      <w:r>
        <w:rPr>
          <w:sz w:val="21"/>
          <w:szCs w:val="21"/>
        </w:rPr>
        <w:t>ес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о  п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и  на 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аза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</w:t>
      </w:r>
      <w:r>
        <w:rPr>
          <w:spacing w:val="51"/>
          <w:sz w:val="21"/>
          <w:szCs w:val="21"/>
        </w:rPr>
        <w:t xml:space="preserve"> </w:t>
      </w:r>
      <w:r>
        <w:rPr>
          <w:sz w:val="21"/>
          <w:szCs w:val="21"/>
        </w:rPr>
        <w:t>ба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ерии</w:t>
      </w:r>
      <w:r>
        <w:rPr>
          <w:spacing w:val="51"/>
          <w:sz w:val="21"/>
          <w:szCs w:val="21"/>
        </w:rPr>
        <w:t xml:space="preserve"> </w:t>
      </w:r>
      <w:r>
        <w:rPr>
          <w:sz w:val="21"/>
          <w:szCs w:val="21"/>
        </w:rPr>
        <w:t>и ак</w:t>
      </w:r>
      <w:r>
        <w:rPr>
          <w:spacing w:val="-5"/>
          <w:sz w:val="21"/>
          <w:szCs w:val="21"/>
        </w:rPr>
        <w:t>у</w:t>
      </w:r>
      <w:r>
        <w:rPr>
          <w:spacing w:val="3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ори, дек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арир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ни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сп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к</w:t>
      </w:r>
      <w:r>
        <w:rPr>
          <w:spacing w:val="-1"/>
          <w:sz w:val="21"/>
          <w:szCs w:val="21"/>
        </w:rPr>
        <w:t>а</w:t>
      </w:r>
      <w:r>
        <w:rPr>
          <w:spacing w:val="-3"/>
          <w:sz w:val="21"/>
          <w:szCs w:val="21"/>
        </w:rPr>
        <w:t>-</w:t>
      </w:r>
      <w:r>
        <w:rPr>
          <w:sz w:val="21"/>
          <w:szCs w:val="21"/>
        </w:rPr>
        <w:t>декл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рация</w:t>
      </w:r>
      <w:r>
        <w:rPr>
          <w:spacing w:val="-1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 xml:space="preserve">а </w:t>
      </w:r>
      <w:r>
        <w:rPr>
          <w:spacing w:val="-3"/>
          <w:sz w:val="21"/>
          <w:szCs w:val="21"/>
        </w:rPr>
        <w:t>с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ния</w:t>
      </w:r>
      <w:r>
        <w:rPr>
          <w:spacing w:val="-1"/>
          <w:sz w:val="21"/>
          <w:szCs w:val="21"/>
        </w:rPr>
        <w:t xml:space="preserve"> м</w:t>
      </w:r>
      <w:r>
        <w:rPr>
          <w:sz w:val="21"/>
          <w:szCs w:val="21"/>
        </w:rPr>
        <w:t>есец;</w:t>
      </w:r>
    </w:p>
    <w:p w:rsidR="00887FBB" w:rsidRDefault="00285FD5">
      <w:pPr>
        <w:spacing w:before="98"/>
        <w:ind w:left="808"/>
        <w:rPr>
          <w:sz w:val="21"/>
          <w:szCs w:val="21"/>
        </w:rPr>
      </w:pPr>
      <w:r>
        <w:rPr>
          <w:sz w:val="21"/>
          <w:szCs w:val="21"/>
        </w:rPr>
        <w:t>3.</w:t>
      </w:r>
      <w:r>
        <w:rPr>
          <w:spacing w:val="2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К</w:t>
      </w:r>
      <w:r>
        <w:rPr>
          <w:sz w:val="21"/>
          <w:szCs w:val="21"/>
        </w:rPr>
        <w:t>опие</w:t>
      </w:r>
      <w:r>
        <w:rPr>
          <w:spacing w:val="2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2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еж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2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ежд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не</w:t>
      </w:r>
      <w:r>
        <w:rPr>
          <w:spacing w:val="22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22"/>
          <w:sz w:val="21"/>
          <w:szCs w:val="21"/>
        </w:rPr>
        <w:t xml:space="preserve"> </w:t>
      </w:r>
      <w:r>
        <w:rPr>
          <w:sz w:val="21"/>
          <w:szCs w:val="21"/>
        </w:rPr>
        <w:t>пла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22"/>
          <w:sz w:val="21"/>
          <w:szCs w:val="21"/>
        </w:rPr>
        <w:t xml:space="preserve"> </w:t>
      </w:r>
      <w:r>
        <w:rPr>
          <w:sz w:val="21"/>
          <w:szCs w:val="21"/>
        </w:rPr>
        <w:t>лице</w:t>
      </w:r>
      <w:r>
        <w:rPr>
          <w:spacing w:val="-3"/>
          <w:sz w:val="21"/>
          <w:szCs w:val="21"/>
        </w:rPr>
        <w:t>н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ионно</w:t>
      </w:r>
      <w:r>
        <w:rPr>
          <w:spacing w:val="21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въ</w:t>
      </w:r>
      <w:r>
        <w:rPr>
          <w:sz w:val="21"/>
          <w:szCs w:val="21"/>
        </w:rPr>
        <w:t>знагр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ж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ение</w:t>
      </w:r>
      <w:r>
        <w:rPr>
          <w:spacing w:val="22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к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м</w:t>
      </w:r>
      <w:r>
        <w:rPr>
          <w:spacing w:val="2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1"/>
          <w:sz w:val="21"/>
          <w:szCs w:val="21"/>
        </w:rPr>
        <w:t>А</w:t>
      </w:r>
      <w:r>
        <w:rPr>
          <w:spacing w:val="-1"/>
          <w:sz w:val="21"/>
          <w:szCs w:val="21"/>
        </w:rPr>
        <w:t>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</w:t>
      </w:r>
      <w:r>
        <w:rPr>
          <w:spacing w:val="-2"/>
          <w:sz w:val="21"/>
          <w:szCs w:val="21"/>
        </w:rPr>
        <w:t>Ц</w:t>
      </w:r>
      <w:r>
        <w:rPr>
          <w:spacing w:val="1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</w:p>
    <w:p w:rsidR="00887FBB" w:rsidRDefault="00285FD5">
      <w:pPr>
        <w:spacing w:before="58"/>
        <w:ind w:left="100" w:right="7734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за</w:t>
      </w:r>
      <w:proofErr w:type="gramEnd"/>
      <w:r>
        <w:rPr>
          <w:sz w:val="21"/>
          <w:szCs w:val="21"/>
        </w:rPr>
        <w:t xml:space="preserve"> п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 на пазара</w:t>
      </w:r>
      <w:r>
        <w:rPr>
          <w:spacing w:val="-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Б</w:t>
      </w:r>
      <w:r>
        <w:rPr>
          <w:spacing w:val="1"/>
          <w:sz w:val="21"/>
          <w:szCs w:val="21"/>
        </w:rPr>
        <w:t>А</w:t>
      </w:r>
      <w:r>
        <w:rPr>
          <w:sz w:val="21"/>
          <w:szCs w:val="21"/>
        </w:rPr>
        <w:t>.</w:t>
      </w:r>
    </w:p>
    <w:p w:rsidR="00887FBB" w:rsidRDefault="00887FBB">
      <w:pPr>
        <w:spacing w:before="5" w:line="140" w:lineRule="exact"/>
        <w:rPr>
          <w:sz w:val="15"/>
          <w:szCs w:val="15"/>
        </w:rPr>
      </w:pPr>
    </w:p>
    <w:p w:rsidR="00887FBB" w:rsidRDefault="00285FD5">
      <w:pPr>
        <w:spacing w:line="298" w:lineRule="auto"/>
        <w:ind w:left="100" w:right="83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24"/>
          <w:sz w:val="21"/>
          <w:szCs w:val="21"/>
        </w:rPr>
        <w:t xml:space="preserve"> </w:t>
      </w:r>
      <w:r>
        <w:rPr>
          <w:b/>
          <w:sz w:val="21"/>
          <w:szCs w:val="21"/>
        </w:rPr>
        <w:t>9.</w:t>
      </w:r>
      <w:proofErr w:type="gramEnd"/>
      <w:r>
        <w:rPr>
          <w:b/>
          <w:spacing w:val="22"/>
          <w:sz w:val="21"/>
          <w:szCs w:val="21"/>
        </w:rPr>
        <w:t xml:space="preserve"> </w:t>
      </w:r>
      <w:proofErr w:type="gramStart"/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1"/>
          <w:sz w:val="21"/>
          <w:szCs w:val="21"/>
        </w:rPr>
        <w:t>А</w:t>
      </w:r>
      <w:r>
        <w:rPr>
          <w:spacing w:val="-1"/>
          <w:sz w:val="21"/>
          <w:szCs w:val="21"/>
        </w:rPr>
        <w:t>ЦИ</w:t>
      </w:r>
      <w:r>
        <w:rPr>
          <w:spacing w:val="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25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22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аря</w:t>
      </w:r>
      <w:r>
        <w:rPr>
          <w:spacing w:val="2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а</w:t>
      </w:r>
      <w:r>
        <w:rPr>
          <w:spacing w:val="24"/>
          <w:sz w:val="21"/>
          <w:szCs w:val="21"/>
        </w:rPr>
        <w:t xml:space="preserve"> 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зд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лн</w:t>
      </w:r>
      <w:r>
        <w:rPr>
          <w:spacing w:val="-2"/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24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бира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е,</w:t>
      </w:r>
      <w:r>
        <w:rPr>
          <w:spacing w:val="24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е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ари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>л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24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иране,</w:t>
      </w:r>
      <w:r>
        <w:rPr>
          <w:spacing w:val="22"/>
          <w:sz w:val="21"/>
          <w:szCs w:val="21"/>
        </w:rPr>
        <w:t xml:space="preserve"> </w:t>
      </w:r>
      <w:r>
        <w:rPr>
          <w:sz w:val="21"/>
          <w:szCs w:val="21"/>
        </w:rPr>
        <w:t>рец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кл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ране</w:t>
      </w:r>
      <w:r>
        <w:rPr>
          <w:spacing w:val="22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22"/>
          <w:sz w:val="21"/>
          <w:szCs w:val="21"/>
        </w:rPr>
        <w:t xml:space="preserve"> </w:t>
      </w:r>
      <w:r>
        <w:rPr>
          <w:sz w:val="21"/>
          <w:szCs w:val="21"/>
        </w:rPr>
        <w:t>/ или опо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зо</w:t>
      </w:r>
      <w:r>
        <w:rPr>
          <w:spacing w:val="-1"/>
          <w:sz w:val="21"/>
          <w:szCs w:val="21"/>
        </w:rPr>
        <w:t>тв</w:t>
      </w:r>
      <w:r>
        <w:rPr>
          <w:sz w:val="21"/>
          <w:szCs w:val="21"/>
        </w:rPr>
        <w:t>ор</w:t>
      </w:r>
      <w:r>
        <w:rPr>
          <w:spacing w:val="-1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не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б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ерии и ак</w:t>
      </w:r>
      <w:r>
        <w:rPr>
          <w:spacing w:val="-5"/>
          <w:sz w:val="21"/>
          <w:szCs w:val="21"/>
        </w:rPr>
        <w:t>у</w:t>
      </w:r>
      <w:r>
        <w:rPr>
          <w:spacing w:val="3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ори,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кои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са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били де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лари</w:t>
      </w:r>
      <w:r>
        <w:rPr>
          <w:spacing w:val="-2"/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ни по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реда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на чл.11,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1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от нас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щия</w:t>
      </w:r>
      <w:r>
        <w:rPr>
          <w:spacing w:val="-1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ор.</w:t>
      </w:r>
      <w:proofErr w:type="gramEnd"/>
    </w:p>
    <w:p w:rsidR="00887FBB" w:rsidRDefault="00285FD5">
      <w:pPr>
        <w:spacing w:before="98" w:line="298" w:lineRule="auto"/>
        <w:ind w:left="100" w:right="83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3"/>
          <w:sz w:val="21"/>
          <w:szCs w:val="21"/>
        </w:rPr>
        <w:t xml:space="preserve"> </w:t>
      </w:r>
      <w:r>
        <w:rPr>
          <w:b/>
          <w:sz w:val="21"/>
          <w:szCs w:val="21"/>
        </w:rPr>
        <w:t>10.</w:t>
      </w:r>
      <w:proofErr w:type="gramEnd"/>
      <w:r>
        <w:rPr>
          <w:b/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1"/>
          <w:sz w:val="21"/>
          <w:szCs w:val="21"/>
        </w:rPr>
        <w:t>А</w:t>
      </w:r>
      <w:r>
        <w:rPr>
          <w:spacing w:val="-1"/>
          <w:sz w:val="21"/>
          <w:szCs w:val="21"/>
        </w:rPr>
        <w:t>ЦИ</w:t>
      </w:r>
      <w:r>
        <w:rPr>
          <w:spacing w:val="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днос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нно при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нор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про</w:t>
      </w:r>
      <w:r>
        <w:rPr>
          <w:spacing w:val="1"/>
          <w:sz w:val="21"/>
          <w:szCs w:val="21"/>
        </w:rPr>
        <w:t>м</w:t>
      </w:r>
      <w:r>
        <w:rPr>
          <w:spacing w:val="-1"/>
          <w:sz w:val="21"/>
          <w:szCs w:val="21"/>
        </w:rPr>
        <w:t>я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изис</w:t>
      </w:r>
      <w:r>
        <w:rPr>
          <w:spacing w:val="-2"/>
          <w:sz w:val="21"/>
          <w:szCs w:val="21"/>
        </w:rPr>
        <w:t>к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чи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ане на колич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азара</w:t>
      </w:r>
      <w:r>
        <w:rPr>
          <w:spacing w:val="1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Б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да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еня нач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чи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ане с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зпр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ща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пи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ено</w:t>
      </w:r>
      <w:r>
        <w:rPr>
          <w:spacing w:val="1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едо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л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ние</w:t>
      </w:r>
      <w:r>
        <w:rPr>
          <w:spacing w:val="1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 xml:space="preserve">о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1"/>
          <w:sz w:val="21"/>
          <w:szCs w:val="21"/>
        </w:rPr>
        <w:t>Л</w:t>
      </w:r>
      <w:r>
        <w:rPr>
          <w:spacing w:val="-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ТЕ</w:t>
      </w:r>
      <w:r>
        <w:rPr>
          <w:spacing w:val="1"/>
          <w:sz w:val="21"/>
          <w:szCs w:val="21"/>
        </w:rPr>
        <w:t>Л</w:t>
      </w:r>
      <w:r>
        <w:rPr>
          <w:sz w:val="21"/>
          <w:szCs w:val="21"/>
        </w:rPr>
        <w:t>Я</w:t>
      </w:r>
      <w:r>
        <w:rPr>
          <w:spacing w:val="52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и  н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proofErr w:type="gramEnd"/>
      <w:r>
        <w:rPr>
          <w:spacing w:val="51"/>
          <w:sz w:val="21"/>
          <w:szCs w:val="21"/>
        </w:rPr>
        <w:t xml:space="preserve"> </w:t>
      </w:r>
      <w:r>
        <w:rPr>
          <w:sz w:val="21"/>
          <w:szCs w:val="21"/>
        </w:rPr>
        <w:t>фор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а  на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че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.</w:t>
      </w:r>
    </w:p>
    <w:p w:rsidR="00887FBB" w:rsidRDefault="00887FBB">
      <w:pPr>
        <w:spacing w:line="200" w:lineRule="exact"/>
      </w:pPr>
    </w:p>
    <w:p w:rsidR="00887FBB" w:rsidRDefault="00887FBB">
      <w:pPr>
        <w:spacing w:before="10" w:line="260" w:lineRule="exact"/>
        <w:rPr>
          <w:sz w:val="26"/>
          <w:szCs w:val="26"/>
        </w:rPr>
      </w:pPr>
    </w:p>
    <w:p w:rsidR="00887FBB" w:rsidRDefault="00285FD5">
      <w:pPr>
        <w:ind w:left="100" w:right="5287"/>
        <w:jc w:val="both"/>
        <w:rPr>
          <w:sz w:val="21"/>
          <w:szCs w:val="21"/>
        </w:rPr>
      </w:pPr>
      <w:r>
        <w:rPr>
          <w:b/>
          <w:spacing w:val="-1"/>
          <w:sz w:val="21"/>
          <w:szCs w:val="21"/>
        </w:rPr>
        <w:t>П</w:t>
      </w:r>
      <w:r>
        <w:rPr>
          <w:b/>
          <w:sz w:val="21"/>
          <w:szCs w:val="21"/>
        </w:rPr>
        <w:t>Р</w:t>
      </w:r>
      <w:r>
        <w:rPr>
          <w:b/>
          <w:spacing w:val="-1"/>
          <w:sz w:val="21"/>
          <w:szCs w:val="21"/>
        </w:rPr>
        <w:t>АВ</w:t>
      </w:r>
      <w:r>
        <w:rPr>
          <w:b/>
          <w:sz w:val="21"/>
          <w:szCs w:val="21"/>
        </w:rPr>
        <w:t>А</w:t>
      </w:r>
      <w:r>
        <w:rPr>
          <w:b/>
          <w:spacing w:val="1"/>
          <w:sz w:val="21"/>
          <w:szCs w:val="21"/>
        </w:rPr>
        <w:t xml:space="preserve"> </w:t>
      </w:r>
      <w:r>
        <w:rPr>
          <w:b/>
          <w:sz w:val="21"/>
          <w:szCs w:val="21"/>
        </w:rPr>
        <w:t>И</w:t>
      </w:r>
      <w:r>
        <w:rPr>
          <w:b/>
          <w:spacing w:val="-1"/>
          <w:sz w:val="21"/>
          <w:szCs w:val="21"/>
        </w:rPr>
        <w:t xml:space="preserve"> </w:t>
      </w:r>
      <w:r>
        <w:rPr>
          <w:b/>
          <w:spacing w:val="-3"/>
          <w:sz w:val="21"/>
          <w:szCs w:val="21"/>
        </w:rPr>
        <w:t>З</w:t>
      </w:r>
      <w:r>
        <w:rPr>
          <w:b/>
          <w:spacing w:val="1"/>
          <w:sz w:val="21"/>
          <w:szCs w:val="21"/>
        </w:rPr>
        <w:t>АД</w:t>
      </w:r>
      <w:r>
        <w:rPr>
          <w:b/>
          <w:spacing w:val="-3"/>
          <w:sz w:val="21"/>
          <w:szCs w:val="21"/>
        </w:rPr>
        <w:t>Ъ</w:t>
      </w:r>
      <w:r>
        <w:rPr>
          <w:b/>
          <w:spacing w:val="1"/>
          <w:sz w:val="21"/>
          <w:szCs w:val="21"/>
        </w:rPr>
        <w:t>Л</w:t>
      </w:r>
      <w:r>
        <w:rPr>
          <w:b/>
          <w:spacing w:val="-2"/>
          <w:sz w:val="21"/>
          <w:szCs w:val="21"/>
        </w:rPr>
        <w:t>Ж</w:t>
      </w:r>
      <w:r>
        <w:rPr>
          <w:b/>
          <w:spacing w:val="1"/>
          <w:sz w:val="21"/>
          <w:szCs w:val="21"/>
        </w:rPr>
        <w:t>Е</w:t>
      </w:r>
      <w:r>
        <w:rPr>
          <w:b/>
          <w:spacing w:val="-1"/>
          <w:sz w:val="21"/>
          <w:szCs w:val="21"/>
        </w:rPr>
        <w:t>Н</w:t>
      </w:r>
      <w:r>
        <w:rPr>
          <w:b/>
          <w:spacing w:val="-3"/>
          <w:sz w:val="21"/>
          <w:szCs w:val="21"/>
        </w:rPr>
        <w:t>И</w:t>
      </w:r>
      <w:r>
        <w:rPr>
          <w:b/>
          <w:sz w:val="21"/>
          <w:szCs w:val="21"/>
        </w:rPr>
        <w:t>Я</w:t>
      </w:r>
      <w:r>
        <w:rPr>
          <w:b/>
          <w:spacing w:val="1"/>
          <w:sz w:val="21"/>
          <w:szCs w:val="21"/>
        </w:rPr>
        <w:t xml:space="preserve"> </w:t>
      </w:r>
      <w:r>
        <w:rPr>
          <w:b/>
          <w:spacing w:val="-3"/>
          <w:sz w:val="21"/>
          <w:szCs w:val="21"/>
        </w:rPr>
        <w:t>Н</w:t>
      </w:r>
      <w:r>
        <w:rPr>
          <w:b/>
          <w:sz w:val="21"/>
          <w:szCs w:val="21"/>
        </w:rPr>
        <w:t>А</w:t>
      </w:r>
      <w:r>
        <w:rPr>
          <w:b/>
          <w:spacing w:val="1"/>
          <w:sz w:val="21"/>
          <w:szCs w:val="21"/>
        </w:rPr>
        <w:t xml:space="preserve"> В</w:t>
      </w:r>
      <w:r>
        <w:rPr>
          <w:b/>
          <w:spacing w:val="-1"/>
          <w:sz w:val="21"/>
          <w:szCs w:val="21"/>
        </w:rPr>
        <w:t>Ъ</w:t>
      </w:r>
      <w:r>
        <w:rPr>
          <w:b/>
          <w:spacing w:val="-3"/>
          <w:sz w:val="21"/>
          <w:szCs w:val="21"/>
        </w:rPr>
        <w:t>З</w:t>
      </w:r>
      <w:r>
        <w:rPr>
          <w:b/>
          <w:spacing w:val="1"/>
          <w:sz w:val="21"/>
          <w:szCs w:val="21"/>
        </w:rPr>
        <w:t>Л</w:t>
      </w:r>
      <w:r>
        <w:rPr>
          <w:b/>
          <w:spacing w:val="-1"/>
          <w:sz w:val="21"/>
          <w:szCs w:val="21"/>
        </w:rPr>
        <w:t>О</w:t>
      </w:r>
      <w:r>
        <w:rPr>
          <w:b/>
          <w:spacing w:val="-2"/>
          <w:sz w:val="21"/>
          <w:szCs w:val="21"/>
        </w:rPr>
        <w:t>Ж</w:t>
      </w:r>
      <w:r>
        <w:rPr>
          <w:b/>
          <w:spacing w:val="-1"/>
          <w:sz w:val="21"/>
          <w:szCs w:val="21"/>
        </w:rPr>
        <w:t>ИТ</w:t>
      </w:r>
      <w:r>
        <w:rPr>
          <w:b/>
          <w:spacing w:val="1"/>
          <w:sz w:val="21"/>
          <w:szCs w:val="21"/>
        </w:rPr>
        <w:t>Е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Я</w:t>
      </w:r>
    </w:p>
    <w:p w:rsidR="00887FBB" w:rsidRDefault="00887FBB">
      <w:pPr>
        <w:spacing w:before="1" w:line="120" w:lineRule="exact"/>
        <w:rPr>
          <w:sz w:val="13"/>
          <w:szCs w:val="13"/>
        </w:rPr>
      </w:pPr>
    </w:p>
    <w:p w:rsidR="00887FBB" w:rsidRDefault="00285FD5">
      <w:pPr>
        <w:spacing w:line="298" w:lineRule="auto"/>
        <w:ind w:left="100" w:right="82"/>
        <w:jc w:val="both"/>
        <w:rPr>
          <w:sz w:val="21"/>
          <w:szCs w:val="21"/>
        </w:rPr>
        <w:sectPr w:rsidR="00887FBB">
          <w:pgSz w:w="11920" w:h="16840"/>
          <w:pgMar w:top="920" w:right="900" w:bottom="280" w:left="920" w:header="0" w:footer="426" w:gutter="0"/>
          <w:cols w:space="708"/>
        </w:sect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1"/>
          <w:sz w:val="21"/>
          <w:szCs w:val="21"/>
        </w:rPr>
        <w:t xml:space="preserve"> </w:t>
      </w:r>
      <w:r>
        <w:rPr>
          <w:b/>
          <w:sz w:val="21"/>
          <w:szCs w:val="21"/>
        </w:rPr>
        <w:t>11.</w:t>
      </w:r>
      <w:proofErr w:type="gramEnd"/>
      <w:r>
        <w:rPr>
          <w:b/>
          <w:sz w:val="21"/>
          <w:szCs w:val="21"/>
        </w:rPr>
        <w:t xml:space="preserve"> </w:t>
      </w:r>
      <w:r>
        <w:rPr>
          <w:b/>
          <w:spacing w:val="9"/>
          <w:sz w:val="21"/>
          <w:szCs w:val="21"/>
        </w:rPr>
        <w:t xml:space="preserve"> </w:t>
      </w:r>
      <w:r>
        <w:rPr>
          <w:sz w:val="21"/>
          <w:szCs w:val="21"/>
        </w:rPr>
        <w:t>(1)</w:t>
      </w:r>
      <w:r>
        <w:rPr>
          <w:spacing w:val="1"/>
          <w:sz w:val="21"/>
          <w:szCs w:val="21"/>
        </w:rPr>
        <w:t xml:space="preserve"> 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Т</w:t>
      </w:r>
      <w:r>
        <w:rPr>
          <w:spacing w:val="-2"/>
          <w:sz w:val="21"/>
          <w:szCs w:val="21"/>
        </w:rPr>
        <w:t>Е</w:t>
      </w:r>
      <w:r>
        <w:rPr>
          <w:spacing w:val="1"/>
          <w:sz w:val="21"/>
          <w:szCs w:val="21"/>
        </w:rPr>
        <w:t>Л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Т</w:t>
      </w:r>
      <w:r>
        <w:rPr>
          <w:spacing w:val="4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е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ж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да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к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арира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</w:t>
      </w:r>
      <w:r>
        <w:rPr>
          <w:spacing w:val="1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АЦИ</w:t>
      </w:r>
      <w:r>
        <w:rPr>
          <w:spacing w:val="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к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личес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 xml:space="preserve"> </w:t>
      </w:r>
      <w:r>
        <w:rPr>
          <w:spacing w:val="2"/>
          <w:sz w:val="21"/>
          <w:szCs w:val="21"/>
        </w:rPr>
        <w:t>п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 от него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паз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ра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ба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ии 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ак</w:t>
      </w:r>
      <w:r>
        <w:rPr>
          <w:spacing w:val="-5"/>
          <w:sz w:val="21"/>
          <w:szCs w:val="21"/>
        </w:rPr>
        <w:t>у</w:t>
      </w:r>
      <w:r>
        <w:rPr>
          <w:spacing w:val="3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ори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1"/>
          <w:sz w:val="21"/>
          <w:szCs w:val="21"/>
        </w:rPr>
        <w:t xml:space="preserve"> в</w:t>
      </w:r>
      <w:r>
        <w:rPr>
          <w:sz w:val="21"/>
          <w:szCs w:val="21"/>
        </w:rPr>
        <w:t>нас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не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/</w:t>
      </w:r>
      <w:r>
        <w:rPr>
          <w:spacing w:val="1"/>
          <w:sz w:val="21"/>
          <w:szCs w:val="21"/>
        </w:rPr>
        <w:t xml:space="preserve"> въ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дане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про</w:t>
      </w:r>
      <w:r>
        <w:rPr>
          <w:spacing w:val="-3"/>
          <w:sz w:val="21"/>
          <w:szCs w:val="21"/>
        </w:rPr>
        <w:t>и</w:t>
      </w:r>
      <w:r>
        <w:rPr>
          <w:spacing w:val="-2"/>
          <w:sz w:val="21"/>
          <w:szCs w:val="21"/>
        </w:rPr>
        <w:t>з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о. </w:t>
      </w:r>
      <w:proofErr w:type="gramStart"/>
      <w:r>
        <w:rPr>
          <w:spacing w:val="1"/>
          <w:sz w:val="21"/>
          <w:szCs w:val="21"/>
        </w:rPr>
        <w:t>П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очени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-3"/>
          <w:sz w:val="21"/>
          <w:szCs w:val="21"/>
        </w:rPr>
        <w:t>ан</w:t>
      </w:r>
      <w:r>
        <w:rPr>
          <w:sz w:val="21"/>
          <w:szCs w:val="21"/>
        </w:rPr>
        <w:t xml:space="preserve">ни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1"/>
          <w:sz w:val="21"/>
          <w:szCs w:val="21"/>
        </w:rPr>
        <w:t>Л</w:t>
      </w:r>
      <w:r>
        <w:rPr>
          <w:spacing w:val="-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ТЕ</w:t>
      </w:r>
      <w:r>
        <w:rPr>
          <w:spacing w:val="1"/>
          <w:sz w:val="21"/>
          <w:szCs w:val="21"/>
        </w:rPr>
        <w:t>Л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Т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кл</w:t>
      </w:r>
      <w:r>
        <w:rPr>
          <w:spacing w:val="-3"/>
          <w:sz w:val="21"/>
          <w:szCs w:val="21"/>
        </w:rPr>
        <w:t>а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ира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18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ка</w:t>
      </w:r>
      <w:r>
        <w:rPr>
          <w:spacing w:val="-3"/>
          <w:sz w:val="21"/>
          <w:szCs w:val="21"/>
        </w:rPr>
        <w:t>-</w:t>
      </w:r>
      <w:r>
        <w:rPr>
          <w:sz w:val="21"/>
          <w:szCs w:val="21"/>
        </w:rPr>
        <w:t>де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лара</w:t>
      </w:r>
      <w:r>
        <w:rPr>
          <w:spacing w:val="-3"/>
          <w:sz w:val="21"/>
          <w:szCs w:val="21"/>
        </w:rPr>
        <w:t>ц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я</w:t>
      </w:r>
      <w:r>
        <w:rPr>
          <w:sz w:val="21"/>
          <w:szCs w:val="21"/>
        </w:rPr>
        <w:t>,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гл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сно</w:t>
      </w:r>
      <w:r>
        <w:rPr>
          <w:spacing w:val="15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П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ло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ение</w:t>
      </w:r>
      <w:r>
        <w:rPr>
          <w:spacing w:val="15"/>
          <w:sz w:val="21"/>
          <w:szCs w:val="21"/>
        </w:rPr>
        <w:t xml:space="preserve"> </w:t>
      </w:r>
      <w:r>
        <w:rPr>
          <w:sz w:val="21"/>
          <w:szCs w:val="21"/>
        </w:rPr>
        <w:t>№1</w:t>
      </w:r>
      <w:r>
        <w:rPr>
          <w:spacing w:val="15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16"/>
          <w:sz w:val="21"/>
          <w:szCs w:val="21"/>
        </w:rPr>
        <w:t xml:space="preserve"> </w:t>
      </w:r>
      <w:r>
        <w:rPr>
          <w:sz w:val="21"/>
          <w:szCs w:val="21"/>
        </w:rPr>
        <w:t>дог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.</w:t>
      </w:r>
      <w:proofErr w:type="gramEnd"/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Данни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,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к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се</w:t>
      </w:r>
      <w:r>
        <w:rPr>
          <w:spacing w:val="37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ат</w:t>
      </w:r>
      <w:r>
        <w:rPr>
          <w:spacing w:val="35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38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ра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ка</w:t>
      </w:r>
      <w:r>
        <w:rPr>
          <w:spacing w:val="-3"/>
          <w:sz w:val="21"/>
          <w:szCs w:val="21"/>
        </w:rPr>
        <w:t>-</w:t>
      </w:r>
      <w:r>
        <w:rPr>
          <w:sz w:val="21"/>
          <w:szCs w:val="21"/>
        </w:rPr>
        <w:t>де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лараци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>а</w:t>
      </w:r>
      <w:r>
        <w:rPr>
          <w:spacing w:val="37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но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но</w:t>
      </w:r>
      <w:r>
        <w:rPr>
          <w:spacing w:val="37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ида</w:t>
      </w:r>
      <w:r>
        <w:rPr>
          <w:spacing w:val="37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34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ипа</w:t>
      </w:r>
      <w:r>
        <w:rPr>
          <w:spacing w:val="37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7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37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7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2"/>
          <w:sz w:val="21"/>
          <w:szCs w:val="21"/>
        </w:rPr>
        <w:t>а</w:t>
      </w:r>
      <w:r>
        <w:rPr>
          <w:sz w:val="21"/>
          <w:szCs w:val="21"/>
        </w:rPr>
        <w:t>зара</w:t>
      </w:r>
      <w:r>
        <w:rPr>
          <w:spacing w:val="37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б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ерии</w:t>
      </w:r>
      <w:r>
        <w:rPr>
          <w:spacing w:val="36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36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к</w:t>
      </w:r>
      <w:r>
        <w:rPr>
          <w:spacing w:val="-5"/>
          <w:sz w:val="21"/>
          <w:szCs w:val="21"/>
        </w:rPr>
        <w:t>у</w:t>
      </w:r>
      <w:r>
        <w:rPr>
          <w:spacing w:val="3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ла</w:t>
      </w:r>
      <w:r>
        <w:rPr>
          <w:spacing w:val="-1"/>
          <w:sz w:val="21"/>
          <w:szCs w:val="21"/>
        </w:rPr>
        <w:t>т</w:t>
      </w:r>
      <w:r>
        <w:rPr>
          <w:spacing w:val="2"/>
          <w:sz w:val="21"/>
          <w:szCs w:val="21"/>
        </w:rPr>
        <w:t>о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</w:t>
      </w:r>
    </w:p>
    <w:p w:rsidR="00887FBB" w:rsidRDefault="00285FD5">
      <w:pPr>
        <w:spacing w:before="70" w:line="298" w:lineRule="auto"/>
        <w:ind w:left="100" w:right="82"/>
        <w:jc w:val="both"/>
        <w:rPr>
          <w:sz w:val="21"/>
          <w:szCs w:val="21"/>
        </w:rPr>
      </w:pPr>
      <w:proofErr w:type="gramStart"/>
      <w:r>
        <w:rPr>
          <w:spacing w:val="-1"/>
          <w:sz w:val="21"/>
          <w:szCs w:val="21"/>
        </w:rPr>
        <w:lastRenderedPageBreak/>
        <w:t>т</w:t>
      </w:r>
      <w:r>
        <w:rPr>
          <w:sz w:val="21"/>
          <w:szCs w:val="21"/>
        </w:rPr>
        <w:t>р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б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proofErr w:type="gramEnd"/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да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ат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1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анни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1"/>
          <w:sz w:val="21"/>
          <w:szCs w:val="21"/>
        </w:rPr>
        <w:t xml:space="preserve"> 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ил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жение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4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к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м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чл.</w:t>
      </w:r>
      <w:r>
        <w:rPr>
          <w:spacing w:val="3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1,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ал.</w:t>
      </w:r>
      <w:proofErr w:type="gramEnd"/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5,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.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4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2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Н</w:t>
      </w:r>
      <w:r>
        <w:rPr>
          <w:i/>
          <w:sz w:val="21"/>
          <w:szCs w:val="21"/>
        </w:rPr>
        <w:t>а</w:t>
      </w:r>
      <w:r>
        <w:rPr>
          <w:i/>
          <w:spacing w:val="-2"/>
          <w:sz w:val="21"/>
          <w:szCs w:val="21"/>
        </w:rPr>
        <w:t>р</w:t>
      </w:r>
      <w:r>
        <w:rPr>
          <w:i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д</w:t>
      </w:r>
      <w:r>
        <w:rPr>
          <w:i/>
          <w:sz w:val="21"/>
          <w:szCs w:val="21"/>
        </w:rPr>
        <w:t>ба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а опр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д</w:t>
      </w:r>
      <w:r>
        <w:rPr>
          <w:i/>
          <w:sz w:val="21"/>
          <w:szCs w:val="21"/>
        </w:rPr>
        <w:t>е</w:t>
      </w:r>
      <w:r>
        <w:rPr>
          <w:i/>
          <w:spacing w:val="-1"/>
          <w:sz w:val="21"/>
          <w:szCs w:val="21"/>
        </w:rPr>
        <w:t>л</w:t>
      </w:r>
      <w:r>
        <w:rPr>
          <w:i/>
          <w:spacing w:val="-2"/>
          <w:sz w:val="21"/>
          <w:szCs w:val="21"/>
        </w:rPr>
        <w:t>я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 xml:space="preserve"> н</w:t>
      </w:r>
      <w:r>
        <w:rPr>
          <w:i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 xml:space="preserve"> </w:t>
      </w:r>
      <w:r>
        <w:rPr>
          <w:i/>
          <w:sz w:val="21"/>
          <w:szCs w:val="21"/>
        </w:rPr>
        <w:t>р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-1"/>
          <w:sz w:val="21"/>
          <w:szCs w:val="21"/>
        </w:rPr>
        <w:t>д</w:t>
      </w:r>
      <w:r>
        <w:rPr>
          <w:i/>
          <w:sz w:val="21"/>
          <w:szCs w:val="21"/>
        </w:rPr>
        <w:t>а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z w:val="21"/>
          <w:szCs w:val="21"/>
        </w:rPr>
        <w:t>и ра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 xml:space="preserve">мера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а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z w:val="21"/>
          <w:szCs w:val="21"/>
        </w:rPr>
        <w:t>п</w:t>
      </w:r>
      <w:r>
        <w:rPr>
          <w:i/>
          <w:spacing w:val="-2"/>
          <w:sz w:val="21"/>
          <w:szCs w:val="21"/>
        </w:rPr>
        <w:t>р</w:t>
      </w:r>
      <w:r>
        <w:rPr>
          <w:i/>
          <w:sz w:val="21"/>
          <w:szCs w:val="21"/>
        </w:rPr>
        <w:t>о</w:t>
      </w:r>
      <w:r>
        <w:rPr>
          <w:i/>
          <w:spacing w:val="-1"/>
          <w:sz w:val="21"/>
          <w:szCs w:val="21"/>
        </w:rPr>
        <w:t>д</w:t>
      </w:r>
      <w:r>
        <w:rPr>
          <w:i/>
          <w:sz w:val="21"/>
          <w:szCs w:val="21"/>
        </w:rPr>
        <w:t>ук</w:t>
      </w:r>
      <w:r>
        <w:rPr>
          <w:i/>
          <w:spacing w:val="-1"/>
          <w:sz w:val="21"/>
          <w:szCs w:val="21"/>
        </w:rPr>
        <w:t>т</w:t>
      </w:r>
      <w:r>
        <w:rPr>
          <w:i/>
          <w:sz w:val="21"/>
          <w:szCs w:val="21"/>
        </w:rPr>
        <w:t>ов</w:t>
      </w:r>
      <w:r>
        <w:rPr>
          <w:i/>
          <w:spacing w:val="-2"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 xml:space="preserve">а 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ак</w:t>
      </w:r>
      <w:r>
        <w:rPr>
          <w:i/>
          <w:spacing w:val="-3"/>
          <w:sz w:val="21"/>
          <w:szCs w:val="21"/>
        </w:rPr>
        <w:t>с</w:t>
      </w:r>
      <w:r>
        <w:rPr>
          <w:i/>
          <w:sz w:val="21"/>
          <w:szCs w:val="21"/>
        </w:rPr>
        <w:t>а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а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z w:val="21"/>
          <w:szCs w:val="21"/>
        </w:rPr>
        <w:t>пр</w:t>
      </w:r>
      <w:r>
        <w:rPr>
          <w:i/>
          <w:spacing w:val="-2"/>
          <w:sz w:val="21"/>
          <w:szCs w:val="21"/>
        </w:rPr>
        <w:t>о</w:t>
      </w:r>
      <w:r>
        <w:rPr>
          <w:i/>
          <w:spacing w:val="1"/>
          <w:sz w:val="21"/>
          <w:szCs w:val="21"/>
        </w:rPr>
        <w:t>д</w:t>
      </w:r>
      <w:r>
        <w:rPr>
          <w:i/>
          <w:sz w:val="21"/>
          <w:szCs w:val="21"/>
        </w:rPr>
        <w:t>у</w:t>
      </w:r>
      <w:r>
        <w:rPr>
          <w:i/>
          <w:spacing w:val="-3"/>
          <w:sz w:val="21"/>
          <w:szCs w:val="21"/>
        </w:rPr>
        <w:t>к</w:t>
      </w:r>
      <w:r>
        <w:rPr>
          <w:i/>
          <w:spacing w:val="1"/>
          <w:sz w:val="21"/>
          <w:szCs w:val="21"/>
        </w:rPr>
        <w:t>т</w:t>
      </w:r>
      <w:r>
        <w:rPr>
          <w:i/>
          <w:spacing w:val="-2"/>
          <w:sz w:val="21"/>
          <w:szCs w:val="21"/>
        </w:rPr>
        <w:t>и</w:t>
      </w:r>
      <w:r>
        <w:rPr>
          <w:i/>
          <w:sz w:val="21"/>
          <w:szCs w:val="21"/>
        </w:rPr>
        <w:t>, с</w:t>
      </w:r>
      <w:r>
        <w:rPr>
          <w:i/>
          <w:spacing w:val="-1"/>
          <w:sz w:val="21"/>
          <w:szCs w:val="21"/>
        </w:rPr>
        <w:t>л</w:t>
      </w:r>
      <w:r>
        <w:rPr>
          <w:i/>
          <w:sz w:val="21"/>
          <w:szCs w:val="21"/>
        </w:rPr>
        <w:t>ед</w:t>
      </w:r>
      <w:r>
        <w:rPr>
          <w:i/>
          <w:spacing w:val="4"/>
          <w:sz w:val="21"/>
          <w:szCs w:val="21"/>
        </w:rPr>
        <w:t xml:space="preserve"> </w:t>
      </w:r>
      <w:r>
        <w:rPr>
          <w:i/>
          <w:sz w:val="21"/>
          <w:szCs w:val="21"/>
        </w:rPr>
        <w:t>у</w:t>
      </w:r>
      <w:r>
        <w:rPr>
          <w:i/>
          <w:spacing w:val="-2"/>
          <w:sz w:val="21"/>
          <w:szCs w:val="21"/>
        </w:rPr>
        <w:t>п</w:t>
      </w:r>
      <w:r>
        <w:rPr>
          <w:i/>
          <w:sz w:val="21"/>
          <w:szCs w:val="21"/>
        </w:rPr>
        <w:t>о</w:t>
      </w:r>
      <w:r>
        <w:rPr>
          <w:i/>
          <w:spacing w:val="-1"/>
          <w:sz w:val="21"/>
          <w:szCs w:val="21"/>
        </w:rPr>
        <w:t>т</w:t>
      </w:r>
      <w:r>
        <w:rPr>
          <w:i/>
          <w:sz w:val="21"/>
          <w:szCs w:val="21"/>
        </w:rPr>
        <w:t>реб</w:t>
      </w:r>
      <w:r>
        <w:rPr>
          <w:i/>
          <w:spacing w:val="-2"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 xml:space="preserve">а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а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pacing w:val="-3"/>
          <w:sz w:val="21"/>
          <w:szCs w:val="21"/>
        </w:rPr>
        <w:t>к</w:t>
      </w:r>
      <w:r>
        <w:rPr>
          <w:i/>
          <w:sz w:val="21"/>
          <w:szCs w:val="21"/>
        </w:rPr>
        <w:t>ои</w:t>
      </w:r>
      <w:r>
        <w:rPr>
          <w:i/>
          <w:spacing w:val="-1"/>
          <w:sz w:val="21"/>
          <w:szCs w:val="21"/>
        </w:rPr>
        <w:t>т</w:t>
      </w:r>
      <w:r>
        <w:rPr>
          <w:i/>
          <w:sz w:val="21"/>
          <w:szCs w:val="21"/>
        </w:rPr>
        <w:t>о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z w:val="21"/>
          <w:szCs w:val="21"/>
        </w:rPr>
        <w:t>се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z w:val="21"/>
          <w:szCs w:val="21"/>
        </w:rPr>
        <w:t>об</w:t>
      </w:r>
      <w:r>
        <w:rPr>
          <w:i/>
          <w:spacing w:val="-2"/>
          <w:sz w:val="21"/>
          <w:szCs w:val="21"/>
        </w:rPr>
        <w:t>р</w:t>
      </w:r>
      <w:r>
        <w:rPr>
          <w:i/>
          <w:sz w:val="21"/>
          <w:szCs w:val="21"/>
        </w:rPr>
        <w:t>а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ув</w:t>
      </w:r>
      <w:r>
        <w:rPr>
          <w:i/>
          <w:spacing w:val="-2"/>
          <w:sz w:val="21"/>
          <w:szCs w:val="21"/>
        </w:rPr>
        <w:t>а</w:t>
      </w:r>
      <w:r>
        <w:rPr>
          <w:i/>
          <w:sz w:val="21"/>
          <w:szCs w:val="21"/>
        </w:rPr>
        <w:t>т</w:t>
      </w:r>
      <w:r>
        <w:rPr>
          <w:i/>
          <w:spacing w:val="4"/>
          <w:sz w:val="21"/>
          <w:szCs w:val="21"/>
        </w:rPr>
        <w:t xml:space="preserve"> </w:t>
      </w:r>
      <w:r>
        <w:rPr>
          <w:i/>
          <w:sz w:val="21"/>
          <w:szCs w:val="21"/>
        </w:rPr>
        <w:t>ма</w:t>
      </w:r>
      <w:r>
        <w:rPr>
          <w:i/>
          <w:spacing w:val="-3"/>
          <w:sz w:val="21"/>
          <w:szCs w:val="21"/>
        </w:rPr>
        <w:t>с</w:t>
      </w:r>
      <w:r>
        <w:rPr>
          <w:i/>
          <w:sz w:val="21"/>
          <w:szCs w:val="21"/>
        </w:rPr>
        <w:t>ово ра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про</w:t>
      </w:r>
      <w:r>
        <w:rPr>
          <w:i/>
          <w:spacing w:val="-3"/>
          <w:sz w:val="21"/>
          <w:szCs w:val="21"/>
        </w:rPr>
        <w:t>с</w:t>
      </w:r>
      <w:r>
        <w:rPr>
          <w:i/>
          <w:spacing w:val="1"/>
          <w:sz w:val="21"/>
          <w:szCs w:val="21"/>
        </w:rPr>
        <w:t>т</w:t>
      </w:r>
      <w:r>
        <w:rPr>
          <w:i/>
          <w:spacing w:val="-2"/>
          <w:sz w:val="21"/>
          <w:szCs w:val="21"/>
        </w:rPr>
        <w:t>р</w:t>
      </w:r>
      <w:r>
        <w:rPr>
          <w:i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н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и</w:t>
      </w:r>
      <w:r>
        <w:rPr>
          <w:i/>
          <w:spacing w:val="4"/>
          <w:sz w:val="21"/>
          <w:szCs w:val="21"/>
        </w:rPr>
        <w:t xml:space="preserve"> </w:t>
      </w:r>
      <w:r>
        <w:rPr>
          <w:i/>
          <w:spacing w:val="-2"/>
          <w:sz w:val="21"/>
          <w:szCs w:val="21"/>
        </w:rPr>
        <w:t>о</w:t>
      </w:r>
      <w:r>
        <w:rPr>
          <w:i/>
          <w:spacing w:val="1"/>
          <w:sz w:val="21"/>
          <w:szCs w:val="21"/>
        </w:rPr>
        <w:t>т</w:t>
      </w:r>
      <w:r>
        <w:rPr>
          <w:i/>
          <w:spacing w:val="-2"/>
          <w:sz w:val="21"/>
          <w:szCs w:val="21"/>
        </w:rPr>
        <w:t>п</w:t>
      </w:r>
      <w:r>
        <w:rPr>
          <w:i/>
          <w:sz w:val="21"/>
          <w:szCs w:val="21"/>
        </w:rPr>
        <w:t>а</w:t>
      </w:r>
      <w:r>
        <w:rPr>
          <w:i/>
          <w:spacing w:val="-1"/>
          <w:sz w:val="21"/>
          <w:szCs w:val="21"/>
        </w:rPr>
        <w:t>д</w:t>
      </w:r>
      <w:r>
        <w:rPr>
          <w:i/>
          <w:spacing w:val="1"/>
          <w:sz w:val="21"/>
          <w:szCs w:val="21"/>
        </w:rPr>
        <w:t>ъ</w:t>
      </w:r>
      <w:r>
        <w:rPr>
          <w:i/>
          <w:spacing w:val="-2"/>
          <w:sz w:val="21"/>
          <w:szCs w:val="21"/>
        </w:rPr>
        <w:t>ц</w:t>
      </w:r>
      <w:r>
        <w:rPr>
          <w:i/>
          <w:sz w:val="21"/>
          <w:szCs w:val="21"/>
        </w:rPr>
        <w:t>и</w:t>
      </w:r>
      <w:r>
        <w:rPr>
          <w:i/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лю</w:t>
      </w:r>
      <w:r>
        <w:rPr>
          <w:spacing w:val="-3"/>
          <w:sz w:val="21"/>
          <w:szCs w:val="21"/>
        </w:rPr>
        <w:t>ч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пи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к</w:t>
      </w:r>
      <w:r>
        <w:rPr>
          <w:spacing w:val="4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зд</w:t>
      </w:r>
      <w:r>
        <w:rPr>
          <w:sz w:val="21"/>
          <w:szCs w:val="21"/>
        </w:rPr>
        <w:t>адени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/</w:t>
      </w:r>
      <w:r>
        <w:rPr>
          <w:sz w:val="21"/>
          <w:szCs w:val="21"/>
        </w:rPr>
        <w:t>пол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чени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през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пред</w:t>
      </w:r>
      <w:r>
        <w:rPr>
          <w:spacing w:val="-2"/>
          <w:sz w:val="21"/>
          <w:szCs w:val="21"/>
        </w:rPr>
        <w:t>х</w:t>
      </w:r>
      <w:r>
        <w:rPr>
          <w:sz w:val="21"/>
          <w:szCs w:val="21"/>
        </w:rPr>
        <w:t xml:space="preserve">одния 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есец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р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</w:t>
      </w:r>
      <w:r>
        <w:rPr>
          <w:spacing w:val="-3"/>
          <w:sz w:val="21"/>
          <w:szCs w:val="21"/>
        </w:rPr>
        <w:t>ч</w:t>
      </w:r>
      <w:r>
        <w:rPr>
          <w:sz w:val="21"/>
          <w:szCs w:val="21"/>
        </w:rPr>
        <w:t>ни сче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дни</w:t>
      </w:r>
      <w:r>
        <w:rPr>
          <w:spacing w:val="14"/>
          <w:sz w:val="21"/>
          <w:szCs w:val="21"/>
        </w:rPr>
        <w:t xml:space="preserve"> </w:t>
      </w:r>
      <w:r>
        <w:rPr>
          <w:sz w:val="21"/>
          <w:szCs w:val="21"/>
        </w:rPr>
        <w:t>док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ен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и,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18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.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ч.</w:t>
      </w:r>
      <w:r>
        <w:rPr>
          <w:spacing w:val="17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И</w:t>
      </w:r>
      <w:r>
        <w:rPr>
          <w:sz w:val="21"/>
          <w:szCs w:val="21"/>
        </w:rPr>
        <w:t>н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ат</w:t>
      </w:r>
      <w:r>
        <w:rPr>
          <w:spacing w:val="16"/>
          <w:sz w:val="21"/>
          <w:szCs w:val="21"/>
        </w:rPr>
        <w:t xml:space="preserve"> </w:t>
      </w:r>
      <w:r>
        <w:rPr>
          <w:sz w:val="21"/>
          <w:szCs w:val="21"/>
        </w:rPr>
        <w:t>де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лара</w:t>
      </w:r>
      <w:r>
        <w:rPr>
          <w:spacing w:val="-3"/>
          <w:sz w:val="21"/>
          <w:szCs w:val="21"/>
        </w:rPr>
        <w:t>ц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и,</w:t>
      </w:r>
      <w:r>
        <w:rPr>
          <w:spacing w:val="15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ниче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ки</w:t>
      </w:r>
      <w:r>
        <w:rPr>
          <w:spacing w:val="17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ек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арации</w:t>
      </w:r>
      <w:r>
        <w:rPr>
          <w:spacing w:val="14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14"/>
          <w:sz w:val="21"/>
          <w:szCs w:val="21"/>
        </w:rPr>
        <w:t xml:space="preserve"> </w:t>
      </w:r>
      <w:r>
        <w:rPr>
          <w:sz w:val="21"/>
          <w:szCs w:val="21"/>
        </w:rPr>
        <w:t>др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ги,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как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ин</w:t>
      </w:r>
      <w:r>
        <w:rPr>
          <w:spacing w:val="-2"/>
          <w:sz w:val="21"/>
          <w:szCs w:val="21"/>
        </w:rPr>
        <w:t>ф</w:t>
      </w:r>
      <w:r>
        <w:rPr>
          <w:sz w:val="21"/>
          <w:szCs w:val="21"/>
        </w:rPr>
        <w:t>ор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-3"/>
          <w:sz w:val="21"/>
          <w:szCs w:val="21"/>
        </w:rPr>
        <w:t>ц</w:t>
      </w:r>
      <w:r>
        <w:rPr>
          <w:sz w:val="21"/>
          <w:szCs w:val="21"/>
        </w:rPr>
        <w:t>ия от</w:t>
      </w:r>
      <w:r>
        <w:rPr>
          <w:spacing w:val="14"/>
          <w:sz w:val="21"/>
          <w:szCs w:val="21"/>
        </w:rPr>
        <w:t xml:space="preserve"> </w:t>
      </w:r>
      <w:r>
        <w:rPr>
          <w:sz w:val="21"/>
          <w:szCs w:val="21"/>
        </w:rPr>
        <w:t>елек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нни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14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„</w:t>
      </w:r>
      <w:r>
        <w:rPr>
          <w:spacing w:val="1"/>
          <w:sz w:val="21"/>
          <w:szCs w:val="21"/>
        </w:rPr>
        <w:t>И</w:t>
      </w:r>
      <w:r>
        <w:rPr>
          <w:sz w:val="21"/>
          <w:szCs w:val="21"/>
        </w:rPr>
        <w:t>н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рас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ат</w:t>
      </w:r>
      <w:r>
        <w:rPr>
          <w:spacing w:val="14"/>
          <w:sz w:val="21"/>
          <w:szCs w:val="21"/>
        </w:rPr>
        <w:t xml:space="preserve"> </w:t>
      </w:r>
      <w:r>
        <w:rPr>
          <w:sz w:val="21"/>
          <w:szCs w:val="21"/>
        </w:rPr>
        <w:t>дн</w:t>
      </w:r>
      <w:r>
        <w:rPr>
          <w:spacing w:val="-3"/>
          <w:sz w:val="21"/>
          <w:szCs w:val="21"/>
        </w:rPr>
        <w:t>е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ници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15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иган</w:t>
      </w:r>
      <w:r>
        <w:rPr>
          <w:spacing w:val="-3"/>
          <w:sz w:val="21"/>
          <w:szCs w:val="21"/>
        </w:rPr>
        <w:t>и</w:t>
      </w:r>
      <w:r>
        <w:rPr>
          <w:spacing w:val="-1"/>
          <w:sz w:val="21"/>
          <w:szCs w:val="21"/>
        </w:rPr>
        <w:t>ята</w:t>
      </w:r>
      <w:r>
        <w:rPr>
          <w:sz w:val="21"/>
          <w:szCs w:val="21"/>
        </w:rPr>
        <w:t>”</w:t>
      </w:r>
      <w:r>
        <w:rPr>
          <w:spacing w:val="15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15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дх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дния</w:t>
      </w:r>
      <w:r>
        <w:rPr>
          <w:spacing w:val="14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есец,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щи</w:t>
      </w:r>
      <w:r>
        <w:rPr>
          <w:spacing w:val="14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15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сна</w:t>
      </w:r>
      <w:r>
        <w:rPr>
          <w:spacing w:val="-1"/>
          <w:sz w:val="21"/>
          <w:szCs w:val="21"/>
        </w:rPr>
        <w:t>т</w:t>
      </w:r>
      <w:r>
        <w:rPr>
          <w:spacing w:val="2"/>
          <w:sz w:val="21"/>
          <w:szCs w:val="21"/>
        </w:rPr>
        <w:t>и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е на паз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 xml:space="preserve">ра </w:t>
      </w:r>
      <w:r>
        <w:rPr>
          <w:spacing w:val="-2"/>
          <w:sz w:val="21"/>
          <w:szCs w:val="21"/>
        </w:rPr>
        <w:t>б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ерии и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ак</w:t>
      </w:r>
      <w:r>
        <w:rPr>
          <w:spacing w:val="-5"/>
          <w:sz w:val="21"/>
          <w:szCs w:val="21"/>
        </w:rPr>
        <w:t>у</w:t>
      </w:r>
      <w:r>
        <w:rPr>
          <w:spacing w:val="3"/>
          <w:sz w:val="21"/>
          <w:szCs w:val="21"/>
        </w:rPr>
        <w:t>м</w:t>
      </w:r>
      <w:r>
        <w:rPr>
          <w:spacing w:val="-2"/>
          <w:sz w:val="21"/>
          <w:szCs w:val="21"/>
        </w:rPr>
        <w:t>у</w:t>
      </w:r>
      <w:r>
        <w:rPr>
          <w:sz w:val="21"/>
          <w:szCs w:val="21"/>
        </w:rPr>
        <w:t>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ори 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ез</w:t>
      </w:r>
      <w:r>
        <w:rPr>
          <w:spacing w:val="1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ред</w:t>
      </w:r>
      <w:r>
        <w:rPr>
          <w:spacing w:val="-2"/>
          <w:sz w:val="21"/>
          <w:szCs w:val="21"/>
        </w:rPr>
        <w:t>х</w:t>
      </w:r>
      <w:r>
        <w:rPr>
          <w:sz w:val="21"/>
          <w:szCs w:val="21"/>
        </w:rPr>
        <w:t>од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ия</w:t>
      </w:r>
      <w:r>
        <w:rPr>
          <w:spacing w:val="-1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м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сец.</w:t>
      </w:r>
    </w:p>
    <w:p w:rsidR="00887FBB" w:rsidRDefault="00285FD5">
      <w:pPr>
        <w:spacing w:before="74" w:line="298" w:lineRule="auto"/>
        <w:ind w:left="100" w:right="83"/>
        <w:jc w:val="both"/>
        <w:rPr>
          <w:sz w:val="21"/>
          <w:szCs w:val="21"/>
        </w:rPr>
      </w:pPr>
      <w:r>
        <w:rPr>
          <w:spacing w:val="-1"/>
          <w:sz w:val="21"/>
          <w:szCs w:val="21"/>
        </w:rPr>
        <w:t>(</w:t>
      </w:r>
      <w:r>
        <w:rPr>
          <w:sz w:val="21"/>
          <w:szCs w:val="21"/>
        </w:rPr>
        <w:t>2)</w:t>
      </w:r>
      <w:r>
        <w:rPr>
          <w:spacing w:val="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С</w:t>
      </w:r>
      <w:r>
        <w:rPr>
          <w:sz w:val="21"/>
          <w:szCs w:val="21"/>
        </w:rPr>
        <w:t>пра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ка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ал.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1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сл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да б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де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пре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ос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ена на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pacing w:val="3"/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</w:t>
      </w:r>
      <w:r>
        <w:rPr>
          <w:spacing w:val="1"/>
          <w:sz w:val="21"/>
          <w:szCs w:val="21"/>
        </w:rPr>
        <w:t>Ц</w:t>
      </w:r>
      <w:r>
        <w:rPr>
          <w:spacing w:val="-1"/>
          <w:sz w:val="21"/>
          <w:szCs w:val="21"/>
        </w:rPr>
        <w:t>ИЯ</w:t>
      </w:r>
      <w:r>
        <w:rPr>
          <w:sz w:val="21"/>
          <w:szCs w:val="21"/>
        </w:rPr>
        <w:t>ТА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1"/>
          <w:sz w:val="21"/>
          <w:szCs w:val="21"/>
        </w:rPr>
        <w:t xml:space="preserve"> 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1"/>
          <w:sz w:val="21"/>
          <w:szCs w:val="21"/>
        </w:rPr>
        <w:t>Л</w:t>
      </w:r>
      <w:r>
        <w:rPr>
          <w:spacing w:val="-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ТЕ</w:t>
      </w:r>
      <w:r>
        <w:rPr>
          <w:spacing w:val="1"/>
          <w:sz w:val="21"/>
          <w:szCs w:val="21"/>
        </w:rPr>
        <w:t>Л</w:t>
      </w:r>
      <w:r>
        <w:rPr>
          <w:sz w:val="21"/>
          <w:szCs w:val="21"/>
        </w:rPr>
        <w:t>Я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1</w:t>
      </w:r>
      <w:r>
        <w:rPr>
          <w:sz w:val="21"/>
          <w:szCs w:val="21"/>
        </w:rPr>
        <w:t>5</w:t>
      </w:r>
      <w:r>
        <w:rPr>
          <w:spacing w:val="-3"/>
          <w:sz w:val="21"/>
          <w:szCs w:val="21"/>
        </w:rPr>
        <w:t>-</w:t>
      </w:r>
      <w:r>
        <w:rPr>
          <w:sz w:val="21"/>
          <w:szCs w:val="21"/>
        </w:rPr>
        <w:t>дне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 срок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от из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ичане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</w:t>
      </w:r>
      <w:r>
        <w:rPr>
          <w:spacing w:val="-2"/>
          <w:sz w:val="21"/>
          <w:szCs w:val="21"/>
        </w:rPr>
        <w:t>х</w:t>
      </w:r>
      <w:r>
        <w:rPr>
          <w:sz w:val="21"/>
          <w:szCs w:val="21"/>
        </w:rPr>
        <w:t xml:space="preserve">одния 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ес</w:t>
      </w:r>
      <w:r>
        <w:rPr>
          <w:spacing w:val="-3"/>
          <w:sz w:val="21"/>
          <w:szCs w:val="21"/>
        </w:rPr>
        <w:t>е</w:t>
      </w:r>
      <w:r>
        <w:rPr>
          <w:spacing w:val="-1"/>
          <w:sz w:val="21"/>
          <w:szCs w:val="21"/>
        </w:rPr>
        <w:t>ц</w:t>
      </w:r>
      <w:r>
        <w:rPr>
          <w:sz w:val="21"/>
          <w:szCs w:val="21"/>
        </w:rPr>
        <w:t>,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ори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 xml:space="preserve">инал,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поща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а,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др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жена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копия на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р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ични сче</w:t>
      </w:r>
      <w:r>
        <w:rPr>
          <w:spacing w:val="-1"/>
          <w:sz w:val="21"/>
          <w:szCs w:val="21"/>
        </w:rPr>
        <w:t>т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 док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ен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и,</w:t>
      </w:r>
      <w:r>
        <w:rPr>
          <w:spacing w:val="3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дос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ер</w:t>
      </w:r>
      <w:r>
        <w:rPr>
          <w:spacing w:val="-1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pacing w:val="-2"/>
          <w:sz w:val="21"/>
          <w:szCs w:val="21"/>
        </w:rPr>
        <w:t>щ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коли</w:t>
      </w:r>
      <w:r>
        <w:rPr>
          <w:spacing w:val="-3"/>
          <w:sz w:val="21"/>
          <w:szCs w:val="21"/>
        </w:rPr>
        <w:t>ч</w:t>
      </w:r>
      <w:r>
        <w:rPr>
          <w:sz w:val="21"/>
          <w:szCs w:val="21"/>
        </w:rPr>
        <w:t>ес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пазара ба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ер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к</w:t>
      </w:r>
      <w:r>
        <w:rPr>
          <w:spacing w:val="-5"/>
          <w:sz w:val="21"/>
          <w:szCs w:val="21"/>
        </w:rPr>
        <w:t>у</w:t>
      </w:r>
      <w:r>
        <w:rPr>
          <w:spacing w:val="3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л</w:t>
      </w:r>
      <w:r>
        <w:rPr>
          <w:spacing w:val="2"/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ори,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кла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ирани в</w:t>
      </w:r>
      <w:r>
        <w:rPr>
          <w:spacing w:val="4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а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к</w:t>
      </w:r>
      <w:r>
        <w:rPr>
          <w:spacing w:val="-1"/>
          <w:sz w:val="21"/>
          <w:szCs w:val="21"/>
        </w:rPr>
        <w:t>а</w:t>
      </w:r>
      <w:r>
        <w:rPr>
          <w:sz w:val="21"/>
          <w:szCs w:val="21"/>
        </w:rPr>
        <w:t>- дек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араци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.</w:t>
      </w:r>
    </w:p>
    <w:p w:rsidR="00887FBB" w:rsidRDefault="00285FD5">
      <w:pPr>
        <w:spacing w:before="74" w:line="298" w:lineRule="auto"/>
        <w:ind w:left="100" w:right="83"/>
        <w:jc w:val="both"/>
        <w:rPr>
          <w:sz w:val="21"/>
          <w:szCs w:val="21"/>
        </w:rPr>
      </w:pPr>
      <w:r>
        <w:rPr>
          <w:sz w:val="21"/>
          <w:szCs w:val="21"/>
        </w:rPr>
        <w:t>(</w:t>
      </w:r>
      <w:r>
        <w:rPr>
          <w:spacing w:val="-1"/>
          <w:sz w:val="21"/>
          <w:szCs w:val="21"/>
        </w:rPr>
        <w:t>3</w:t>
      </w:r>
      <w:r>
        <w:rPr>
          <w:sz w:val="21"/>
          <w:szCs w:val="21"/>
        </w:rPr>
        <w:t>)</w:t>
      </w:r>
      <w:r>
        <w:rPr>
          <w:spacing w:val="29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С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ра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ка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26"/>
          <w:sz w:val="21"/>
          <w:szCs w:val="21"/>
        </w:rPr>
        <w:t xml:space="preserve"> </w:t>
      </w:r>
      <w:r>
        <w:rPr>
          <w:sz w:val="21"/>
          <w:szCs w:val="21"/>
        </w:rPr>
        <w:t xml:space="preserve">по   </w:t>
      </w:r>
      <w:r>
        <w:rPr>
          <w:spacing w:val="1"/>
          <w:sz w:val="21"/>
          <w:szCs w:val="21"/>
        </w:rPr>
        <w:t>П</w:t>
      </w:r>
      <w:r>
        <w:rPr>
          <w:sz w:val="21"/>
          <w:szCs w:val="21"/>
        </w:rPr>
        <w:t>ри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ение</w:t>
      </w:r>
      <w:r>
        <w:rPr>
          <w:spacing w:val="30"/>
          <w:sz w:val="21"/>
          <w:szCs w:val="21"/>
        </w:rPr>
        <w:t xml:space="preserve"> </w:t>
      </w:r>
      <w:r>
        <w:rPr>
          <w:sz w:val="21"/>
          <w:szCs w:val="21"/>
        </w:rPr>
        <w:t>1</w:t>
      </w:r>
      <w:r>
        <w:rPr>
          <w:spacing w:val="27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24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есец</w:t>
      </w:r>
      <w:r>
        <w:rPr>
          <w:spacing w:val="27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к</w:t>
      </w:r>
      <w:r>
        <w:rPr>
          <w:spacing w:val="-3"/>
          <w:sz w:val="21"/>
          <w:szCs w:val="21"/>
        </w:rPr>
        <w:t>е</w:t>
      </w:r>
      <w:r>
        <w:rPr>
          <w:spacing w:val="1"/>
          <w:sz w:val="21"/>
          <w:szCs w:val="21"/>
        </w:rPr>
        <w:t>м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ри</w:t>
      </w:r>
      <w:r>
        <w:rPr>
          <w:spacing w:val="27"/>
          <w:sz w:val="21"/>
          <w:szCs w:val="21"/>
        </w:rPr>
        <w:t xml:space="preserve"> </w:t>
      </w:r>
      <w:r>
        <w:rPr>
          <w:sz w:val="21"/>
          <w:szCs w:val="21"/>
        </w:rPr>
        <w:t>сл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27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а</w:t>
      </w:r>
      <w:r>
        <w:rPr>
          <w:spacing w:val="27"/>
          <w:sz w:val="21"/>
          <w:szCs w:val="21"/>
        </w:rPr>
        <w:t xml:space="preserve"> </w:t>
      </w:r>
      <w:r>
        <w:rPr>
          <w:sz w:val="21"/>
          <w:szCs w:val="21"/>
        </w:rPr>
        <w:t>б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де</w:t>
      </w:r>
      <w:r>
        <w:rPr>
          <w:spacing w:val="27"/>
          <w:sz w:val="21"/>
          <w:szCs w:val="21"/>
        </w:rPr>
        <w:t xml:space="preserve"> </w:t>
      </w:r>
      <w:r>
        <w:rPr>
          <w:sz w:val="21"/>
          <w:szCs w:val="21"/>
        </w:rPr>
        <w:t>пол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чена</w:t>
      </w:r>
      <w:r>
        <w:rPr>
          <w:spacing w:val="30"/>
          <w:sz w:val="21"/>
          <w:szCs w:val="21"/>
        </w:rPr>
        <w:t xml:space="preserve"> </w:t>
      </w:r>
      <w:r>
        <w:rPr>
          <w:sz w:val="21"/>
          <w:szCs w:val="21"/>
        </w:rPr>
        <w:t>до</w:t>
      </w:r>
      <w:r>
        <w:rPr>
          <w:spacing w:val="30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1</w:t>
      </w:r>
      <w:r>
        <w:rPr>
          <w:sz w:val="21"/>
          <w:szCs w:val="21"/>
        </w:rPr>
        <w:t>0</w:t>
      </w:r>
      <w:r>
        <w:rPr>
          <w:spacing w:val="30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н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ари</w:t>
      </w:r>
      <w:r>
        <w:rPr>
          <w:spacing w:val="29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0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ле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щ</w:t>
      </w:r>
      <w:r>
        <w:rPr>
          <w:spacing w:val="-3"/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 година,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ка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че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ения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пе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иод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 xml:space="preserve">е 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ж</w:t>
      </w:r>
      <w:r>
        <w:rPr>
          <w:spacing w:val="-3"/>
          <w:sz w:val="21"/>
          <w:szCs w:val="21"/>
        </w:rPr>
        <w:t>е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есеч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н.</w:t>
      </w:r>
    </w:p>
    <w:p w:rsidR="00887FBB" w:rsidRDefault="00285FD5">
      <w:pPr>
        <w:spacing w:before="96" w:line="300" w:lineRule="auto"/>
        <w:ind w:left="100" w:right="82"/>
        <w:jc w:val="both"/>
        <w:rPr>
          <w:sz w:val="21"/>
          <w:szCs w:val="21"/>
        </w:rPr>
      </w:pPr>
      <w:r>
        <w:rPr>
          <w:sz w:val="21"/>
          <w:szCs w:val="21"/>
        </w:rPr>
        <w:t>(</w:t>
      </w:r>
      <w:r>
        <w:rPr>
          <w:spacing w:val="-1"/>
          <w:sz w:val="21"/>
          <w:szCs w:val="21"/>
        </w:rPr>
        <w:t>4</w:t>
      </w:r>
      <w:r>
        <w:rPr>
          <w:sz w:val="21"/>
          <w:szCs w:val="21"/>
        </w:rPr>
        <w:t>)</w:t>
      </w:r>
      <w:r>
        <w:rPr>
          <w:spacing w:val="37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П</w:t>
      </w:r>
      <w:r>
        <w:rPr>
          <w:sz w:val="21"/>
          <w:szCs w:val="21"/>
        </w:rPr>
        <w:t>ри</w:t>
      </w:r>
      <w:r>
        <w:rPr>
          <w:spacing w:val="34"/>
          <w:sz w:val="21"/>
          <w:szCs w:val="21"/>
        </w:rPr>
        <w:t xml:space="preserve"> </w:t>
      </w:r>
      <w:r>
        <w:rPr>
          <w:sz w:val="21"/>
          <w:szCs w:val="21"/>
        </w:rPr>
        <w:t>под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</w:t>
      </w:r>
      <w:r>
        <w:rPr>
          <w:spacing w:val="37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7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к</w:t>
      </w:r>
      <w:r>
        <w:rPr>
          <w:spacing w:val="-1"/>
          <w:sz w:val="21"/>
          <w:szCs w:val="21"/>
        </w:rPr>
        <w:t>а</w:t>
      </w:r>
      <w:r>
        <w:rPr>
          <w:spacing w:val="-3"/>
          <w:sz w:val="21"/>
          <w:szCs w:val="21"/>
        </w:rPr>
        <w:t>-</w:t>
      </w:r>
      <w:r>
        <w:rPr>
          <w:sz w:val="21"/>
          <w:szCs w:val="21"/>
        </w:rPr>
        <w:t>де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лара</w:t>
      </w:r>
      <w:r>
        <w:rPr>
          <w:spacing w:val="-3"/>
          <w:sz w:val="21"/>
          <w:szCs w:val="21"/>
        </w:rPr>
        <w:t>ц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>а</w:t>
      </w:r>
      <w:r>
        <w:rPr>
          <w:spacing w:val="37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37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щ</w:t>
      </w:r>
      <w:r>
        <w:rPr>
          <w:spacing w:val="-3"/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а,</w:t>
      </w:r>
      <w:r>
        <w:rPr>
          <w:spacing w:val="37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ща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37"/>
          <w:sz w:val="21"/>
          <w:szCs w:val="21"/>
        </w:rPr>
        <w:t xml:space="preserve"> </w:t>
      </w:r>
      <w:r>
        <w:rPr>
          <w:sz w:val="21"/>
          <w:szCs w:val="21"/>
        </w:rPr>
        <w:t>се</w:t>
      </w:r>
      <w:r>
        <w:rPr>
          <w:spacing w:val="37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зпр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ща</w:t>
      </w:r>
      <w:r>
        <w:rPr>
          <w:spacing w:val="34"/>
          <w:sz w:val="21"/>
          <w:szCs w:val="21"/>
        </w:rPr>
        <w:t xml:space="preserve"> </w:t>
      </w:r>
      <w:r>
        <w:rPr>
          <w:sz w:val="21"/>
          <w:szCs w:val="21"/>
        </w:rPr>
        <w:t>к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м</w:t>
      </w:r>
      <w:r>
        <w:rPr>
          <w:spacing w:val="37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м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37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7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не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34"/>
          <w:sz w:val="21"/>
          <w:szCs w:val="21"/>
        </w:rPr>
        <w:t xml:space="preserve"> </w:t>
      </w:r>
      <w:r>
        <w:rPr>
          <w:sz w:val="21"/>
          <w:szCs w:val="21"/>
        </w:rPr>
        <w:t>й с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 xml:space="preserve">що и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 ф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кс и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 xml:space="preserve">и на 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л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к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ронна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а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оща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-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</w:t>
      </w:r>
      <w:r>
        <w:rPr>
          <w:spacing w:val="1"/>
          <w:sz w:val="21"/>
          <w:szCs w:val="21"/>
        </w:rPr>
        <w:t>Ц</w:t>
      </w:r>
      <w:r>
        <w:rPr>
          <w:spacing w:val="-1"/>
          <w:sz w:val="21"/>
          <w:szCs w:val="21"/>
        </w:rPr>
        <w:t>ИЯ</w:t>
      </w:r>
      <w:r>
        <w:rPr>
          <w:sz w:val="21"/>
          <w:szCs w:val="21"/>
        </w:rPr>
        <w:t>Т</w:t>
      </w:r>
      <w:r>
        <w:rPr>
          <w:spacing w:val="1"/>
          <w:sz w:val="21"/>
          <w:szCs w:val="21"/>
        </w:rPr>
        <w:t>А</w:t>
      </w:r>
      <w:r>
        <w:rPr>
          <w:sz w:val="21"/>
          <w:szCs w:val="21"/>
        </w:rPr>
        <w:t>.</w:t>
      </w:r>
    </w:p>
    <w:p w:rsidR="00887FBB" w:rsidRDefault="00285FD5">
      <w:pPr>
        <w:spacing w:before="96" w:line="298" w:lineRule="auto"/>
        <w:ind w:left="100" w:right="81"/>
        <w:jc w:val="both"/>
        <w:rPr>
          <w:sz w:val="21"/>
          <w:szCs w:val="21"/>
        </w:rPr>
      </w:pPr>
      <w:r>
        <w:rPr>
          <w:sz w:val="21"/>
          <w:szCs w:val="21"/>
        </w:rPr>
        <w:t>(5)</w:t>
      </w:r>
      <w:r>
        <w:rPr>
          <w:spacing w:val="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1"/>
          <w:sz w:val="21"/>
          <w:szCs w:val="21"/>
        </w:rPr>
        <w:t>Л</w:t>
      </w:r>
      <w:r>
        <w:rPr>
          <w:spacing w:val="-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ЛЯ</w:t>
      </w:r>
      <w:r>
        <w:rPr>
          <w:sz w:val="21"/>
          <w:szCs w:val="21"/>
        </w:rPr>
        <w:t>Т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се</w:t>
      </w:r>
      <w:r>
        <w:rPr>
          <w:spacing w:val="2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ад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лж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 да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дос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АЦ</w:t>
      </w:r>
      <w:r>
        <w:rPr>
          <w:spacing w:val="1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ко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ие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1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</w:t>
      </w:r>
      <w:r>
        <w:rPr>
          <w:spacing w:val="1"/>
          <w:sz w:val="21"/>
          <w:szCs w:val="21"/>
        </w:rPr>
        <w:t>ъ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ре</w:t>
      </w:r>
      <w:r>
        <w:rPr>
          <w:spacing w:val="-2"/>
          <w:sz w:val="21"/>
          <w:szCs w:val="21"/>
        </w:rPr>
        <w:t>ш</w:t>
      </w:r>
      <w:r>
        <w:rPr>
          <w:sz w:val="21"/>
          <w:szCs w:val="21"/>
        </w:rPr>
        <w:t>нофи</w:t>
      </w:r>
      <w:r>
        <w:rPr>
          <w:spacing w:val="-2"/>
          <w:sz w:val="21"/>
          <w:szCs w:val="21"/>
        </w:rPr>
        <w:t>р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 си специф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каци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,</w:t>
      </w:r>
      <w:r>
        <w:rPr>
          <w:spacing w:val="24"/>
          <w:sz w:val="21"/>
          <w:szCs w:val="21"/>
        </w:rPr>
        <w:t xml:space="preserve"> </w:t>
      </w:r>
      <w:r>
        <w:rPr>
          <w:sz w:val="21"/>
          <w:szCs w:val="21"/>
        </w:rPr>
        <w:t>изго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ена</w:t>
      </w:r>
      <w:r>
        <w:rPr>
          <w:spacing w:val="24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28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тв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ие</w:t>
      </w:r>
      <w:r>
        <w:rPr>
          <w:spacing w:val="24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24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П</w:t>
      </w:r>
      <w:r>
        <w:rPr>
          <w:sz w:val="21"/>
          <w:szCs w:val="21"/>
        </w:rPr>
        <w:t>ри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ож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ние</w:t>
      </w:r>
      <w:r>
        <w:rPr>
          <w:spacing w:val="26"/>
          <w:sz w:val="21"/>
          <w:szCs w:val="21"/>
        </w:rPr>
        <w:t xml:space="preserve"> </w:t>
      </w:r>
      <w:r>
        <w:rPr>
          <w:sz w:val="21"/>
          <w:szCs w:val="21"/>
        </w:rPr>
        <w:t>№</w:t>
      </w:r>
      <w:r>
        <w:rPr>
          <w:spacing w:val="-2"/>
          <w:sz w:val="21"/>
          <w:szCs w:val="21"/>
        </w:rPr>
        <w:t>1</w:t>
      </w:r>
      <w:r>
        <w:rPr>
          <w:sz w:val="21"/>
          <w:szCs w:val="21"/>
        </w:rPr>
        <w:t>4</w:t>
      </w:r>
      <w:r>
        <w:rPr>
          <w:spacing w:val="27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к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м</w:t>
      </w:r>
      <w:r>
        <w:rPr>
          <w:spacing w:val="28"/>
          <w:sz w:val="21"/>
          <w:szCs w:val="21"/>
        </w:rPr>
        <w:t xml:space="preserve"> </w:t>
      </w:r>
      <w:r>
        <w:rPr>
          <w:sz w:val="21"/>
          <w:szCs w:val="21"/>
        </w:rPr>
        <w:t>чл.</w:t>
      </w:r>
      <w:r>
        <w:rPr>
          <w:spacing w:val="24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12,</w:t>
      </w:r>
      <w:r>
        <w:rPr>
          <w:spacing w:val="27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.</w:t>
      </w:r>
      <w:r>
        <w:rPr>
          <w:spacing w:val="24"/>
          <w:sz w:val="21"/>
          <w:szCs w:val="21"/>
        </w:rPr>
        <w:t xml:space="preserve"> </w:t>
      </w:r>
      <w:r>
        <w:rPr>
          <w:sz w:val="21"/>
          <w:szCs w:val="21"/>
        </w:rPr>
        <w:t>1</w:t>
      </w:r>
      <w:r>
        <w:rPr>
          <w:spacing w:val="24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26"/>
          <w:sz w:val="21"/>
          <w:szCs w:val="21"/>
        </w:rPr>
        <w:t xml:space="preserve">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а</w:t>
      </w:r>
      <w:r>
        <w:rPr>
          <w:i/>
          <w:spacing w:val="-2"/>
          <w:sz w:val="21"/>
          <w:szCs w:val="21"/>
        </w:rPr>
        <w:t>р</w:t>
      </w:r>
      <w:r>
        <w:rPr>
          <w:i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д</w:t>
      </w:r>
      <w:r>
        <w:rPr>
          <w:i/>
          <w:spacing w:val="-3"/>
          <w:sz w:val="21"/>
          <w:szCs w:val="21"/>
        </w:rPr>
        <w:t>б</w:t>
      </w:r>
      <w:r>
        <w:rPr>
          <w:i/>
          <w:sz w:val="21"/>
          <w:szCs w:val="21"/>
        </w:rPr>
        <w:t>а</w:t>
      </w:r>
      <w:r>
        <w:rPr>
          <w:i/>
          <w:spacing w:val="27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а</w:t>
      </w:r>
      <w:r>
        <w:rPr>
          <w:i/>
          <w:spacing w:val="27"/>
          <w:sz w:val="21"/>
          <w:szCs w:val="21"/>
        </w:rPr>
        <w:t xml:space="preserve"> </w:t>
      </w:r>
      <w:r>
        <w:rPr>
          <w:i/>
          <w:spacing w:val="-2"/>
          <w:sz w:val="21"/>
          <w:szCs w:val="21"/>
        </w:rPr>
        <w:t>о</w:t>
      </w:r>
      <w:r>
        <w:rPr>
          <w:i/>
          <w:sz w:val="21"/>
          <w:szCs w:val="21"/>
        </w:rPr>
        <w:t>пр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д</w:t>
      </w:r>
      <w:r>
        <w:rPr>
          <w:i/>
          <w:sz w:val="21"/>
          <w:szCs w:val="21"/>
        </w:rPr>
        <w:t>е</w:t>
      </w:r>
      <w:r>
        <w:rPr>
          <w:i/>
          <w:spacing w:val="-1"/>
          <w:sz w:val="21"/>
          <w:szCs w:val="21"/>
        </w:rPr>
        <w:t>л</w:t>
      </w:r>
      <w:r>
        <w:rPr>
          <w:i/>
          <w:spacing w:val="-2"/>
          <w:sz w:val="21"/>
          <w:szCs w:val="21"/>
        </w:rPr>
        <w:t>я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е</w:t>
      </w:r>
      <w:r>
        <w:rPr>
          <w:i/>
          <w:spacing w:val="24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н</w:t>
      </w:r>
      <w:r>
        <w:rPr>
          <w:i/>
          <w:sz w:val="21"/>
          <w:szCs w:val="21"/>
        </w:rPr>
        <w:t>а ре</w:t>
      </w:r>
      <w:r>
        <w:rPr>
          <w:i/>
          <w:spacing w:val="1"/>
          <w:sz w:val="21"/>
          <w:szCs w:val="21"/>
        </w:rPr>
        <w:t>д</w:t>
      </w:r>
      <w:r>
        <w:rPr>
          <w:i/>
          <w:sz w:val="21"/>
          <w:szCs w:val="21"/>
        </w:rPr>
        <w:t>а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z w:val="21"/>
          <w:szCs w:val="21"/>
        </w:rPr>
        <w:t>и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pacing w:val="-2"/>
          <w:sz w:val="21"/>
          <w:szCs w:val="21"/>
        </w:rPr>
        <w:t>р</w:t>
      </w:r>
      <w:r>
        <w:rPr>
          <w:i/>
          <w:sz w:val="21"/>
          <w:szCs w:val="21"/>
        </w:rPr>
        <w:t>а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 xml:space="preserve">мера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а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z w:val="21"/>
          <w:szCs w:val="21"/>
        </w:rPr>
        <w:t>пр</w:t>
      </w:r>
      <w:r>
        <w:rPr>
          <w:i/>
          <w:spacing w:val="-2"/>
          <w:sz w:val="21"/>
          <w:szCs w:val="21"/>
        </w:rPr>
        <w:t>о</w:t>
      </w:r>
      <w:r>
        <w:rPr>
          <w:i/>
          <w:spacing w:val="1"/>
          <w:sz w:val="21"/>
          <w:szCs w:val="21"/>
        </w:rPr>
        <w:t>д</w:t>
      </w:r>
      <w:r>
        <w:rPr>
          <w:i/>
          <w:spacing w:val="-3"/>
          <w:sz w:val="21"/>
          <w:szCs w:val="21"/>
        </w:rPr>
        <w:t>у</w:t>
      </w:r>
      <w:r>
        <w:rPr>
          <w:i/>
          <w:sz w:val="21"/>
          <w:szCs w:val="21"/>
        </w:rPr>
        <w:t>к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ов</w:t>
      </w:r>
      <w:r>
        <w:rPr>
          <w:i/>
          <w:spacing w:val="-2"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 xml:space="preserve">а 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ак</w:t>
      </w:r>
      <w:r>
        <w:rPr>
          <w:i/>
          <w:spacing w:val="-3"/>
          <w:sz w:val="21"/>
          <w:szCs w:val="21"/>
        </w:rPr>
        <w:t>с</w:t>
      </w:r>
      <w:r>
        <w:rPr>
          <w:i/>
          <w:sz w:val="21"/>
          <w:szCs w:val="21"/>
        </w:rPr>
        <w:t>а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а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z w:val="21"/>
          <w:szCs w:val="21"/>
        </w:rPr>
        <w:t>пр</w:t>
      </w:r>
      <w:r>
        <w:rPr>
          <w:i/>
          <w:spacing w:val="-2"/>
          <w:sz w:val="21"/>
          <w:szCs w:val="21"/>
        </w:rPr>
        <w:t>о</w:t>
      </w:r>
      <w:r>
        <w:rPr>
          <w:i/>
          <w:spacing w:val="1"/>
          <w:sz w:val="21"/>
          <w:szCs w:val="21"/>
        </w:rPr>
        <w:t>д</w:t>
      </w:r>
      <w:r>
        <w:rPr>
          <w:i/>
          <w:spacing w:val="-3"/>
          <w:sz w:val="21"/>
          <w:szCs w:val="21"/>
        </w:rPr>
        <w:t>у</w:t>
      </w:r>
      <w:r>
        <w:rPr>
          <w:i/>
          <w:sz w:val="21"/>
          <w:szCs w:val="21"/>
        </w:rPr>
        <w:t>к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и,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z w:val="21"/>
          <w:szCs w:val="21"/>
        </w:rPr>
        <w:t>с</w:t>
      </w:r>
      <w:r>
        <w:rPr>
          <w:i/>
          <w:spacing w:val="-1"/>
          <w:sz w:val="21"/>
          <w:szCs w:val="21"/>
        </w:rPr>
        <w:t>л</w:t>
      </w:r>
      <w:r>
        <w:rPr>
          <w:i/>
          <w:spacing w:val="-3"/>
          <w:sz w:val="21"/>
          <w:szCs w:val="21"/>
        </w:rPr>
        <w:t>е</w:t>
      </w:r>
      <w:r>
        <w:rPr>
          <w:i/>
          <w:sz w:val="21"/>
          <w:szCs w:val="21"/>
        </w:rPr>
        <w:t>д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z w:val="21"/>
          <w:szCs w:val="21"/>
        </w:rPr>
        <w:t>уп</w:t>
      </w:r>
      <w:r>
        <w:rPr>
          <w:i/>
          <w:spacing w:val="-2"/>
          <w:sz w:val="21"/>
          <w:szCs w:val="21"/>
        </w:rPr>
        <w:t>о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ре</w:t>
      </w:r>
      <w:r>
        <w:rPr>
          <w:i/>
          <w:spacing w:val="-3"/>
          <w:sz w:val="21"/>
          <w:szCs w:val="21"/>
        </w:rPr>
        <w:t>б</w:t>
      </w:r>
      <w:r>
        <w:rPr>
          <w:i/>
          <w:spacing w:val="-2"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а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а кои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о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z w:val="21"/>
          <w:szCs w:val="21"/>
        </w:rPr>
        <w:t>се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z w:val="21"/>
          <w:szCs w:val="21"/>
        </w:rPr>
        <w:t>о</w:t>
      </w:r>
      <w:r>
        <w:rPr>
          <w:i/>
          <w:spacing w:val="-3"/>
          <w:sz w:val="21"/>
          <w:szCs w:val="21"/>
        </w:rPr>
        <w:t>б</w:t>
      </w:r>
      <w:r>
        <w:rPr>
          <w:i/>
          <w:sz w:val="21"/>
          <w:szCs w:val="21"/>
        </w:rPr>
        <w:t>ра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ув</w:t>
      </w:r>
      <w:r>
        <w:rPr>
          <w:i/>
          <w:spacing w:val="-2"/>
          <w:sz w:val="21"/>
          <w:szCs w:val="21"/>
        </w:rPr>
        <w:t>а</w:t>
      </w:r>
      <w:r>
        <w:rPr>
          <w:i/>
          <w:sz w:val="21"/>
          <w:szCs w:val="21"/>
        </w:rPr>
        <w:t>т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z w:val="21"/>
          <w:szCs w:val="21"/>
        </w:rPr>
        <w:t>ма</w:t>
      </w:r>
      <w:r>
        <w:rPr>
          <w:i/>
          <w:spacing w:val="-3"/>
          <w:sz w:val="21"/>
          <w:szCs w:val="21"/>
        </w:rPr>
        <w:t>с</w:t>
      </w:r>
      <w:r>
        <w:rPr>
          <w:i/>
          <w:sz w:val="21"/>
          <w:szCs w:val="21"/>
        </w:rPr>
        <w:t>о</w:t>
      </w:r>
      <w:r>
        <w:rPr>
          <w:i/>
          <w:spacing w:val="-3"/>
          <w:sz w:val="21"/>
          <w:szCs w:val="21"/>
        </w:rPr>
        <w:t>в</w:t>
      </w:r>
      <w:r>
        <w:rPr>
          <w:i/>
          <w:sz w:val="21"/>
          <w:szCs w:val="21"/>
        </w:rPr>
        <w:t>о ра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про</w:t>
      </w:r>
      <w:r>
        <w:rPr>
          <w:i/>
          <w:spacing w:val="-3"/>
          <w:sz w:val="21"/>
          <w:szCs w:val="21"/>
        </w:rPr>
        <w:t>с</w:t>
      </w:r>
      <w:r>
        <w:rPr>
          <w:i/>
          <w:spacing w:val="1"/>
          <w:sz w:val="21"/>
          <w:szCs w:val="21"/>
        </w:rPr>
        <w:t>т</w:t>
      </w:r>
      <w:r>
        <w:rPr>
          <w:i/>
          <w:spacing w:val="-2"/>
          <w:sz w:val="21"/>
          <w:szCs w:val="21"/>
        </w:rPr>
        <w:t>р</w:t>
      </w:r>
      <w:r>
        <w:rPr>
          <w:i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н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и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pacing w:val="-2"/>
          <w:sz w:val="21"/>
          <w:szCs w:val="21"/>
        </w:rPr>
        <w:t>о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п</w:t>
      </w:r>
      <w:r>
        <w:rPr>
          <w:i/>
          <w:spacing w:val="-2"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д</w:t>
      </w:r>
      <w:r>
        <w:rPr>
          <w:i/>
          <w:spacing w:val="-1"/>
          <w:sz w:val="21"/>
          <w:szCs w:val="21"/>
        </w:rPr>
        <w:t>ъ</w:t>
      </w:r>
      <w:r>
        <w:rPr>
          <w:i/>
          <w:spacing w:val="-2"/>
          <w:sz w:val="21"/>
          <w:szCs w:val="21"/>
        </w:rPr>
        <w:t>ц</w:t>
      </w:r>
      <w:r>
        <w:rPr>
          <w:i/>
          <w:sz w:val="21"/>
          <w:szCs w:val="21"/>
        </w:rPr>
        <w:t>и</w:t>
      </w:r>
      <w:r>
        <w:rPr>
          <w:sz w:val="21"/>
          <w:szCs w:val="21"/>
        </w:rPr>
        <w:t>.</w:t>
      </w:r>
      <w:proofErr w:type="gramEnd"/>
      <w:r>
        <w:rPr>
          <w:spacing w:val="2"/>
          <w:sz w:val="21"/>
          <w:szCs w:val="21"/>
        </w:rPr>
        <w:t xml:space="preserve"> </w:t>
      </w:r>
      <w:proofErr w:type="gramStart"/>
      <w:r>
        <w:rPr>
          <w:spacing w:val="1"/>
          <w:sz w:val="21"/>
          <w:szCs w:val="21"/>
        </w:rPr>
        <w:t>П</w:t>
      </w:r>
      <w:r>
        <w:rPr>
          <w:sz w:val="21"/>
          <w:szCs w:val="21"/>
        </w:rPr>
        <w:t>ри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ск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ю</w:t>
      </w:r>
      <w:r>
        <w:rPr>
          <w:spacing w:val="-3"/>
          <w:sz w:val="21"/>
          <w:szCs w:val="21"/>
        </w:rPr>
        <w:t>ч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 дог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ор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ЪЗ</w:t>
      </w:r>
      <w:r>
        <w:rPr>
          <w:spacing w:val="-1"/>
          <w:sz w:val="21"/>
          <w:szCs w:val="21"/>
        </w:rPr>
        <w:t>ЛО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Я</w:t>
      </w:r>
      <w:r>
        <w:rPr>
          <w:sz w:val="21"/>
          <w:szCs w:val="21"/>
        </w:rPr>
        <w:t>Т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дос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я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ле</w:t>
      </w:r>
      <w:r>
        <w:rPr>
          <w:spacing w:val="-2"/>
          <w:sz w:val="21"/>
          <w:szCs w:val="21"/>
        </w:rPr>
        <w:t>д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 специф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каци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.</w:t>
      </w:r>
      <w:proofErr w:type="gramEnd"/>
      <w:r>
        <w:rPr>
          <w:spacing w:val="30"/>
          <w:sz w:val="21"/>
          <w:szCs w:val="21"/>
        </w:rPr>
        <w:t xml:space="preserve"> </w:t>
      </w:r>
      <w:proofErr w:type="gramStart"/>
      <w:r>
        <w:rPr>
          <w:spacing w:val="-1"/>
          <w:sz w:val="21"/>
          <w:szCs w:val="21"/>
        </w:rPr>
        <w:t>П</w:t>
      </w:r>
      <w:r>
        <w:rPr>
          <w:sz w:val="21"/>
          <w:szCs w:val="21"/>
        </w:rPr>
        <w:t>ри</w:t>
      </w:r>
      <w:r>
        <w:rPr>
          <w:spacing w:val="32"/>
          <w:sz w:val="21"/>
          <w:szCs w:val="21"/>
        </w:rPr>
        <w:t xml:space="preserve"> </w:t>
      </w:r>
      <w:r>
        <w:rPr>
          <w:sz w:val="21"/>
          <w:szCs w:val="21"/>
        </w:rPr>
        <w:t>н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тъ</w:t>
      </w:r>
      <w:r>
        <w:rPr>
          <w:sz w:val="21"/>
          <w:szCs w:val="21"/>
        </w:rPr>
        <w:t>п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ане</w:t>
      </w:r>
      <w:r>
        <w:rPr>
          <w:spacing w:val="29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0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ени,</w:t>
      </w:r>
      <w:r>
        <w:rPr>
          <w:spacing w:val="30"/>
          <w:sz w:val="21"/>
          <w:szCs w:val="21"/>
        </w:rPr>
        <w:t xml:space="preserve"> </w:t>
      </w:r>
      <w:r>
        <w:rPr>
          <w:sz w:val="21"/>
          <w:szCs w:val="21"/>
        </w:rPr>
        <w:t>се</w:t>
      </w:r>
      <w:r>
        <w:rPr>
          <w:spacing w:val="30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2"/>
          <w:sz w:val="21"/>
          <w:szCs w:val="21"/>
        </w:rPr>
        <w:t>д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лж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30"/>
          <w:sz w:val="21"/>
          <w:szCs w:val="21"/>
        </w:rPr>
        <w:t xml:space="preserve"> </w:t>
      </w:r>
      <w:r>
        <w:rPr>
          <w:sz w:val="21"/>
          <w:szCs w:val="21"/>
        </w:rPr>
        <w:t>да</w:t>
      </w:r>
      <w:r>
        <w:rPr>
          <w:spacing w:val="3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ре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</w:t>
      </w:r>
      <w:r>
        <w:rPr>
          <w:spacing w:val="29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к</w:t>
      </w:r>
      <w:r>
        <w:rPr>
          <w:spacing w:val="-1"/>
          <w:sz w:val="21"/>
          <w:szCs w:val="21"/>
        </w:rPr>
        <w:t>т</w:t>
      </w:r>
      <w:r>
        <w:rPr>
          <w:spacing w:val="-2"/>
          <w:sz w:val="21"/>
          <w:szCs w:val="21"/>
        </w:rPr>
        <w:t>у</w:t>
      </w:r>
      <w:r>
        <w:rPr>
          <w:sz w:val="21"/>
          <w:szCs w:val="21"/>
        </w:rPr>
        <w:t>ализ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рана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3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пеци</w:t>
      </w:r>
      <w:r>
        <w:rPr>
          <w:spacing w:val="-2"/>
          <w:sz w:val="21"/>
          <w:szCs w:val="21"/>
        </w:rPr>
        <w:t>ф</w:t>
      </w:r>
      <w:r>
        <w:rPr>
          <w:sz w:val="21"/>
          <w:szCs w:val="21"/>
        </w:rPr>
        <w:t>ика</w:t>
      </w:r>
      <w:r>
        <w:rPr>
          <w:spacing w:val="-3"/>
          <w:sz w:val="21"/>
          <w:szCs w:val="21"/>
        </w:rPr>
        <w:t>ци</w:t>
      </w:r>
      <w:r>
        <w:rPr>
          <w:sz w:val="21"/>
          <w:szCs w:val="21"/>
        </w:rPr>
        <w:t>я</w:t>
      </w:r>
      <w:r>
        <w:rPr>
          <w:spacing w:val="31"/>
          <w:sz w:val="21"/>
          <w:szCs w:val="21"/>
        </w:rPr>
        <w:t xml:space="preserve"> </w:t>
      </w:r>
      <w:r>
        <w:rPr>
          <w:sz w:val="21"/>
          <w:szCs w:val="21"/>
        </w:rPr>
        <w:t>в срок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 xml:space="preserve">до </w:t>
      </w:r>
      <w:r>
        <w:rPr>
          <w:spacing w:val="-2"/>
          <w:sz w:val="21"/>
          <w:szCs w:val="21"/>
        </w:rPr>
        <w:t>1</w:t>
      </w:r>
      <w:r>
        <w:rPr>
          <w:sz w:val="21"/>
          <w:szCs w:val="21"/>
        </w:rPr>
        <w:t>5 д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 от</w:t>
      </w:r>
      <w:r>
        <w:rPr>
          <w:spacing w:val="-1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у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въ</w:t>
      </w:r>
      <w:r>
        <w:rPr>
          <w:sz w:val="21"/>
          <w:szCs w:val="21"/>
        </w:rPr>
        <w:t>рж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и.</w:t>
      </w:r>
      <w:proofErr w:type="gramEnd"/>
    </w:p>
    <w:p w:rsidR="00887FBB" w:rsidRDefault="00285FD5">
      <w:pPr>
        <w:spacing w:before="96" w:line="300" w:lineRule="auto"/>
        <w:ind w:left="100" w:right="84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17"/>
          <w:sz w:val="21"/>
          <w:szCs w:val="21"/>
        </w:rPr>
        <w:t xml:space="preserve"> </w:t>
      </w:r>
      <w:r>
        <w:rPr>
          <w:b/>
          <w:sz w:val="21"/>
          <w:szCs w:val="21"/>
        </w:rPr>
        <w:t>12.</w:t>
      </w:r>
      <w:proofErr w:type="gramEnd"/>
      <w:r>
        <w:rPr>
          <w:b/>
          <w:spacing w:val="15"/>
          <w:sz w:val="21"/>
          <w:szCs w:val="21"/>
        </w:rPr>
        <w:t xml:space="preserve"> </w:t>
      </w:r>
      <w:proofErr w:type="gramStart"/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Т</w:t>
      </w:r>
      <w:r>
        <w:rPr>
          <w:spacing w:val="-2"/>
          <w:sz w:val="21"/>
          <w:szCs w:val="21"/>
        </w:rPr>
        <w:t>Е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Я</w:t>
      </w:r>
      <w:r>
        <w:rPr>
          <w:sz w:val="21"/>
          <w:szCs w:val="21"/>
        </w:rPr>
        <w:t>Т</w:t>
      </w:r>
      <w:r>
        <w:rPr>
          <w:spacing w:val="15"/>
          <w:sz w:val="21"/>
          <w:szCs w:val="21"/>
        </w:rPr>
        <w:t xml:space="preserve"> </w:t>
      </w:r>
      <w:r>
        <w:rPr>
          <w:sz w:val="21"/>
          <w:szCs w:val="21"/>
        </w:rPr>
        <w:t>се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ж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да</w:t>
      </w:r>
      <w:r>
        <w:rPr>
          <w:spacing w:val="15"/>
          <w:sz w:val="21"/>
          <w:szCs w:val="21"/>
        </w:rPr>
        <w:t xml:space="preserve"> </w:t>
      </w:r>
      <w:r>
        <w:rPr>
          <w:sz w:val="21"/>
          <w:szCs w:val="21"/>
        </w:rPr>
        <w:t>изп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17"/>
          <w:sz w:val="21"/>
          <w:szCs w:val="21"/>
        </w:rPr>
        <w:t xml:space="preserve"> </w:t>
      </w:r>
      <w:r>
        <w:rPr>
          <w:spacing w:val="2"/>
          <w:sz w:val="21"/>
          <w:szCs w:val="21"/>
        </w:rPr>
        <w:t>н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ле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спр</w:t>
      </w:r>
      <w:r>
        <w:rPr>
          <w:spacing w:val="-3"/>
          <w:sz w:val="21"/>
          <w:szCs w:val="21"/>
        </w:rPr>
        <w:t>а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к</w:t>
      </w:r>
      <w:r>
        <w:rPr>
          <w:spacing w:val="-1"/>
          <w:sz w:val="21"/>
          <w:szCs w:val="21"/>
        </w:rPr>
        <w:t>а</w:t>
      </w:r>
      <w:r>
        <w:rPr>
          <w:spacing w:val="-3"/>
          <w:sz w:val="21"/>
          <w:szCs w:val="21"/>
        </w:rPr>
        <w:t>-</w:t>
      </w:r>
      <w:r>
        <w:rPr>
          <w:sz w:val="21"/>
          <w:szCs w:val="21"/>
        </w:rPr>
        <w:t>декла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ац</w:t>
      </w:r>
      <w:r>
        <w:rPr>
          <w:spacing w:val="-3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,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ако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з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дх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дния</w:t>
      </w:r>
      <w:r>
        <w:rPr>
          <w:spacing w:val="16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м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с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ц не е п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скал на п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зара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ба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ии и ак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ори.</w:t>
      </w:r>
      <w:proofErr w:type="gramEnd"/>
    </w:p>
    <w:p w:rsidR="00887FBB" w:rsidRDefault="00285FD5">
      <w:pPr>
        <w:spacing w:before="96" w:line="298" w:lineRule="auto"/>
        <w:ind w:left="100" w:right="84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2"/>
          <w:sz w:val="21"/>
          <w:szCs w:val="21"/>
        </w:rPr>
        <w:t xml:space="preserve"> </w:t>
      </w:r>
      <w:r>
        <w:rPr>
          <w:b/>
          <w:sz w:val="21"/>
          <w:szCs w:val="21"/>
        </w:rPr>
        <w:t>13.</w:t>
      </w:r>
      <w:proofErr w:type="gramEnd"/>
      <w:r>
        <w:rPr>
          <w:b/>
          <w:sz w:val="21"/>
          <w:szCs w:val="21"/>
        </w:rPr>
        <w:t xml:space="preserve"> </w:t>
      </w:r>
      <w:proofErr w:type="gramStart"/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ТЕ</w:t>
      </w:r>
      <w:r>
        <w:rPr>
          <w:spacing w:val="1"/>
          <w:sz w:val="21"/>
          <w:szCs w:val="21"/>
        </w:rPr>
        <w:t>Л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Т запл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ща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 xml:space="preserve">на </w:t>
      </w:r>
      <w:r>
        <w:rPr>
          <w:spacing w:val="-1"/>
          <w:sz w:val="21"/>
          <w:szCs w:val="21"/>
        </w:rPr>
        <w:t>О</w:t>
      </w:r>
      <w:r>
        <w:rPr>
          <w:spacing w:val="3"/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АЦ</w:t>
      </w:r>
      <w:r>
        <w:rPr>
          <w:spacing w:val="1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го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орено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л</w:t>
      </w:r>
      <w:r>
        <w:rPr>
          <w:spacing w:val="-1"/>
          <w:sz w:val="21"/>
          <w:szCs w:val="21"/>
        </w:rPr>
        <w:t>и</w:t>
      </w:r>
      <w:r>
        <w:rPr>
          <w:spacing w:val="-3"/>
          <w:sz w:val="21"/>
          <w:szCs w:val="21"/>
        </w:rPr>
        <w:t>ц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 xml:space="preserve">зионно </w:t>
      </w:r>
      <w:r>
        <w:rPr>
          <w:spacing w:val="-1"/>
          <w:sz w:val="21"/>
          <w:szCs w:val="21"/>
        </w:rPr>
        <w:t>в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зн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гр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жден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е</w:t>
      </w:r>
      <w:r>
        <w:rPr>
          <w:spacing w:val="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 xml:space="preserve">ри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ко п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 xml:space="preserve">скане на пазара </w:t>
      </w:r>
      <w:r>
        <w:rPr>
          <w:spacing w:val="-4"/>
          <w:sz w:val="21"/>
          <w:szCs w:val="21"/>
        </w:rPr>
        <w:t>н</w:t>
      </w:r>
      <w:r>
        <w:rPr>
          <w:sz w:val="21"/>
          <w:szCs w:val="21"/>
        </w:rPr>
        <w:t>а ба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ерии и ак</w:t>
      </w:r>
      <w:r>
        <w:rPr>
          <w:spacing w:val="-5"/>
          <w:sz w:val="21"/>
          <w:szCs w:val="21"/>
        </w:rPr>
        <w:t>у</w:t>
      </w:r>
      <w:r>
        <w:rPr>
          <w:spacing w:val="3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ори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посоче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 срок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е и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ри спа</w:t>
      </w:r>
      <w:r>
        <w:rPr>
          <w:spacing w:val="-2"/>
          <w:sz w:val="21"/>
          <w:szCs w:val="21"/>
        </w:rPr>
        <w:t>з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ане на дог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рн</w:t>
      </w:r>
      <w:r>
        <w:rPr>
          <w:spacing w:val="-3"/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е </w:t>
      </w:r>
      <w:r>
        <w:rPr>
          <w:spacing w:val="-2"/>
          <w:sz w:val="21"/>
          <w:szCs w:val="21"/>
        </w:rPr>
        <w:t>у</w:t>
      </w:r>
      <w:r>
        <w:rPr>
          <w:sz w:val="21"/>
          <w:szCs w:val="21"/>
        </w:rPr>
        <w:t>сло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.</w:t>
      </w:r>
      <w:proofErr w:type="gramEnd"/>
    </w:p>
    <w:p w:rsidR="00887FBB" w:rsidRDefault="00285FD5">
      <w:pPr>
        <w:spacing w:before="98" w:line="298" w:lineRule="auto"/>
        <w:ind w:left="100" w:right="82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2"/>
          <w:sz w:val="21"/>
          <w:szCs w:val="21"/>
        </w:rPr>
        <w:t xml:space="preserve"> </w:t>
      </w:r>
      <w:r>
        <w:rPr>
          <w:b/>
          <w:spacing w:val="-2"/>
          <w:sz w:val="21"/>
          <w:szCs w:val="21"/>
        </w:rPr>
        <w:t>1</w:t>
      </w:r>
      <w:r>
        <w:rPr>
          <w:b/>
          <w:sz w:val="21"/>
          <w:szCs w:val="21"/>
        </w:rPr>
        <w:t>4</w:t>
      </w:r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</w:t>
      </w:r>
      <w:proofErr w:type="gramStart"/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Т</w:t>
      </w:r>
      <w:r>
        <w:rPr>
          <w:spacing w:val="-2"/>
          <w:sz w:val="21"/>
          <w:szCs w:val="21"/>
        </w:rPr>
        <w:t>Е</w:t>
      </w:r>
      <w:r>
        <w:rPr>
          <w:spacing w:val="1"/>
          <w:sz w:val="21"/>
          <w:szCs w:val="21"/>
        </w:rPr>
        <w:t>Л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Т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се з</w:t>
      </w:r>
      <w:r>
        <w:rPr>
          <w:spacing w:val="-3"/>
          <w:sz w:val="21"/>
          <w:szCs w:val="21"/>
        </w:rPr>
        <w:t>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л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а по 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ре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 дейс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ие на</w:t>
      </w:r>
      <w:r>
        <w:rPr>
          <w:spacing w:val="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щия</w:t>
      </w:r>
      <w:r>
        <w:rPr>
          <w:spacing w:val="1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ор да не </w:t>
      </w:r>
      <w:r>
        <w:rPr>
          <w:spacing w:val="-1"/>
          <w:sz w:val="21"/>
          <w:szCs w:val="21"/>
        </w:rPr>
        <w:t>в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зл</w:t>
      </w:r>
      <w:r>
        <w:rPr>
          <w:sz w:val="21"/>
          <w:szCs w:val="21"/>
        </w:rPr>
        <w:t>а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а из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лне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ж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чл.</w:t>
      </w:r>
      <w:proofErr w:type="gramEnd"/>
      <w:r>
        <w:rPr>
          <w:spacing w:val="1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14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от З</w:t>
      </w:r>
      <w:r>
        <w:rPr>
          <w:spacing w:val="-1"/>
          <w:sz w:val="21"/>
          <w:szCs w:val="21"/>
        </w:rPr>
        <w:t>У</w:t>
      </w:r>
      <w:r>
        <w:rPr>
          <w:sz w:val="21"/>
          <w:szCs w:val="21"/>
        </w:rPr>
        <w:t>О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нор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и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ак</w:t>
      </w:r>
      <w:r>
        <w:rPr>
          <w:spacing w:val="-1"/>
          <w:sz w:val="21"/>
          <w:szCs w:val="21"/>
        </w:rPr>
        <w:t>т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него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прилаг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не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-2"/>
          <w:sz w:val="21"/>
          <w:szCs w:val="21"/>
        </w:rPr>
        <w:t>ру</w:t>
      </w:r>
      <w:r>
        <w:rPr>
          <w:sz w:val="21"/>
          <w:szCs w:val="21"/>
        </w:rPr>
        <w:t>ги икон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иче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ки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 xml:space="preserve">лица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ли о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ганиза</w:t>
      </w:r>
      <w:r>
        <w:rPr>
          <w:spacing w:val="-3"/>
          <w:sz w:val="21"/>
          <w:szCs w:val="21"/>
        </w:rPr>
        <w:t>ц</w:t>
      </w:r>
      <w:r>
        <w:rPr>
          <w:sz w:val="21"/>
          <w:szCs w:val="21"/>
        </w:rPr>
        <w:t>ии по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опо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зо</w:t>
      </w:r>
      <w:r>
        <w:rPr>
          <w:spacing w:val="-1"/>
          <w:sz w:val="21"/>
          <w:szCs w:val="21"/>
        </w:rPr>
        <w:t>тв</w:t>
      </w:r>
      <w:r>
        <w:rPr>
          <w:sz w:val="21"/>
          <w:szCs w:val="21"/>
        </w:rPr>
        <w:t>ор</w:t>
      </w:r>
      <w:r>
        <w:rPr>
          <w:spacing w:val="-1"/>
          <w:sz w:val="21"/>
          <w:szCs w:val="21"/>
        </w:rPr>
        <w:t>яв</w:t>
      </w:r>
      <w:r>
        <w:rPr>
          <w:sz w:val="21"/>
          <w:szCs w:val="21"/>
        </w:rPr>
        <w:t>ане.</w:t>
      </w:r>
      <w:proofErr w:type="gramEnd"/>
    </w:p>
    <w:p w:rsidR="00887FBB" w:rsidRDefault="00285FD5">
      <w:pPr>
        <w:spacing w:before="98" w:line="298" w:lineRule="auto"/>
        <w:ind w:left="100" w:right="82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17"/>
          <w:sz w:val="21"/>
          <w:szCs w:val="21"/>
        </w:rPr>
        <w:t xml:space="preserve"> </w:t>
      </w:r>
      <w:r>
        <w:rPr>
          <w:b/>
          <w:sz w:val="21"/>
          <w:szCs w:val="21"/>
        </w:rPr>
        <w:t>15.</w:t>
      </w:r>
      <w:proofErr w:type="gramEnd"/>
      <w:r>
        <w:rPr>
          <w:b/>
          <w:spacing w:val="17"/>
          <w:sz w:val="21"/>
          <w:szCs w:val="21"/>
        </w:rPr>
        <w:t xml:space="preserve"> </w:t>
      </w:r>
      <w:proofErr w:type="gramStart"/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ЪЗ</w:t>
      </w:r>
      <w:r>
        <w:rPr>
          <w:spacing w:val="-1"/>
          <w:sz w:val="21"/>
          <w:szCs w:val="21"/>
        </w:rPr>
        <w:t>ЛО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Л</w:t>
      </w:r>
      <w:r>
        <w:rPr>
          <w:spacing w:val="-3"/>
          <w:sz w:val="21"/>
          <w:szCs w:val="21"/>
        </w:rPr>
        <w:t>Я</w:t>
      </w:r>
      <w:r>
        <w:rPr>
          <w:sz w:val="21"/>
          <w:szCs w:val="21"/>
        </w:rPr>
        <w:t>Т</w:t>
      </w:r>
      <w:r>
        <w:rPr>
          <w:spacing w:val="15"/>
          <w:sz w:val="21"/>
          <w:szCs w:val="21"/>
        </w:rPr>
        <w:t xml:space="preserve"> </w:t>
      </w:r>
      <w:r>
        <w:rPr>
          <w:sz w:val="21"/>
          <w:szCs w:val="21"/>
        </w:rPr>
        <w:t>се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л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15"/>
          <w:sz w:val="21"/>
          <w:szCs w:val="21"/>
        </w:rPr>
        <w:t xml:space="preserve"> </w:t>
      </w:r>
      <w:r>
        <w:rPr>
          <w:sz w:val="21"/>
          <w:szCs w:val="21"/>
        </w:rPr>
        <w:t>да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под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м</w:t>
      </w:r>
      <w:r>
        <w:rPr>
          <w:spacing w:val="-3"/>
          <w:sz w:val="21"/>
          <w:szCs w:val="21"/>
        </w:rPr>
        <w:t>аг</w:t>
      </w:r>
      <w:r>
        <w:rPr>
          <w:sz w:val="21"/>
          <w:szCs w:val="21"/>
        </w:rPr>
        <w:t>а</w:t>
      </w:r>
      <w:r>
        <w:rPr>
          <w:spacing w:val="17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pacing w:val="3"/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</w:t>
      </w:r>
      <w:r>
        <w:rPr>
          <w:spacing w:val="1"/>
          <w:sz w:val="21"/>
          <w:szCs w:val="21"/>
        </w:rPr>
        <w:t>Ц</w:t>
      </w:r>
      <w:r>
        <w:rPr>
          <w:spacing w:val="-1"/>
          <w:sz w:val="21"/>
          <w:szCs w:val="21"/>
        </w:rPr>
        <w:t>ИЯ</w:t>
      </w:r>
      <w:r>
        <w:rPr>
          <w:sz w:val="21"/>
          <w:szCs w:val="21"/>
        </w:rPr>
        <w:t>ТА</w:t>
      </w:r>
      <w:r>
        <w:rPr>
          <w:spacing w:val="18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</w:t>
      </w:r>
      <w:r>
        <w:rPr>
          <w:spacing w:val="14"/>
          <w:sz w:val="21"/>
          <w:szCs w:val="21"/>
        </w:rPr>
        <w:t xml:space="preserve"> </w:t>
      </w:r>
      <w:r>
        <w:rPr>
          <w:sz w:val="21"/>
          <w:szCs w:val="21"/>
        </w:rPr>
        <w:t>изго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не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иск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е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 по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нор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и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редба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инфор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аци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,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ко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>о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сле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да се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предс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к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пе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ен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органи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л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 лица.</w:t>
      </w:r>
      <w:proofErr w:type="gramEnd"/>
    </w:p>
    <w:p w:rsidR="00887FBB" w:rsidRDefault="00285FD5">
      <w:pPr>
        <w:spacing w:before="74" w:line="298" w:lineRule="auto"/>
        <w:ind w:left="100" w:right="82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2"/>
          <w:sz w:val="21"/>
          <w:szCs w:val="21"/>
        </w:rPr>
        <w:t xml:space="preserve"> </w:t>
      </w:r>
      <w:r>
        <w:rPr>
          <w:b/>
          <w:sz w:val="21"/>
          <w:szCs w:val="21"/>
        </w:rPr>
        <w:t>16</w:t>
      </w:r>
      <w:r>
        <w:rPr>
          <w:sz w:val="21"/>
          <w:szCs w:val="21"/>
        </w:rPr>
        <w:t>.</w:t>
      </w:r>
      <w:proofErr w:type="gramEnd"/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(1)</w:t>
      </w:r>
      <w:r>
        <w:rPr>
          <w:spacing w:val="1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ЪЗ</w:t>
      </w:r>
      <w:r>
        <w:rPr>
          <w:spacing w:val="-1"/>
          <w:sz w:val="21"/>
          <w:szCs w:val="21"/>
        </w:rPr>
        <w:t>ЛО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Я</w:t>
      </w:r>
      <w:r>
        <w:rPr>
          <w:sz w:val="21"/>
          <w:szCs w:val="21"/>
        </w:rPr>
        <w:t>Т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д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лж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да</w:t>
      </w:r>
      <w:r>
        <w:rPr>
          <w:spacing w:val="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редос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я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 xml:space="preserve">на </w:t>
      </w:r>
      <w:r>
        <w:rPr>
          <w:spacing w:val="-1"/>
          <w:sz w:val="21"/>
          <w:szCs w:val="21"/>
        </w:rPr>
        <w:t>О</w:t>
      </w:r>
      <w:r>
        <w:rPr>
          <w:spacing w:val="3"/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АЦ</w:t>
      </w:r>
      <w:r>
        <w:rPr>
          <w:spacing w:val="1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си</w:t>
      </w:r>
      <w:r>
        <w:rPr>
          <w:spacing w:val="-3"/>
          <w:sz w:val="21"/>
          <w:szCs w:val="21"/>
        </w:rPr>
        <w:t>ч</w:t>
      </w:r>
      <w:r>
        <w:rPr>
          <w:sz w:val="21"/>
          <w:szCs w:val="21"/>
        </w:rPr>
        <w:t>ки</w:t>
      </w:r>
      <w:r>
        <w:rPr>
          <w:spacing w:val="4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еоб</w:t>
      </w:r>
      <w:r>
        <w:rPr>
          <w:spacing w:val="-2"/>
          <w:sz w:val="21"/>
          <w:szCs w:val="21"/>
        </w:rPr>
        <w:t>х</w:t>
      </w:r>
      <w:r>
        <w:rPr>
          <w:sz w:val="21"/>
          <w:szCs w:val="21"/>
        </w:rPr>
        <w:t>од</w:t>
      </w:r>
      <w:r>
        <w:rPr>
          <w:spacing w:val="-3"/>
          <w:sz w:val="21"/>
          <w:szCs w:val="21"/>
        </w:rPr>
        <w:t>и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и док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ен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и </w:t>
      </w:r>
      <w:r>
        <w:rPr>
          <w:spacing w:val="-1"/>
          <w:sz w:val="21"/>
          <w:szCs w:val="21"/>
        </w:rPr>
        <w:t>въ</w:t>
      </w:r>
      <w:r>
        <w:rPr>
          <w:sz w:val="21"/>
          <w:szCs w:val="21"/>
        </w:rPr>
        <w:t>в</w:t>
      </w:r>
      <w:r>
        <w:rPr>
          <w:spacing w:val="1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р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зка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с и</w:t>
      </w:r>
      <w:r>
        <w:rPr>
          <w:spacing w:val="-2"/>
          <w:sz w:val="21"/>
          <w:szCs w:val="21"/>
        </w:rPr>
        <w:t>з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не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на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оди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ски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-2"/>
          <w:sz w:val="21"/>
          <w:szCs w:val="21"/>
        </w:rPr>
        <w:t>ок</w:t>
      </w:r>
      <w:r>
        <w:rPr>
          <w:sz w:val="21"/>
          <w:szCs w:val="21"/>
        </w:rPr>
        <w:t>лад</w:t>
      </w:r>
      <w:r>
        <w:rPr>
          <w:spacing w:val="1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 чл.</w:t>
      </w:r>
      <w:r>
        <w:rPr>
          <w:spacing w:val="-1"/>
          <w:sz w:val="21"/>
          <w:szCs w:val="21"/>
        </w:rPr>
        <w:t xml:space="preserve"> </w:t>
      </w:r>
      <w:proofErr w:type="gramStart"/>
      <w:r>
        <w:rPr>
          <w:spacing w:val="-2"/>
          <w:sz w:val="21"/>
          <w:szCs w:val="21"/>
        </w:rPr>
        <w:t>6</w:t>
      </w:r>
      <w:r>
        <w:rPr>
          <w:sz w:val="21"/>
          <w:szCs w:val="21"/>
        </w:rPr>
        <w:t>6, а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1 от</w:t>
      </w:r>
      <w:r>
        <w:rPr>
          <w:spacing w:val="-3"/>
          <w:sz w:val="21"/>
          <w:szCs w:val="21"/>
        </w:rPr>
        <w:t xml:space="preserve">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а</w:t>
      </w:r>
      <w:r>
        <w:rPr>
          <w:i/>
          <w:spacing w:val="-2"/>
          <w:sz w:val="21"/>
          <w:szCs w:val="21"/>
        </w:rPr>
        <w:t>р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д</w:t>
      </w:r>
      <w:r>
        <w:rPr>
          <w:i/>
          <w:sz w:val="21"/>
          <w:szCs w:val="21"/>
        </w:rPr>
        <w:t>б</w:t>
      </w:r>
      <w:r>
        <w:rPr>
          <w:i/>
          <w:spacing w:val="-2"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а</w:t>
      </w:r>
      <w:r>
        <w:rPr>
          <w:sz w:val="21"/>
          <w:szCs w:val="21"/>
        </w:rPr>
        <w:t>.</w:t>
      </w:r>
      <w:proofErr w:type="gramEnd"/>
    </w:p>
    <w:p w:rsidR="00887FBB" w:rsidRDefault="00285FD5">
      <w:pPr>
        <w:spacing w:before="74" w:line="298" w:lineRule="auto"/>
        <w:ind w:left="100" w:right="82"/>
        <w:jc w:val="both"/>
        <w:rPr>
          <w:sz w:val="21"/>
          <w:szCs w:val="21"/>
        </w:rPr>
      </w:pPr>
      <w:r>
        <w:rPr>
          <w:sz w:val="21"/>
          <w:szCs w:val="21"/>
        </w:rPr>
        <w:t>(2)</w:t>
      </w:r>
      <w:r>
        <w:rPr>
          <w:spacing w:val="5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в</w:t>
      </w:r>
      <w:r>
        <w:rPr>
          <w:spacing w:val="4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р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ка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ч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.</w:t>
      </w:r>
      <w:r>
        <w:rPr>
          <w:spacing w:val="5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18,</w:t>
      </w:r>
      <w:r>
        <w:rPr>
          <w:spacing w:val="5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л.</w:t>
      </w:r>
      <w:proofErr w:type="gramEnd"/>
      <w:r>
        <w:rPr>
          <w:spacing w:val="5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3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2"/>
          <w:sz w:val="21"/>
          <w:szCs w:val="21"/>
        </w:rPr>
        <w:t xml:space="preserve"> </w:t>
      </w:r>
      <w:r>
        <w:rPr>
          <w:i/>
          <w:spacing w:val="1"/>
          <w:sz w:val="21"/>
          <w:szCs w:val="21"/>
        </w:rPr>
        <w:t>З</w:t>
      </w:r>
      <w:r>
        <w:rPr>
          <w:i/>
          <w:sz w:val="21"/>
          <w:szCs w:val="21"/>
        </w:rPr>
        <w:t>ак</w:t>
      </w:r>
      <w:r>
        <w:rPr>
          <w:i/>
          <w:spacing w:val="-2"/>
          <w:sz w:val="21"/>
          <w:szCs w:val="21"/>
        </w:rPr>
        <w:t>о</w:t>
      </w:r>
      <w:r>
        <w:rPr>
          <w:i/>
          <w:sz w:val="21"/>
          <w:szCs w:val="21"/>
        </w:rPr>
        <w:t>н</w:t>
      </w:r>
      <w:r>
        <w:rPr>
          <w:i/>
          <w:spacing w:val="6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а</w:t>
      </w:r>
      <w:r>
        <w:rPr>
          <w:i/>
          <w:spacing w:val="5"/>
          <w:sz w:val="21"/>
          <w:szCs w:val="21"/>
        </w:rPr>
        <w:t xml:space="preserve"> </w:t>
      </w:r>
      <w:r>
        <w:rPr>
          <w:i/>
          <w:sz w:val="21"/>
          <w:szCs w:val="21"/>
        </w:rPr>
        <w:t>у</w:t>
      </w:r>
      <w:r>
        <w:rPr>
          <w:i/>
          <w:spacing w:val="-2"/>
          <w:sz w:val="21"/>
          <w:szCs w:val="21"/>
        </w:rPr>
        <w:t>п</w:t>
      </w:r>
      <w:r>
        <w:rPr>
          <w:i/>
          <w:sz w:val="21"/>
          <w:szCs w:val="21"/>
        </w:rPr>
        <w:t>рав</w:t>
      </w:r>
      <w:r>
        <w:rPr>
          <w:i/>
          <w:spacing w:val="-1"/>
          <w:sz w:val="21"/>
          <w:szCs w:val="21"/>
        </w:rPr>
        <w:t>л</w:t>
      </w:r>
      <w:r>
        <w:rPr>
          <w:i/>
          <w:sz w:val="21"/>
          <w:szCs w:val="21"/>
        </w:rPr>
        <w:t>е</w:t>
      </w:r>
      <w:r>
        <w:rPr>
          <w:i/>
          <w:spacing w:val="-1"/>
          <w:sz w:val="21"/>
          <w:szCs w:val="21"/>
        </w:rPr>
        <w:t>н</w:t>
      </w:r>
      <w:r>
        <w:rPr>
          <w:i/>
          <w:sz w:val="21"/>
          <w:szCs w:val="21"/>
        </w:rPr>
        <w:t>ие</w:t>
      </w:r>
      <w:r>
        <w:rPr>
          <w:i/>
          <w:spacing w:val="5"/>
          <w:sz w:val="21"/>
          <w:szCs w:val="21"/>
        </w:rPr>
        <w:t xml:space="preserve">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а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z w:val="21"/>
          <w:szCs w:val="21"/>
        </w:rPr>
        <w:t>о</w:t>
      </w:r>
      <w:r>
        <w:rPr>
          <w:i/>
          <w:spacing w:val="-1"/>
          <w:sz w:val="21"/>
          <w:szCs w:val="21"/>
        </w:rPr>
        <w:t>т</w:t>
      </w:r>
      <w:r>
        <w:rPr>
          <w:i/>
          <w:sz w:val="21"/>
          <w:szCs w:val="21"/>
        </w:rPr>
        <w:t>п</w:t>
      </w:r>
      <w:r>
        <w:rPr>
          <w:i/>
          <w:spacing w:val="-2"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дъ</w:t>
      </w:r>
      <w:r>
        <w:rPr>
          <w:i/>
          <w:spacing w:val="-2"/>
          <w:sz w:val="21"/>
          <w:szCs w:val="21"/>
        </w:rPr>
        <w:t>ци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е</w:t>
      </w:r>
      <w:r>
        <w:rPr>
          <w:i/>
          <w:spacing w:val="5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ЪЗ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Т</w:t>
      </w:r>
      <w:r>
        <w:rPr>
          <w:spacing w:val="-2"/>
          <w:sz w:val="21"/>
          <w:szCs w:val="21"/>
        </w:rPr>
        <w:t>Е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Я</w:t>
      </w:r>
      <w:r>
        <w:rPr>
          <w:sz w:val="21"/>
          <w:szCs w:val="21"/>
        </w:rPr>
        <w:t>Т</w:t>
      </w:r>
      <w:r>
        <w:rPr>
          <w:spacing w:val="6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е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д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лж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а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а предос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 на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оп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ед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лен 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с зап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Ми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ис</w:t>
      </w:r>
      <w:r>
        <w:rPr>
          <w:spacing w:val="-1"/>
          <w:sz w:val="21"/>
          <w:szCs w:val="21"/>
        </w:rPr>
        <w:t>тъ</w:t>
      </w:r>
      <w:r>
        <w:rPr>
          <w:sz w:val="21"/>
          <w:szCs w:val="21"/>
        </w:rPr>
        <w:t>ра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кол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 xml:space="preserve">и 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оди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ор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кон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ич</w:t>
      </w:r>
      <w:r>
        <w:rPr>
          <w:spacing w:val="-3"/>
          <w:sz w:val="21"/>
          <w:szCs w:val="21"/>
        </w:rPr>
        <w:t>ес</w:t>
      </w:r>
      <w:r>
        <w:rPr>
          <w:sz w:val="21"/>
          <w:szCs w:val="21"/>
        </w:rPr>
        <w:t>ка инфо</w:t>
      </w:r>
      <w:r>
        <w:rPr>
          <w:spacing w:val="-2"/>
          <w:sz w:val="21"/>
          <w:szCs w:val="21"/>
        </w:rPr>
        <w:t>р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аци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,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до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>з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ща п</w:t>
      </w:r>
      <w:r>
        <w:rPr>
          <w:spacing w:val="-2"/>
          <w:sz w:val="21"/>
          <w:szCs w:val="21"/>
        </w:rPr>
        <w:t>у</w:t>
      </w:r>
      <w:r>
        <w:rPr>
          <w:sz w:val="21"/>
          <w:szCs w:val="21"/>
        </w:rPr>
        <w:t>сна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 на п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зара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него</w:t>
      </w:r>
      <w:r>
        <w:rPr>
          <w:spacing w:val="-2"/>
          <w:sz w:val="21"/>
          <w:szCs w:val="21"/>
        </w:rPr>
        <w:t xml:space="preserve"> б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ерии и 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к</w:t>
      </w:r>
      <w:r>
        <w:rPr>
          <w:spacing w:val="-5"/>
          <w:sz w:val="21"/>
          <w:szCs w:val="21"/>
        </w:rPr>
        <w:t>у</w:t>
      </w:r>
      <w:r>
        <w:rPr>
          <w:spacing w:val="3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ори.</w:t>
      </w:r>
      <w:proofErr w:type="gramEnd"/>
    </w:p>
    <w:p w:rsidR="00887FBB" w:rsidRDefault="00285FD5">
      <w:pPr>
        <w:spacing w:before="74" w:line="298" w:lineRule="auto"/>
        <w:ind w:left="100" w:right="83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3"/>
          <w:sz w:val="21"/>
          <w:szCs w:val="21"/>
        </w:rPr>
        <w:t xml:space="preserve"> </w:t>
      </w:r>
      <w:r>
        <w:rPr>
          <w:b/>
          <w:sz w:val="21"/>
          <w:szCs w:val="21"/>
        </w:rPr>
        <w:t>17.</w:t>
      </w:r>
      <w:proofErr w:type="gramEnd"/>
      <w:r>
        <w:rPr>
          <w:b/>
          <w:sz w:val="21"/>
          <w:szCs w:val="21"/>
        </w:rPr>
        <w:t xml:space="preserve"> </w:t>
      </w:r>
      <w:proofErr w:type="gramStart"/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Т</w:t>
      </w:r>
      <w:r>
        <w:rPr>
          <w:spacing w:val="-2"/>
          <w:sz w:val="21"/>
          <w:szCs w:val="21"/>
        </w:rPr>
        <w:t>Е</w:t>
      </w:r>
      <w:r>
        <w:rPr>
          <w:spacing w:val="1"/>
          <w:sz w:val="21"/>
          <w:szCs w:val="21"/>
        </w:rPr>
        <w:t>Л</w:t>
      </w:r>
      <w:r>
        <w:rPr>
          <w:spacing w:val="-2"/>
          <w:sz w:val="21"/>
          <w:szCs w:val="21"/>
        </w:rPr>
        <w:t>Я</w:t>
      </w:r>
      <w:r>
        <w:rPr>
          <w:sz w:val="21"/>
          <w:szCs w:val="21"/>
        </w:rPr>
        <w:t>Т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се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ж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да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па</w:t>
      </w:r>
      <w:r>
        <w:rPr>
          <w:spacing w:val="-2"/>
          <w:sz w:val="21"/>
          <w:szCs w:val="21"/>
        </w:rPr>
        <w:t>з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а 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сички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ко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 изи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к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ан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я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1"/>
          <w:sz w:val="21"/>
          <w:szCs w:val="21"/>
        </w:rPr>
        <w:t>въ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зани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 качес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ли др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ги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харак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ерис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ики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2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б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ерии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ак</w:t>
      </w:r>
      <w:r>
        <w:rPr>
          <w:spacing w:val="-5"/>
          <w:sz w:val="21"/>
          <w:szCs w:val="21"/>
        </w:rPr>
        <w:t>у</w:t>
      </w:r>
      <w:r>
        <w:rPr>
          <w:spacing w:val="3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ори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е,</w:t>
      </w:r>
      <w:r>
        <w:rPr>
          <w:spacing w:val="12"/>
          <w:sz w:val="21"/>
          <w:szCs w:val="21"/>
        </w:rPr>
        <w:t xml:space="preserve"> </w:t>
      </w:r>
      <w:r>
        <w:rPr>
          <w:spacing w:val="2"/>
          <w:sz w:val="21"/>
          <w:szCs w:val="21"/>
        </w:rPr>
        <w:t>п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пазара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11"/>
          <w:sz w:val="21"/>
          <w:szCs w:val="21"/>
        </w:rPr>
        <w:t xml:space="preserve"> </w:t>
      </w:r>
      <w:r>
        <w:rPr>
          <w:sz w:val="21"/>
          <w:szCs w:val="21"/>
        </w:rPr>
        <w:t>него,</w:t>
      </w:r>
      <w:r>
        <w:rPr>
          <w:spacing w:val="1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к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ючи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ел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изи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к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ни</w:t>
      </w:r>
      <w:r>
        <w:rPr>
          <w:spacing w:val="-3"/>
          <w:sz w:val="21"/>
          <w:szCs w:val="21"/>
        </w:rPr>
        <w:t>я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 за</w:t>
      </w:r>
      <w:r>
        <w:rPr>
          <w:spacing w:val="1"/>
          <w:sz w:val="21"/>
          <w:szCs w:val="21"/>
        </w:rPr>
        <w:t xml:space="preserve"> м</w:t>
      </w:r>
      <w:r>
        <w:rPr>
          <w:sz w:val="21"/>
          <w:szCs w:val="21"/>
        </w:rPr>
        <w:t>ар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ир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ка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"/>
          <w:sz w:val="21"/>
          <w:szCs w:val="21"/>
        </w:rPr>
        <w:t xml:space="preserve"> м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иали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к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п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нен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чл.</w:t>
      </w:r>
      <w:proofErr w:type="gramEnd"/>
      <w:r>
        <w:rPr>
          <w:spacing w:val="1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9,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ч</w:t>
      </w:r>
      <w:r>
        <w:rPr>
          <w:sz w:val="21"/>
          <w:szCs w:val="21"/>
        </w:rPr>
        <w:t>л.</w:t>
      </w:r>
      <w:proofErr w:type="gramEnd"/>
      <w:r>
        <w:rPr>
          <w:spacing w:val="4"/>
          <w:sz w:val="21"/>
          <w:szCs w:val="21"/>
        </w:rPr>
        <w:t xml:space="preserve"> </w:t>
      </w:r>
      <w:proofErr w:type="gramStart"/>
      <w:r>
        <w:rPr>
          <w:spacing w:val="-2"/>
          <w:sz w:val="21"/>
          <w:szCs w:val="21"/>
        </w:rPr>
        <w:t>1</w:t>
      </w:r>
      <w:r>
        <w:rPr>
          <w:sz w:val="21"/>
          <w:szCs w:val="21"/>
        </w:rPr>
        <w:t>0,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чл.</w:t>
      </w:r>
      <w:proofErr w:type="gramEnd"/>
      <w:r>
        <w:rPr>
          <w:spacing w:val="1"/>
          <w:sz w:val="21"/>
          <w:szCs w:val="21"/>
        </w:rPr>
        <w:t xml:space="preserve"> </w:t>
      </w:r>
      <w:proofErr w:type="gramStart"/>
      <w:r>
        <w:rPr>
          <w:spacing w:val="-2"/>
          <w:sz w:val="21"/>
          <w:szCs w:val="21"/>
        </w:rPr>
        <w:t>1</w:t>
      </w:r>
      <w:r>
        <w:rPr>
          <w:sz w:val="21"/>
          <w:szCs w:val="21"/>
        </w:rPr>
        <w:t>1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ч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.</w:t>
      </w:r>
      <w:proofErr w:type="gramEnd"/>
      <w:r>
        <w:rPr>
          <w:spacing w:val="3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12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 xml:space="preserve">от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а</w:t>
      </w:r>
      <w:r>
        <w:rPr>
          <w:i/>
          <w:spacing w:val="-2"/>
          <w:sz w:val="21"/>
          <w:szCs w:val="21"/>
        </w:rPr>
        <w:t>р</w:t>
      </w:r>
      <w:r>
        <w:rPr>
          <w:i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д</w:t>
      </w:r>
      <w:r>
        <w:rPr>
          <w:i/>
          <w:spacing w:val="-3"/>
          <w:sz w:val="21"/>
          <w:szCs w:val="21"/>
        </w:rPr>
        <w:t>б</w:t>
      </w:r>
      <w:r>
        <w:rPr>
          <w:i/>
          <w:spacing w:val="-2"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т</w:t>
      </w:r>
      <w:r>
        <w:rPr>
          <w:i/>
          <w:spacing w:val="-3"/>
          <w:sz w:val="21"/>
          <w:szCs w:val="21"/>
        </w:rPr>
        <w:t>а</w:t>
      </w:r>
      <w:r>
        <w:rPr>
          <w:sz w:val="21"/>
          <w:szCs w:val="21"/>
        </w:rPr>
        <w:t xml:space="preserve">.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АЦ</w:t>
      </w:r>
      <w:r>
        <w:rPr>
          <w:spacing w:val="1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 xml:space="preserve">не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и 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го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орност</w:t>
      </w:r>
      <w:r>
        <w:rPr>
          <w:spacing w:val="-3"/>
          <w:sz w:val="21"/>
          <w:szCs w:val="21"/>
        </w:rPr>
        <w:t xml:space="preserve"> </w:t>
      </w:r>
      <w:r>
        <w:rPr>
          <w:sz w:val="21"/>
          <w:szCs w:val="21"/>
        </w:rPr>
        <w:t>за н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из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л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ение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о на 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зи и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ис</w:t>
      </w:r>
      <w:r>
        <w:rPr>
          <w:spacing w:val="-2"/>
          <w:sz w:val="21"/>
          <w:szCs w:val="21"/>
        </w:rPr>
        <w:t>к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.</w:t>
      </w:r>
      <w:proofErr w:type="gramEnd"/>
    </w:p>
    <w:p w:rsidR="00887FBB" w:rsidRDefault="00285FD5">
      <w:pPr>
        <w:spacing w:before="74" w:line="298" w:lineRule="auto"/>
        <w:ind w:left="100" w:right="83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 18.</w:t>
      </w:r>
      <w:proofErr w:type="gramEnd"/>
      <w:r>
        <w:rPr>
          <w:b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В</w:t>
      </w:r>
      <w:r>
        <w:rPr>
          <w:spacing w:val="1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лне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ие на и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иск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ани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>а на чл.</w:t>
      </w:r>
      <w:proofErr w:type="gramEnd"/>
      <w:r>
        <w:rPr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58, ал.</w:t>
      </w:r>
      <w:proofErr w:type="gramEnd"/>
      <w:r>
        <w:rPr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2,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ал.</w:t>
      </w:r>
      <w:proofErr w:type="gramEnd"/>
      <w:r>
        <w:rPr>
          <w:sz w:val="21"/>
          <w:szCs w:val="21"/>
        </w:rPr>
        <w:t xml:space="preserve"> 6 от</w:t>
      </w:r>
      <w:r>
        <w:rPr>
          <w:spacing w:val="-1"/>
          <w:sz w:val="21"/>
          <w:szCs w:val="21"/>
        </w:rPr>
        <w:t xml:space="preserve">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ар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д</w:t>
      </w:r>
      <w:r>
        <w:rPr>
          <w:i/>
          <w:sz w:val="21"/>
          <w:szCs w:val="21"/>
        </w:rPr>
        <w:t>б</w:t>
      </w:r>
      <w:r>
        <w:rPr>
          <w:i/>
          <w:spacing w:val="-2"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а</w:t>
      </w:r>
      <w:r>
        <w:rPr>
          <w:sz w:val="21"/>
          <w:szCs w:val="21"/>
        </w:rPr>
        <w:t xml:space="preserve">, 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ЪЗ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Т</w:t>
      </w:r>
      <w:r>
        <w:rPr>
          <w:spacing w:val="-2"/>
          <w:sz w:val="21"/>
          <w:szCs w:val="21"/>
        </w:rPr>
        <w:t>Е</w:t>
      </w:r>
      <w:r>
        <w:rPr>
          <w:spacing w:val="-1"/>
          <w:sz w:val="21"/>
          <w:szCs w:val="21"/>
        </w:rPr>
        <w:t>Л</w:t>
      </w:r>
      <w:r>
        <w:rPr>
          <w:sz w:val="21"/>
          <w:szCs w:val="21"/>
        </w:rPr>
        <w:t>ЯТ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 xml:space="preserve">се 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глас</w:t>
      </w:r>
      <w:r>
        <w:rPr>
          <w:spacing w:val="-3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 xml:space="preserve"> д</w:t>
      </w:r>
      <w:r>
        <w:rPr>
          <w:sz w:val="21"/>
          <w:szCs w:val="21"/>
        </w:rPr>
        <w:t>а ока</w:t>
      </w:r>
      <w:r>
        <w:rPr>
          <w:spacing w:val="-2"/>
          <w:sz w:val="21"/>
          <w:szCs w:val="21"/>
        </w:rPr>
        <w:t>з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дейс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ане от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рана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 xml:space="preserve">на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4"/>
          <w:sz w:val="21"/>
          <w:szCs w:val="21"/>
        </w:rPr>
        <w:t>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1"/>
          <w:sz w:val="21"/>
          <w:szCs w:val="21"/>
        </w:rPr>
        <w:t>А</w:t>
      </w:r>
      <w:r>
        <w:rPr>
          <w:spacing w:val="-1"/>
          <w:sz w:val="21"/>
          <w:szCs w:val="21"/>
        </w:rPr>
        <w:t>ЦИ</w:t>
      </w:r>
      <w:r>
        <w:rPr>
          <w:spacing w:val="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4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П</w:t>
      </w:r>
      <w:r>
        <w:rPr>
          <w:sz w:val="21"/>
          <w:szCs w:val="21"/>
        </w:rPr>
        <w:t>рил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ж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№5 от</w:t>
      </w:r>
      <w:r>
        <w:rPr>
          <w:spacing w:val="1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Н</w:t>
      </w:r>
      <w:r>
        <w:rPr>
          <w:i/>
          <w:sz w:val="21"/>
          <w:szCs w:val="21"/>
        </w:rPr>
        <w:t>ар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д</w:t>
      </w:r>
      <w:r>
        <w:rPr>
          <w:i/>
          <w:sz w:val="21"/>
          <w:szCs w:val="21"/>
        </w:rPr>
        <w:t>б</w:t>
      </w:r>
      <w:r>
        <w:rPr>
          <w:i/>
          <w:spacing w:val="-2"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а</w:t>
      </w:r>
      <w:r>
        <w:rPr>
          <w:sz w:val="21"/>
          <w:szCs w:val="21"/>
        </w:rPr>
        <w:t>, ко</w:t>
      </w:r>
      <w:r>
        <w:rPr>
          <w:spacing w:val="-2"/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се пре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ос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я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на и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п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лни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елния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рек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ор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-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И</w:t>
      </w:r>
      <w:r>
        <w:rPr>
          <w:spacing w:val="1"/>
          <w:sz w:val="21"/>
          <w:szCs w:val="21"/>
        </w:rPr>
        <w:t>А</w:t>
      </w:r>
      <w:r>
        <w:rPr>
          <w:spacing w:val="-1"/>
          <w:sz w:val="21"/>
          <w:szCs w:val="21"/>
        </w:rPr>
        <w:t>О</w:t>
      </w:r>
      <w:r>
        <w:rPr>
          <w:spacing w:val="1"/>
          <w:sz w:val="21"/>
          <w:szCs w:val="21"/>
        </w:rPr>
        <w:t>С</w:t>
      </w:r>
      <w:r>
        <w:rPr>
          <w:sz w:val="21"/>
          <w:szCs w:val="21"/>
        </w:rPr>
        <w:t>,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носно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коли</w:t>
      </w:r>
      <w:r>
        <w:rPr>
          <w:spacing w:val="-3"/>
          <w:sz w:val="21"/>
          <w:szCs w:val="21"/>
        </w:rPr>
        <w:t>ч</w:t>
      </w:r>
      <w:r>
        <w:rPr>
          <w:sz w:val="21"/>
          <w:szCs w:val="21"/>
        </w:rPr>
        <w:t>ес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-4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Б</w:t>
      </w:r>
      <w:r>
        <w:rPr>
          <w:spacing w:val="1"/>
          <w:sz w:val="21"/>
          <w:szCs w:val="21"/>
        </w:rPr>
        <w:t>А</w:t>
      </w:r>
      <w:r>
        <w:rPr>
          <w:sz w:val="21"/>
          <w:szCs w:val="21"/>
        </w:rPr>
        <w:t>:</w:t>
      </w:r>
    </w:p>
    <w:p w:rsidR="00887FBB" w:rsidRDefault="00285FD5">
      <w:pPr>
        <w:spacing w:before="74"/>
        <w:ind w:left="808"/>
        <w:rPr>
          <w:sz w:val="21"/>
          <w:szCs w:val="21"/>
        </w:rPr>
        <w:sectPr w:rsidR="00887FBB">
          <w:pgSz w:w="11920" w:h="16840"/>
          <w:pgMar w:top="920" w:right="900" w:bottom="280" w:left="920" w:header="0" w:footer="426" w:gutter="0"/>
          <w:cols w:space="708"/>
        </w:sectPr>
      </w:pPr>
      <w:r>
        <w:rPr>
          <w:sz w:val="21"/>
          <w:szCs w:val="21"/>
        </w:rPr>
        <w:t>-</w:t>
      </w:r>
      <w:r>
        <w:rPr>
          <w:spacing w:val="-3"/>
          <w:sz w:val="21"/>
          <w:szCs w:val="21"/>
        </w:rPr>
        <w:t xml:space="preserve"> </w:t>
      </w:r>
      <w:proofErr w:type="gramStart"/>
      <w:r>
        <w:rPr>
          <w:spacing w:val="2"/>
          <w:sz w:val="21"/>
          <w:szCs w:val="21"/>
        </w:rPr>
        <w:t>п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proofErr w:type="gramEnd"/>
      <w:r>
        <w:rPr>
          <w:sz w:val="21"/>
          <w:szCs w:val="21"/>
        </w:rPr>
        <w:t xml:space="preserve"> на пазара;</w:t>
      </w:r>
    </w:p>
    <w:p w:rsidR="00887FBB" w:rsidRDefault="00285FD5">
      <w:pPr>
        <w:spacing w:before="70" w:line="298" w:lineRule="auto"/>
        <w:ind w:left="100" w:right="83" w:firstLine="708"/>
        <w:rPr>
          <w:sz w:val="21"/>
          <w:szCs w:val="21"/>
        </w:rPr>
      </w:pPr>
      <w:r>
        <w:rPr>
          <w:sz w:val="21"/>
          <w:szCs w:val="21"/>
        </w:rPr>
        <w:lastRenderedPageBreak/>
        <w:t>-</w:t>
      </w:r>
      <w:r>
        <w:rPr>
          <w:spacing w:val="4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 xml:space="preserve">изнесени </w:t>
      </w:r>
      <w:r>
        <w:rPr>
          <w:spacing w:val="14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proofErr w:type="gramEnd"/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/</w:t>
      </w:r>
      <w:r>
        <w:rPr>
          <w:spacing w:val="6"/>
          <w:sz w:val="21"/>
          <w:szCs w:val="21"/>
        </w:rPr>
        <w:t xml:space="preserve"> </w:t>
      </w:r>
      <w:r>
        <w:rPr>
          <w:sz w:val="21"/>
          <w:szCs w:val="21"/>
        </w:rPr>
        <w:t>или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из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ра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</w:t>
      </w:r>
      <w:r>
        <w:rPr>
          <w:spacing w:val="7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6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ери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>а</w:t>
      </w:r>
      <w:r>
        <w:rPr>
          <w:spacing w:val="7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7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7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к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м</w:t>
      </w:r>
      <w:r>
        <w:rPr>
          <w:spacing w:val="6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ери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ори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>а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7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pacing w:val="2"/>
          <w:sz w:val="21"/>
          <w:szCs w:val="21"/>
        </w:rPr>
        <w:t>р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га</w:t>
      </w:r>
      <w:r>
        <w:rPr>
          <w:spacing w:val="7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рж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-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чле</w:t>
      </w:r>
      <w:r>
        <w:rPr>
          <w:spacing w:val="-3"/>
          <w:sz w:val="21"/>
          <w:szCs w:val="21"/>
        </w:rPr>
        <w:t>н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 xml:space="preserve">а на  </w:t>
      </w:r>
      <w:r>
        <w:rPr>
          <w:spacing w:val="-2"/>
          <w:sz w:val="21"/>
          <w:szCs w:val="21"/>
        </w:rPr>
        <w:t>Е</w:t>
      </w:r>
      <w:r>
        <w:rPr>
          <w:spacing w:val="1"/>
          <w:sz w:val="21"/>
          <w:szCs w:val="21"/>
        </w:rPr>
        <w:t>О</w:t>
      </w:r>
      <w:r>
        <w:rPr>
          <w:sz w:val="21"/>
          <w:szCs w:val="21"/>
        </w:rPr>
        <w:t xml:space="preserve">,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редс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л</w:t>
      </w:r>
      <w:r>
        <w:rPr>
          <w:spacing w:val="-3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щи ч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ст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б</w:t>
      </w:r>
      <w:r>
        <w:rPr>
          <w:sz w:val="21"/>
          <w:szCs w:val="21"/>
        </w:rPr>
        <w:t>що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о 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оличес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Б</w:t>
      </w:r>
      <w:r>
        <w:rPr>
          <w:spacing w:val="1"/>
          <w:sz w:val="21"/>
          <w:szCs w:val="21"/>
        </w:rPr>
        <w:t>А</w:t>
      </w:r>
      <w:r>
        <w:rPr>
          <w:sz w:val="21"/>
          <w:szCs w:val="21"/>
        </w:rPr>
        <w:t>,  п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на па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ара.</w:t>
      </w:r>
    </w:p>
    <w:p w:rsidR="00887FBB" w:rsidRDefault="00285FD5">
      <w:pPr>
        <w:spacing w:before="74" w:line="298" w:lineRule="auto"/>
        <w:ind w:left="100" w:right="84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2"/>
          <w:sz w:val="21"/>
          <w:szCs w:val="21"/>
        </w:rPr>
        <w:t xml:space="preserve"> </w:t>
      </w:r>
      <w:r>
        <w:rPr>
          <w:b/>
          <w:sz w:val="21"/>
          <w:szCs w:val="21"/>
        </w:rPr>
        <w:t>19.</w:t>
      </w:r>
      <w:proofErr w:type="gramEnd"/>
      <w:r>
        <w:rPr>
          <w:b/>
          <w:spacing w:val="2"/>
          <w:sz w:val="21"/>
          <w:szCs w:val="21"/>
        </w:rPr>
        <w:t xml:space="preserve"> </w:t>
      </w:r>
      <w:proofErr w:type="gramStart"/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1"/>
          <w:sz w:val="21"/>
          <w:szCs w:val="21"/>
        </w:rPr>
        <w:t>Л</w:t>
      </w:r>
      <w:r>
        <w:rPr>
          <w:spacing w:val="-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ЛЯ</w:t>
      </w:r>
      <w:r>
        <w:rPr>
          <w:sz w:val="21"/>
          <w:szCs w:val="21"/>
        </w:rPr>
        <w:t>Т предос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я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1"/>
          <w:sz w:val="21"/>
          <w:szCs w:val="21"/>
        </w:rPr>
        <w:t>А</w:t>
      </w:r>
      <w:r>
        <w:rPr>
          <w:spacing w:val="-1"/>
          <w:sz w:val="21"/>
          <w:szCs w:val="21"/>
        </w:rPr>
        <w:t>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</w:t>
      </w:r>
      <w:r>
        <w:rPr>
          <w:spacing w:val="1"/>
          <w:sz w:val="21"/>
          <w:szCs w:val="21"/>
        </w:rPr>
        <w:t>Ц</w:t>
      </w:r>
      <w:r>
        <w:rPr>
          <w:spacing w:val="-1"/>
          <w:sz w:val="21"/>
          <w:szCs w:val="21"/>
        </w:rPr>
        <w:t>ИЯ</w:t>
      </w:r>
      <w:r>
        <w:rPr>
          <w:sz w:val="21"/>
          <w:szCs w:val="21"/>
        </w:rPr>
        <w:t>ТА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фо</w:t>
      </w:r>
      <w:r>
        <w:rPr>
          <w:spacing w:val="-2"/>
          <w:sz w:val="21"/>
          <w:szCs w:val="21"/>
        </w:rPr>
        <w:t>р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ация</w:t>
      </w:r>
      <w:r>
        <w:rPr>
          <w:spacing w:val="1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п</w:t>
      </w:r>
      <w:r>
        <w:rPr>
          <w:sz w:val="21"/>
          <w:szCs w:val="21"/>
        </w:rPr>
        <w:t>о чл.</w:t>
      </w:r>
      <w:proofErr w:type="gramEnd"/>
      <w:r>
        <w:rPr>
          <w:spacing w:val="2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65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1"/>
          <w:sz w:val="21"/>
          <w:szCs w:val="21"/>
        </w:rPr>
        <w:t xml:space="preserve">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ар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д</w:t>
      </w:r>
      <w:r>
        <w:rPr>
          <w:i/>
          <w:sz w:val="21"/>
          <w:szCs w:val="21"/>
        </w:rPr>
        <w:t>б</w:t>
      </w:r>
      <w:r>
        <w:rPr>
          <w:i/>
          <w:spacing w:val="-2"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а</w:t>
      </w:r>
      <w:r>
        <w:rPr>
          <w:i/>
          <w:spacing w:val="2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</w:t>
      </w:r>
      <w:r>
        <w:rPr>
          <w:spacing w:val="2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2</w:t>
      </w:r>
      <w:r>
        <w:rPr>
          <w:sz w:val="21"/>
          <w:szCs w:val="21"/>
        </w:rPr>
        <w:t xml:space="preserve">0 </w:t>
      </w:r>
      <w:r>
        <w:rPr>
          <w:spacing w:val="-1"/>
          <w:sz w:val="21"/>
          <w:szCs w:val="21"/>
        </w:rPr>
        <w:t>я</w:t>
      </w:r>
      <w:r>
        <w:rPr>
          <w:spacing w:val="2"/>
          <w:sz w:val="21"/>
          <w:szCs w:val="21"/>
        </w:rPr>
        <w:t>н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ари</w:t>
      </w:r>
      <w:r>
        <w:rPr>
          <w:spacing w:val="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в</w:t>
      </w:r>
      <w:r>
        <w:rPr>
          <w:spacing w:val="3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р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ка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из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нение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изи</w:t>
      </w:r>
      <w:r>
        <w:rPr>
          <w:spacing w:val="-3"/>
          <w:sz w:val="21"/>
          <w:szCs w:val="21"/>
        </w:rPr>
        <w:t>с</w:t>
      </w:r>
      <w:r>
        <w:rPr>
          <w:spacing w:val="-2"/>
          <w:sz w:val="21"/>
          <w:szCs w:val="21"/>
        </w:rPr>
        <w:t>к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по чл.</w:t>
      </w:r>
      <w:proofErr w:type="gramEnd"/>
      <w:r>
        <w:rPr>
          <w:spacing w:val="2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61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1"/>
          <w:sz w:val="21"/>
          <w:szCs w:val="21"/>
        </w:rPr>
        <w:t xml:space="preserve">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ар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д</w:t>
      </w:r>
      <w:r>
        <w:rPr>
          <w:i/>
          <w:sz w:val="21"/>
          <w:szCs w:val="21"/>
        </w:rPr>
        <w:t>б</w:t>
      </w:r>
      <w:r>
        <w:rPr>
          <w:i/>
          <w:spacing w:val="-2"/>
          <w:sz w:val="21"/>
          <w:szCs w:val="21"/>
        </w:rPr>
        <w:t>а</w:t>
      </w:r>
      <w:r>
        <w:rPr>
          <w:i/>
          <w:spacing w:val="-1"/>
          <w:sz w:val="21"/>
          <w:szCs w:val="21"/>
        </w:rPr>
        <w:t>т</w:t>
      </w:r>
      <w:r>
        <w:rPr>
          <w:i/>
          <w:sz w:val="21"/>
          <w:szCs w:val="21"/>
        </w:rPr>
        <w:t>а</w:t>
      </w:r>
      <w:r>
        <w:rPr>
          <w:i/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нфо</w:t>
      </w:r>
      <w:r>
        <w:rPr>
          <w:spacing w:val="-2"/>
          <w:sz w:val="21"/>
          <w:szCs w:val="21"/>
        </w:rPr>
        <w:t>р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иране</w:t>
      </w:r>
      <w:r>
        <w:rPr>
          <w:spacing w:val="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лица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а,</w:t>
      </w:r>
      <w:r>
        <w:rPr>
          <w:spacing w:val="2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ко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и</w:t>
      </w:r>
      <w:r>
        <w:rPr>
          <w:spacing w:val="1"/>
          <w:sz w:val="21"/>
          <w:szCs w:val="21"/>
        </w:rPr>
        <w:t>з</w:t>
      </w:r>
      <w:r>
        <w:rPr>
          <w:spacing w:val="-1"/>
          <w:sz w:val="21"/>
          <w:szCs w:val="21"/>
        </w:rPr>
        <w:t>в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рш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ат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де</w:t>
      </w:r>
      <w:r>
        <w:rPr>
          <w:spacing w:val="-3"/>
          <w:sz w:val="21"/>
          <w:szCs w:val="21"/>
        </w:rPr>
        <w:t>й</w:t>
      </w:r>
      <w:r>
        <w:rPr>
          <w:sz w:val="21"/>
          <w:szCs w:val="21"/>
        </w:rPr>
        <w:t>нос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 с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нег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 xml:space="preserve">дни 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 xml:space="preserve">а 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по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реба ба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ерии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ак</w:t>
      </w:r>
      <w:r>
        <w:rPr>
          <w:spacing w:val="-5"/>
          <w:sz w:val="21"/>
          <w:szCs w:val="21"/>
        </w:rPr>
        <w:t>у</w:t>
      </w:r>
      <w:r>
        <w:rPr>
          <w:spacing w:val="3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ори.</w:t>
      </w:r>
      <w:proofErr w:type="gramEnd"/>
    </w:p>
    <w:p w:rsidR="00887FBB" w:rsidRDefault="00887FBB">
      <w:pPr>
        <w:spacing w:line="200" w:lineRule="exact"/>
      </w:pPr>
    </w:p>
    <w:p w:rsidR="00887FBB" w:rsidRDefault="00887FBB">
      <w:pPr>
        <w:spacing w:before="14" w:line="280" w:lineRule="exact"/>
        <w:rPr>
          <w:sz w:val="28"/>
          <w:szCs w:val="28"/>
        </w:rPr>
      </w:pPr>
    </w:p>
    <w:p w:rsidR="00887FBB" w:rsidRDefault="00285FD5">
      <w:pPr>
        <w:ind w:left="1043" w:right="1065"/>
        <w:jc w:val="center"/>
        <w:rPr>
          <w:sz w:val="21"/>
          <w:szCs w:val="21"/>
        </w:rPr>
      </w:pPr>
      <w:proofErr w:type="gramStart"/>
      <w:r>
        <w:rPr>
          <w:b/>
          <w:spacing w:val="-1"/>
          <w:sz w:val="21"/>
          <w:szCs w:val="21"/>
        </w:rPr>
        <w:t>І</w:t>
      </w:r>
      <w:r>
        <w:rPr>
          <w:b/>
          <w:sz w:val="21"/>
          <w:szCs w:val="21"/>
        </w:rPr>
        <w:t>ІІ.</w:t>
      </w:r>
      <w:proofErr w:type="gramEnd"/>
      <w:r>
        <w:rPr>
          <w:b/>
          <w:sz w:val="21"/>
          <w:szCs w:val="21"/>
        </w:rPr>
        <w:t xml:space="preserve"> Р</w:t>
      </w:r>
      <w:r>
        <w:rPr>
          <w:b/>
          <w:spacing w:val="-1"/>
          <w:sz w:val="21"/>
          <w:szCs w:val="21"/>
        </w:rPr>
        <w:t>Е</w:t>
      </w:r>
      <w:r>
        <w:rPr>
          <w:b/>
          <w:sz w:val="21"/>
          <w:szCs w:val="21"/>
        </w:rPr>
        <w:t>Д</w:t>
      </w:r>
      <w:r>
        <w:rPr>
          <w:b/>
          <w:spacing w:val="1"/>
          <w:sz w:val="21"/>
          <w:szCs w:val="21"/>
        </w:rPr>
        <w:t xml:space="preserve"> </w:t>
      </w:r>
      <w:r>
        <w:rPr>
          <w:b/>
          <w:sz w:val="21"/>
          <w:szCs w:val="21"/>
        </w:rPr>
        <w:t>И</w:t>
      </w:r>
      <w:r>
        <w:rPr>
          <w:b/>
          <w:spacing w:val="-1"/>
          <w:sz w:val="21"/>
          <w:szCs w:val="21"/>
        </w:rPr>
        <w:t xml:space="preserve"> </w:t>
      </w:r>
      <w:r>
        <w:rPr>
          <w:b/>
          <w:spacing w:val="-3"/>
          <w:sz w:val="21"/>
          <w:szCs w:val="21"/>
        </w:rPr>
        <w:t>Н</w:t>
      </w:r>
      <w:r>
        <w:rPr>
          <w:b/>
          <w:spacing w:val="-1"/>
          <w:sz w:val="21"/>
          <w:szCs w:val="21"/>
        </w:rPr>
        <w:t>А</w:t>
      </w:r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И</w:t>
      </w:r>
      <w:r>
        <w:rPr>
          <w:b/>
          <w:sz w:val="21"/>
          <w:szCs w:val="21"/>
        </w:rPr>
        <w:t>Н</w:t>
      </w:r>
      <w:r>
        <w:rPr>
          <w:b/>
          <w:spacing w:val="-1"/>
          <w:sz w:val="21"/>
          <w:szCs w:val="21"/>
        </w:rPr>
        <w:t xml:space="preserve"> З</w:t>
      </w:r>
      <w:r>
        <w:rPr>
          <w:b/>
          <w:sz w:val="21"/>
          <w:szCs w:val="21"/>
        </w:rPr>
        <w:t>А</w:t>
      </w:r>
      <w:r>
        <w:rPr>
          <w:b/>
          <w:spacing w:val="1"/>
          <w:sz w:val="21"/>
          <w:szCs w:val="21"/>
        </w:rPr>
        <w:t xml:space="preserve"> </w:t>
      </w:r>
      <w:r>
        <w:rPr>
          <w:b/>
          <w:spacing w:val="-3"/>
          <w:sz w:val="21"/>
          <w:szCs w:val="21"/>
        </w:rPr>
        <w:t>З</w:t>
      </w:r>
      <w:r>
        <w:rPr>
          <w:b/>
          <w:spacing w:val="1"/>
          <w:sz w:val="21"/>
          <w:szCs w:val="21"/>
        </w:rPr>
        <w:t>А</w:t>
      </w:r>
      <w:r>
        <w:rPr>
          <w:b/>
          <w:spacing w:val="-3"/>
          <w:sz w:val="21"/>
          <w:szCs w:val="21"/>
        </w:rPr>
        <w:t>П</w:t>
      </w:r>
      <w:r>
        <w:rPr>
          <w:b/>
          <w:spacing w:val="1"/>
          <w:sz w:val="21"/>
          <w:szCs w:val="21"/>
        </w:rPr>
        <w:t>Л</w:t>
      </w:r>
      <w:r>
        <w:rPr>
          <w:b/>
          <w:spacing w:val="-1"/>
          <w:sz w:val="21"/>
          <w:szCs w:val="21"/>
        </w:rPr>
        <w:t>АЩ</w:t>
      </w:r>
      <w:r>
        <w:rPr>
          <w:b/>
          <w:spacing w:val="1"/>
          <w:sz w:val="21"/>
          <w:szCs w:val="21"/>
        </w:rPr>
        <w:t>А</w:t>
      </w:r>
      <w:r>
        <w:rPr>
          <w:b/>
          <w:spacing w:val="-3"/>
          <w:sz w:val="21"/>
          <w:szCs w:val="21"/>
        </w:rPr>
        <w:t>Н</w:t>
      </w:r>
      <w:r>
        <w:rPr>
          <w:b/>
          <w:sz w:val="21"/>
          <w:szCs w:val="21"/>
        </w:rPr>
        <w:t>Е</w:t>
      </w:r>
      <w:r>
        <w:rPr>
          <w:b/>
          <w:spacing w:val="1"/>
          <w:sz w:val="21"/>
          <w:szCs w:val="21"/>
        </w:rPr>
        <w:t xml:space="preserve"> </w:t>
      </w:r>
      <w:r>
        <w:rPr>
          <w:b/>
          <w:spacing w:val="-1"/>
          <w:sz w:val="21"/>
          <w:szCs w:val="21"/>
        </w:rPr>
        <w:t>Н</w:t>
      </w:r>
      <w:r>
        <w:rPr>
          <w:b/>
          <w:sz w:val="21"/>
          <w:szCs w:val="21"/>
        </w:rPr>
        <w:t>А</w:t>
      </w:r>
      <w:r>
        <w:rPr>
          <w:b/>
          <w:spacing w:val="-1"/>
          <w:sz w:val="21"/>
          <w:szCs w:val="21"/>
        </w:rPr>
        <w:t xml:space="preserve"> </w:t>
      </w:r>
      <w:r>
        <w:rPr>
          <w:b/>
          <w:spacing w:val="1"/>
          <w:sz w:val="21"/>
          <w:szCs w:val="21"/>
        </w:rPr>
        <w:t>Л</w:t>
      </w:r>
      <w:r>
        <w:rPr>
          <w:b/>
          <w:spacing w:val="-1"/>
          <w:sz w:val="21"/>
          <w:szCs w:val="21"/>
        </w:rPr>
        <w:t>И</w:t>
      </w:r>
      <w:r>
        <w:rPr>
          <w:b/>
          <w:spacing w:val="-3"/>
          <w:sz w:val="21"/>
          <w:szCs w:val="21"/>
        </w:rPr>
        <w:t>Ц</w:t>
      </w:r>
      <w:r>
        <w:rPr>
          <w:b/>
          <w:spacing w:val="-1"/>
          <w:sz w:val="21"/>
          <w:szCs w:val="21"/>
        </w:rPr>
        <w:t>ЕНЗИОНН</w:t>
      </w:r>
      <w:r>
        <w:rPr>
          <w:b/>
          <w:sz w:val="21"/>
          <w:szCs w:val="21"/>
        </w:rPr>
        <w:t>О</w:t>
      </w:r>
      <w:r>
        <w:rPr>
          <w:b/>
          <w:spacing w:val="-1"/>
          <w:sz w:val="21"/>
          <w:szCs w:val="21"/>
        </w:rPr>
        <w:t xml:space="preserve"> </w:t>
      </w:r>
      <w:r>
        <w:rPr>
          <w:b/>
          <w:spacing w:val="1"/>
          <w:sz w:val="21"/>
          <w:szCs w:val="21"/>
        </w:rPr>
        <w:t>В</w:t>
      </w:r>
      <w:r>
        <w:rPr>
          <w:b/>
          <w:spacing w:val="-1"/>
          <w:sz w:val="21"/>
          <w:szCs w:val="21"/>
        </w:rPr>
        <w:t>ЪЗН</w:t>
      </w:r>
      <w:r>
        <w:rPr>
          <w:b/>
          <w:spacing w:val="1"/>
          <w:sz w:val="21"/>
          <w:szCs w:val="21"/>
        </w:rPr>
        <w:t>А</w:t>
      </w:r>
      <w:r>
        <w:rPr>
          <w:b/>
          <w:spacing w:val="-2"/>
          <w:sz w:val="21"/>
          <w:szCs w:val="21"/>
        </w:rPr>
        <w:t>Г</w:t>
      </w:r>
      <w:r>
        <w:rPr>
          <w:b/>
          <w:sz w:val="21"/>
          <w:szCs w:val="21"/>
        </w:rPr>
        <w:t>Р</w:t>
      </w:r>
      <w:r>
        <w:rPr>
          <w:b/>
          <w:spacing w:val="-1"/>
          <w:sz w:val="21"/>
          <w:szCs w:val="21"/>
        </w:rPr>
        <w:t>А</w:t>
      </w:r>
      <w:r>
        <w:rPr>
          <w:b/>
          <w:spacing w:val="-2"/>
          <w:sz w:val="21"/>
          <w:szCs w:val="21"/>
        </w:rPr>
        <w:t>Ж</w:t>
      </w:r>
      <w:r>
        <w:rPr>
          <w:b/>
          <w:spacing w:val="1"/>
          <w:sz w:val="21"/>
          <w:szCs w:val="21"/>
        </w:rPr>
        <w:t>ДЕ</w:t>
      </w:r>
      <w:r>
        <w:rPr>
          <w:b/>
          <w:spacing w:val="-1"/>
          <w:sz w:val="21"/>
          <w:szCs w:val="21"/>
        </w:rPr>
        <w:t>НИ</w:t>
      </w:r>
      <w:r>
        <w:rPr>
          <w:b/>
          <w:sz w:val="21"/>
          <w:szCs w:val="21"/>
        </w:rPr>
        <w:t>Е</w:t>
      </w:r>
    </w:p>
    <w:p w:rsidR="00887FBB" w:rsidRDefault="00887FBB">
      <w:pPr>
        <w:spacing w:before="5" w:line="140" w:lineRule="exact"/>
        <w:rPr>
          <w:sz w:val="15"/>
          <w:szCs w:val="15"/>
        </w:rPr>
      </w:pPr>
    </w:p>
    <w:p w:rsidR="00887FBB" w:rsidRDefault="00285FD5">
      <w:pPr>
        <w:spacing w:line="298" w:lineRule="auto"/>
        <w:ind w:left="100" w:right="83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4"/>
          <w:sz w:val="21"/>
          <w:szCs w:val="21"/>
        </w:rPr>
        <w:t xml:space="preserve"> </w:t>
      </w:r>
      <w:r>
        <w:rPr>
          <w:b/>
          <w:spacing w:val="-2"/>
          <w:sz w:val="21"/>
          <w:szCs w:val="21"/>
        </w:rPr>
        <w:t>2</w:t>
      </w:r>
      <w:r>
        <w:rPr>
          <w:b/>
          <w:sz w:val="21"/>
          <w:szCs w:val="21"/>
        </w:rPr>
        <w:t>0.</w:t>
      </w:r>
      <w:proofErr w:type="gramEnd"/>
      <w:r>
        <w:rPr>
          <w:b/>
          <w:spacing w:val="2"/>
          <w:sz w:val="21"/>
          <w:szCs w:val="21"/>
        </w:rPr>
        <w:t xml:space="preserve"> </w:t>
      </w:r>
      <w:proofErr w:type="gramStart"/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АЦ</w:t>
      </w:r>
      <w:r>
        <w:rPr>
          <w:spacing w:val="1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ТА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из</w:t>
      </w:r>
      <w:r>
        <w:rPr>
          <w:spacing w:val="-3"/>
          <w:sz w:val="21"/>
          <w:szCs w:val="21"/>
        </w:rPr>
        <w:t>п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лн</w:t>
      </w:r>
      <w:r>
        <w:rPr>
          <w:spacing w:val="-1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л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ен</w:t>
      </w:r>
      <w:r>
        <w:rPr>
          <w:spacing w:val="-3"/>
          <w:sz w:val="21"/>
          <w:szCs w:val="21"/>
        </w:rPr>
        <w:t>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>а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си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щ</w:t>
      </w:r>
      <w:r>
        <w:rPr>
          <w:sz w:val="21"/>
          <w:szCs w:val="21"/>
        </w:rPr>
        <w:t>ия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до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ор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щу запла</w:t>
      </w:r>
      <w:r>
        <w:rPr>
          <w:spacing w:val="-2"/>
          <w:sz w:val="21"/>
          <w:szCs w:val="21"/>
        </w:rPr>
        <w:t>щ</w:t>
      </w:r>
      <w:r>
        <w:rPr>
          <w:sz w:val="21"/>
          <w:szCs w:val="21"/>
        </w:rPr>
        <w:t>ане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 лицен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 xml:space="preserve">ионно </w:t>
      </w:r>
      <w:r>
        <w:rPr>
          <w:spacing w:val="-1"/>
          <w:sz w:val="21"/>
          <w:szCs w:val="21"/>
        </w:rPr>
        <w:t>в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зна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ра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д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ЪЗ</w:t>
      </w:r>
      <w:r>
        <w:rPr>
          <w:spacing w:val="-1"/>
          <w:sz w:val="21"/>
          <w:szCs w:val="21"/>
        </w:rPr>
        <w:t>ЛО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Л</w:t>
      </w:r>
      <w:r>
        <w:rPr>
          <w:sz w:val="21"/>
          <w:szCs w:val="21"/>
        </w:rPr>
        <w:t>Я.</w:t>
      </w:r>
      <w:proofErr w:type="gramEnd"/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жи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лице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зио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но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въ</w:t>
      </w:r>
      <w:r>
        <w:rPr>
          <w:sz w:val="21"/>
          <w:szCs w:val="21"/>
        </w:rPr>
        <w:t>знагр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жд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 xml:space="preserve">от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1"/>
          <w:sz w:val="21"/>
          <w:szCs w:val="21"/>
        </w:rPr>
        <w:t>Л</w:t>
      </w:r>
      <w:r>
        <w:rPr>
          <w:spacing w:val="-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ТЕ</w:t>
      </w:r>
      <w:r>
        <w:rPr>
          <w:spacing w:val="1"/>
          <w:sz w:val="21"/>
          <w:szCs w:val="21"/>
        </w:rPr>
        <w:t>Л</w:t>
      </w:r>
      <w:r>
        <w:rPr>
          <w:sz w:val="21"/>
          <w:szCs w:val="21"/>
        </w:rPr>
        <w:t>Я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на па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ба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ерии и ак</w:t>
      </w:r>
      <w:r>
        <w:rPr>
          <w:spacing w:val="-5"/>
          <w:sz w:val="21"/>
          <w:szCs w:val="21"/>
        </w:rPr>
        <w:t>у</w:t>
      </w:r>
      <w:r>
        <w:rPr>
          <w:spacing w:val="3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ори по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ид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е </w:t>
      </w:r>
      <w:r w:rsidR="000168AB">
        <w:rPr>
          <w:sz w:val="21"/>
          <w:szCs w:val="21"/>
          <w:lang w:val="bg-BG"/>
        </w:rPr>
        <w:t xml:space="preserve"> ...</w:t>
      </w:r>
      <w:r>
        <w:rPr>
          <w:b/>
          <w:sz w:val="21"/>
          <w:szCs w:val="21"/>
        </w:rPr>
        <w:t xml:space="preserve"> % </w:t>
      </w:r>
      <w:r>
        <w:rPr>
          <w:sz w:val="21"/>
          <w:szCs w:val="21"/>
        </w:rPr>
        <w:t>от</w:t>
      </w:r>
      <w:r>
        <w:rPr>
          <w:spacing w:val="-1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П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л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 xml:space="preserve">жение </w:t>
      </w:r>
      <w:r>
        <w:rPr>
          <w:spacing w:val="-2"/>
          <w:sz w:val="21"/>
          <w:szCs w:val="21"/>
        </w:rPr>
        <w:t>№</w:t>
      </w:r>
      <w:r>
        <w:rPr>
          <w:sz w:val="21"/>
          <w:szCs w:val="21"/>
        </w:rPr>
        <w:t xml:space="preserve">4 </w:t>
      </w:r>
      <w:proofErr w:type="gramStart"/>
      <w:r>
        <w:rPr>
          <w:sz w:val="21"/>
          <w:szCs w:val="21"/>
        </w:rPr>
        <w:t>к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 xml:space="preserve">м 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чл</w:t>
      </w:r>
      <w:proofErr w:type="gramEnd"/>
      <w:r>
        <w:rPr>
          <w:sz w:val="21"/>
          <w:szCs w:val="21"/>
        </w:rPr>
        <w:t xml:space="preserve">. </w:t>
      </w:r>
      <w:proofErr w:type="gramStart"/>
      <w:r>
        <w:rPr>
          <w:sz w:val="21"/>
          <w:szCs w:val="21"/>
        </w:rPr>
        <w:t>1, ал.</w:t>
      </w:r>
      <w:proofErr w:type="gramEnd"/>
      <w:r>
        <w:rPr>
          <w:sz w:val="21"/>
          <w:szCs w:val="21"/>
        </w:rPr>
        <w:t xml:space="preserve"> 5,</w:t>
      </w:r>
      <w:r>
        <w:rPr>
          <w:spacing w:val="-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. 4 от</w:t>
      </w:r>
      <w:r>
        <w:rPr>
          <w:spacing w:val="2"/>
          <w:sz w:val="21"/>
          <w:szCs w:val="21"/>
        </w:rPr>
        <w:t xml:space="preserve">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ар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д</w:t>
      </w:r>
      <w:r>
        <w:rPr>
          <w:i/>
          <w:sz w:val="21"/>
          <w:szCs w:val="21"/>
        </w:rPr>
        <w:t>ба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а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pacing w:val="-2"/>
          <w:sz w:val="21"/>
          <w:szCs w:val="21"/>
        </w:rPr>
        <w:t>о</w:t>
      </w:r>
      <w:r>
        <w:rPr>
          <w:i/>
          <w:sz w:val="21"/>
          <w:szCs w:val="21"/>
        </w:rPr>
        <w:t>пр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д</w:t>
      </w:r>
      <w:r>
        <w:rPr>
          <w:i/>
          <w:sz w:val="21"/>
          <w:szCs w:val="21"/>
        </w:rPr>
        <w:t>е</w:t>
      </w:r>
      <w:r>
        <w:rPr>
          <w:i/>
          <w:spacing w:val="-1"/>
          <w:sz w:val="21"/>
          <w:szCs w:val="21"/>
        </w:rPr>
        <w:t>л</w:t>
      </w:r>
      <w:r>
        <w:rPr>
          <w:i/>
          <w:spacing w:val="-2"/>
          <w:sz w:val="21"/>
          <w:szCs w:val="21"/>
        </w:rPr>
        <w:t>я</w:t>
      </w:r>
      <w:r>
        <w:rPr>
          <w:i/>
          <w:spacing w:val="-1"/>
          <w:sz w:val="21"/>
          <w:szCs w:val="21"/>
        </w:rPr>
        <w:t>н</w:t>
      </w:r>
      <w:r>
        <w:rPr>
          <w:i/>
          <w:sz w:val="21"/>
          <w:szCs w:val="21"/>
        </w:rPr>
        <w:t>е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а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z w:val="21"/>
          <w:szCs w:val="21"/>
        </w:rPr>
        <w:t>р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д</w:t>
      </w:r>
      <w:r>
        <w:rPr>
          <w:i/>
          <w:sz w:val="21"/>
          <w:szCs w:val="21"/>
        </w:rPr>
        <w:t>а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z w:val="21"/>
          <w:szCs w:val="21"/>
        </w:rPr>
        <w:t>и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z w:val="21"/>
          <w:szCs w:val="21"/>
        </w:rPr>
        <w:t>ра</w:t>
      </w:r>
      <w:r>
        <w:rPr>
          <w:i/>
          <w:spacing w:val="-3"/>
          <w:sz w:val="21"/>
          <w:szCs w:val="21"/>
        </w:rPr>
        <w:t>з</w:t>
      </w:r>
      <w:r>
        <w:rPr>
          <w:i/>
          <w:sz w:val="21"/>
          <w:szCs w:val="21"/>
        </w:rPr>
        <w:t>мера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 xml:space="preserve">а 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ап</w:t>
      </w:r>
      <w:r>
        <w:rPr>
          <w:i/>
          <w:spacing w:val="-1"/>
          <w:sz w:val="21"/>
          <w:szCs w:val="21"/>
        </w:rPr>
        <w:t>л</w:t>
      </w:r>
      <w:r>
        <w:rPr>
          <w:i/>
          <w:sz w:val="21"/>
          <w:szCs w:val="21"/>
        </w:rPr>
        <w:t>а</w:t>
      </w:r>
      <w:r>
        <w:rPr>
          <w:i/>
          <w:spacing w:val="-1"/>
          <w:sz w:val="21"/>
          <w:szCs w:val="21"/>
        </w:rPr>
        <w:t>щ</w:t>
      </w:r>
      <w:r>
        <w:rPr>
          <w:i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 xml:space="preserve">е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а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z w:val="21"/>
          <w:szCs w:val="21"/>
        </w:rPr>
        <w:t>п</w:t>
      </w:r>
      <w:r>
        <w:rPr>
          <w:i/>
          <w:spacing w:val="-2"/>
          <w:sz w:val="21"/>
          <w:szCs w:val="21"/>
        </w:rPr>
        <w:t>р</w:t>
      </w:r>
      <w:r>
        <w:rPr>
          <w:i/>
          <w:sz w:val="21"/>
          <w:szCs w:val="21"/>
        </w:rPr>
        <w:t>о</w:t>
      </w:r>
      <w:r>
        <w:rPr>
          <w:i/>
          <w:spacing w:val="-1"/>
          <w:sz w:val="21"/>
          <w:szCs w:val="21"/>
        </w:rPr>
        <w:t>д</w:t>
      </w:r>
      <w:r>
        <w:rPr>
          <w:i/>
          <w:sz w:val="21"/>
          <w:szCs w:val="21"/>
        </w:rPr>
        <w:t>ук</w:t>
      </w:r>
      <w:r>
        <w:rPr>
          <w:i/>
          <w:spacing w:val="-1"/>
          <w:sz w:val="21"/>
          <w:szCs w:val="21"/>
        </w:rPr>
        <w:t>т</w:t>
      </w:r>
      <w:r>
        <w:rPr>
          <w:i/>
          <w:sz w:val="21"/>
          <w:szCs w:val="21"/>
        </w:rPr>
        <w:t>о</w:t>
      </w:r>
      <w:r>
        <w:rPr>
          <w:i/>
          <w:spacing w:val="-3"/>
          <w:sz w:val="21"/>
          <w:szCs w:val="21"/>
        </w:rPr>
        <w:t>в</w:t>
      </w:r>
      <w:r>
        <w:rPr>
          <w:i/>
          <w:sz w:val="21"/>
          <w:szCs w:val="21"/>
        </w:rPr>
        <w:t>а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ак</w:t>
      </w:r>
      <w:r>
        <w:rPr>
          <w:i/>
          <w:spacing w:val="-3"/>
          <w:sz w:val="21"/>
          <w:szCs w:val="21"/>
        </w:rPr>
        <w:t>с</w:t>
      </w:r>
      <w:r>
        <w:rPr>
          <w:i/>
          <w:sz w:val="21"/>
          <w:szCs w:val="21"/>
        </w:rPr>
        <w:t>а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а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z w:val="21"/>
          <w:szCs w:val="21"/>
        </w:rPr>
        <w:t>пр</w:t>
      </w:r>
      <w:r>
        <w:rPr>
          <w:i/>
          <w:spacing w:val="-2"/>
          <w:sz w:val="21"/>
          <w:szCs w:val="21"/>
        </w:rPr>
        <w:t>о</w:t>
      </w:r>
      <w:r>
        <w:rPr>
          <w:i/>
          <w:spacing w:val="1"/>
          <w:sz w:val="21"/>
          <w:szCs w:val="21"/>
        </w:rPr>
        <w:t>д</w:t>
      </w:r>
      <w:r>
        <w:rPr>
          <w:i/>
          <w:sz w:val="21"/>
          <w:szCs w:val="21"/>
        </w:rPr>
        <w:t>у</w:t>
      </w:r>
      <w:r>
        <w:rPr>
          <w:i/>
          <w:spacing w:val="-3"/>
          <w:sz w:val="21"/>
          <w:szCs w:val="21"/>
        </w:rPr>
        <w:t>к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и,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z w:val="21"/>
          <w:szCs w:val="21"/>
        </w:rPr>
        <w:t>с</w:t>
      </w:r>
      <w:r>
        <w:rPr>
          <w:i/>
          <w:spacing w:val="-3"/>
          <w:sz w:val="21"/>
          <w:szCs w:val="21"/>
        </w:rPr>
        <w:t>л</w:t>
      </w:r>
      <w:r>
        <w:rPr>
          <w:i/>
          <w:sz w:val="21"/>
          <w:szCs w:val="21"/>
        </w:rPr>
        <w:t>ед упо</w:t>
      </w:r>
      <w:r>
        <w:rPr>
          <w:i/>
          <w:spacing w:val="-1"/>
          <w:sz w:val="21"/>
          <w:szCs w:val="21"/>
        </w:rPr>
        <w:t>т</w:t>
      </w:r>
      <w:r>
        <w:rPr>
          <w:i/>
          <w:sz w:val="21"/>
          <w:szCs w:val="21"/>
        </w:rPr>
        <w:t>реб</w:t>
      </w:r>
      <w:r>
        <w:rPr>
          <w:i/>
          <w:spacing w:val="-3"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а</w:t>
      </w:r>
      <w:r>
        <w:rPr>
          <w:i/>
          <w:spacing w:val="-2"/>
          <w:sz w:val="21"/>
          <w:szCs w:val="21"/>
        </w:rPr>
        <w:t xml:space="preserve">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 xml:space="preserve">а </w:t>
      </w:r>
      <w:r>
        <w:rPr>
          <w:i/>
          <w:spacing w:val="-3"/>
          <w:sz w:val="21"/>
          <w:szCs w:val="21"/>
        </w:rPr>
        <w:t>к</w:t>
      </w:r>
      <w:r>
        <w:rPr>
          <w:i/>
          <w:sz w:val="21"/>
          <w:szCs w:val="21"/>
        </w:rPr>
        <w:t>о</w:t>
      </w:r>
      <w:r>
        <w:rPr>
          <w:i/>
          <w:spacing w:val="-2"/>
          <w:sz w:val="21"/>
          <w:szCs w:val="21"/>
        </w:rPr>
        <w:t>и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о се</w:t>
      </w:r>
      <w:r>
        <w:rPr>
          <w:i/>
          <w:spacing w:val="-2"/>
          <w:sz w:val="21"/>
          <w:szCs w:val="21"/>
        </w:rPr>
        <w:t xml:space="preserve"> о</w:t>
      </w:r>
      <w:r>
        <w:rPr>
          <w:i/>
          <w:sz w:val="21"/>
          <w:szCs w:val="21"/>
        </w:rPr>
        <w:t>бра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ув</w:t>
      </w:r>
      <w:r>
        <w:rPr>
          <w:i/>
          <w:spacing w:val="-2"/>
          <w:sz w:val="21"/>
          <w:szCs w:val="21"/>
        </w:rPr>
        <w:t>а</w:t>
      </w:r>
      <w:r>
        <w:rPr>
          <w:i/>
          <w:sz w:val="21"/>
          <w:szCs w:val="21"/>
        </w:rPr>
        <w:t>т</w:t>
      </w:r>
      <w:r>
        <w:rPr>
          <w:i/>
          <w:spacing w:val="1"/>
          <w:sz w:val="21"/>
          <w:szCs w:val="21"/>
        </w:rPr>
        <w:t xml:space="preserve"> </w:t>
      </w:r>
      <w:r>
        <w:rPr>
          <w:i/>
          <w:sz w:val="21"/>
          <w:szCs w:val="21"/>
        </w:rPr>
        <w:t>ма</w:t>
      </w:r>
      <w:r>
        <w:rPr>
          <w:i/>
          <w:spacing w:val="-3"/>
          <w:sz w:val="21"/>
          <w:szCs w:val="21"/>
        </w:rPr>
        <w:t>с</w:t>
      </w:r>
      <w:r>
        <w:rPr>
          <w:i/>
          <w:sz w:val="21"/>
          <w:szCs w:val="21"/>
        </w:rPr>
        <w:t>ово ра</w:t>
      </w:r>
      <w:r>
        <w:rPr>
          <w:i/>
          <w:spacing w:val="-1"/>
          <w:sz w:val="21"/>
          <w:szCs w:val="21"/>
        </w:rPr>
        <w:t>з</w:t>
      </w:r>
      <w:r>
        <w:rPr>
          <w:i/>
          <w:spacing w:val="-2"/>
          <w:sz w:val="21"/>
          <w:szCs w:val="21"/>
        </w:rPr>
        <w:t>п</w:t>
      </w:r>
      <w:r>
        <w:rPr>
          <w:i/>
          <w:sz w:val="21"/>
          <w:szCs w:val="21"/>
        </w:rPr>
        <w:t>ро</w:t>
      </w:r>
      <w:r>
        <w:rPr>
          <w:i/>
          <w:spacing w:val="-3"/>
          <w:sz w:val="21"/>
          <w:szCs w:val="21"/>
        </w:rPr>
        <w:t>с</w:t>
      </w:r>
      <w:r>
        <w:rPr>
          <w:i/>
          <w:spacing w:val="-1"/>
          <w:sz w:val="21"/>
          <w:szCs w:val="21"/>
        </w:rPr>
        <w:t>т</w:t>
      </w:r>
      <w:r>
        <w:rPr>
          <w:i/>
          <w:sz w:val="21"/>
          <w:szCs w:val="21"/>
        </w:rPr>
        <w:t>ра</w:t>
      </w:r>
      <w:r>
        <w:rPr>
          <w:i/>
          <w:spacing w:val="1"/>
          <w:sz w:val="21"/>
          <w:szCs w:val="21"/>
        </w:rPr>
        <w:t>н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 xml:space="preserve">и </w:t>
      </w:r>
      <w:r>
        <w:rPr>
          <w:i/>
          <w:spacing w:val="-2"/>
          <w:sz w:val="21"/>
          <w:szCs w:val="21"/>
        </w:rPr>
        <w:t>о</w:t>
      </w:r>
      <w:r>
        <w:rPr>
          <w:i/>
          <w:spacing w:val="1"/>
          <w:sz w:val="21"/>
          <w:szCs w:val="21"/>
        </w:rPr>
        <w:t>т</w:t>
      </w:r>
      <w:r>
        <w:rPr>
          <w:i/>
          <w:spacing w:val="-2"/>
          <w:sz w:val="21"/>
          <w:szCs w:val="21"/>
        </w:rPr>
        <w:t>п</w:t>
      </w:r>
      <w:r>
        <w:rPr>
          <w:i/>
          <w:sz w:val="21"/>
          <w:szCs w:val="21"/>
        </w:rPr>
        <w:t>а</w:t>
      </w:r>
      <w:r>
        <w:rPr>
          <w:i/>
          <w:spacing w:val="-1"/>
          <w:sz w:val="21"/>
          <w:szCs w:val="21"/>
        </w:rPr>
        <w:t>д</w:t>
      </w:r>
      <w:r>
        <w:rPr>
          <w:i/>
          <w:spacing w:val="1"/>
          <w:sz w:val="21"/>
          <w:szCs w:val="21"/>
        </w:rPr>
        <w:t>ъ</w:t>
      </w:r>
      <w:r>
        <w:rPr>
          <w:i/>
          <w:spacing w:val="-2"/>
          <w:sz w:val="21"/>
          <w:szCs w:val="21"/>
        </w:rPr>
        <w:t>ц</w:t>
      </w:r>
      <w:r>
        <w:rPr>
          <w:i/>
          <w:sz w:val="21"/>
          <w:szCs w:val="21"/>
        </w:rPr>
        <w:t>и</w:t>
      </w:r>
      <w:r>
        <w:rPr>
          <w:i/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(Д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, б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.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53</w:t>
      </w:r>
      <w:r>
        <w:rPr>
          <w:spacing w:val="-1"/>
          <w:sz w:val="21"/>
          <w:szCs w:val="21"/>
        </w:rPr>
        <w:t>/</w:t>
      </w:r>
      <w:r>
        <w:rPr>
          <w:sz w:val="21"/>
          <w:szCs w:val="21"/>
        </w:rPr>
        <w:t xml:space="preserve">2008 </w:t>
      </w:r>
      <w:proofErr w:type="gramStart"/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од.;</w:t>
      </w:r>
      <w:proofErr w:type="gramEnd"/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з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. и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доп.)</w:t>
      </w:r>
    </w:p>
    <w:p w:rsidR="00887FBB" w:rsidRDefault="00887FBB">
      <w:pPr>
        <w:spacing w:line="200" w:lineRule="exact"/>
      </w:pPr>
    </w:p>
    <w:p w:rsidR="00887FBB" w:rsidRDefault="00887FBB">
      <w:pPr>
        <w:spacing w:before="14" w:line="280" w:lineRule="exact"/>
        <w:rPr>
          <w:sz w:val="28"/>
          <w:szCs w:val="28"/>
        </w:rPr>
      </w:pPr>
    </w:p>
    <w:p w:rsidR="00887FBB" w:rsidRDefault="00285FD5">
      <w:pPr>
        <w:spacing w:line="298" w:lineRule="auto"/>
        <w:ind w:left="100" w:right="83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3"/>
          <w:sz w:val="21"/>
          <w:szCs w:val="21"/>
        </w:rPr>
        <w:t xml:space="preserve"> </w:t>
      </w:r>
      <w:r>
        <w:rPr>
          <w:b/>
          <w:spacing w:val="-2"/>
          <w:sz w:val="21"/>
          <w:szCs w:val="21"/>
        </w:rPr>
        <w:t>2</w:t>
      </w:r>
      <w:r>
        <w:rPr>
          <w:b/>
          <w:sz w:val="21"/>
          <w:szCs w:val="21"/>
        </w:rPr>
        <w:t>1.</w:t>
      </w:r>
      <w:proofErr w:type="gramEnd"/>
      <w:r>
        <w:rPr>
          <w:b/>
          <w:sz w:val="21"/>
          <w:szCs w:val="21"/>
        </w:rPr>
        <w:t xml:space="preserve"> </w:t>
      </w:r>
      <w:r>
        <w:rPr>
          <w:b/>
          <w:spacing w:val="10"/>
          <w:sz w:val="21"/>
          <w:szCs w:val="21"/>
        </w:rPr>
        <w:t xml:space="preserve"> </w:t>
      </w:r>
      <w:r>
        <w:rPr>
          <w:sz w:val="21"/>
          <w:szCs w:val="21"/>
        </w:rPr>
        <w:t>Ра</w:t>
      </w:r>
      <w:r>
        <w:rPr>
          <w:spacing w:val="-2"/>
          <w:sz w:val="21"/>
          <w:szCs w:val="21"/>
        </w:rPr>
        <w:t>з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>р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т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 лиц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нзион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о 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знаг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 xml:space="preserve">дение за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ка сл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ща го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ина от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де</w:t>
      </w:r>
      <w:r>
        <w:rPr>
          <w:spacing w:val="-1"/>
          <w:sz w:val="21"/>
          <w:szCs w:val="21"/>
        </w:rPr>
        <w:t>й</w:t>
      </w:r>
      <w:r>
        <w:rPr>
          <w:sz w:val="21"/>
          <w:szCs w:val="21"/>
        </w:rPr>
        <w:t>с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ора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 xml:space="preserve">е </w:t>
      </w:r>
      <w:proofErr w:type="gramStart"/>
      <w:r>
        <w:rPr>
          <w:sz w:val="21"/>
          <w:szCs w:val="21"/>
        </w:rPr>
        <w:t>про</w:t>
      </w:r>
      <w:r>
        <w:rPr>
          <w:spacing w:val="1"/>
          <w:sz w:val="21"/>
          <w:szCs w:val="21"/>
        </w:rPr>
        <w:t>м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ня  на</w:t>
      </w:r>
      <w:proofErr w:type="gramEnd"/>
      <w:r>
        <w:rPr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0</w:t>
      </w:r>
      <w:r>
        <w:rPr>
          <w:sz w:val="21"/>
          <w:szCs w:val="21"/>
        </w:rPr>
        <w:t xml:space="preserve">1 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н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ари на календ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рна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 г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дин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, ка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 xml:space="preserve"> т</w:t>
      </w:r>
      <w:r>
        <w:rPr>
          <w:sz w:val="21"/>
          <w:szCs w:val="21"/>
        </w:rPr>
        <w:t xml:space="preserve">ози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ен</w:t>
      </w:r>
      <w:r>
        <w:rPr>
          <w:spacing w:val="-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л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сила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м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а.</w:t>
      </w:r>
    </w:p>
    <w:p w:rsidR="00887FBB" w:rsidRDefault="00285FD5">
      <w:pPr>
        <w:spacing w:before="98" w:line="298" w:lineRule="auto"/>
        <w:ind w:left="100" w:right="82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19"/>
          <w:sz w:val="21"/>
          <w:szCs w:val="21"/>
        </w:rPr>
        <w:t xml:space="preserve"> </w:t>
      </w:r>
      <w:r>
        <w:rPr>
          <w:b/>
          <w:sz w:val="21"/>
          <w:szCs w:val="21"/>
        </w:rPr>
        <w:t>2</w:t>
      </w:r>
      <w:r>
        <w:rPr>
          <w:b/>
          <w:spacing w:val="-2"/>
          <w:sz w:val="21"/>
          <w:szCs w:val="21"/>
        </w:rPr>
        <w:t>2</w:t>
      </w:r>
      <w:r>
        <w:rPr>
          <w:b/>
          <w:sz w:val="21"/>
          <w:szCs w:val="21"/>
        </w:rPr>
        <w:t>.</w:t>
      </w:r>
      <w:proofErr w:type="gramEnd"/>
      <w:r>
        <w:rPr>
          <w:b/>
          <w:spacing w:val="19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лащ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9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7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иценз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онно</w:t>
      </w:r>
      <w:r>
        <w:rPr>
          <w:spacing w:val="17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зн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гра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де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ие</w:t>
      </w:r>
      <w:r>
        <w:rPr>
          <w:spacing w:val="19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к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м</w:t>
      </w:r>
      <w:r>
        <w:rPr>
          <w:spacing w:val="18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</w:t>
      </w:r>
      <w:r>
        <w:rPr>
          <w:spacing w:val="1"/>
          <w:sz w:val="21"/>
          <w:szCs w:val="21"/>
        </w:rPr>
        <w:t>Н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З</w:t>
      </w:r>
      <w:r>
        <w:rPr>
          <w:spacing w:val="-1"/>
          <w:sz w:val="21"/>
          <w:szCs w:val="21"/>
        </w:rPr>
        <w:t>АЦИ</w:t>
      </w:r>
      <w:r>
        <w:rPr>
          <w:spacing w:val="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20"/>
          <w:sz w:val="21"/>
          <w:szCs w:val="21"/>
        </w:rPr>
        <w:t xml:space="preserve"> </w:t>
      </w:r>
      <w:r>
        <w:rPr>
          <w:sz w:val="21"/>
          <w:szCs w:val="21"/>
        </w:rPr>
        <w:t>се</w:t>
      </w:r>
      <w:r>
        <w:rPr>
          <w:spacing w:val="17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з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ш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а </w:t>
      </w:r>
      <w:r>
        <w:rPr>
          <w:spacing w:val="37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proofErr w:type="gramEnd"/>
      <w:r>
        <w:rPr>
          <w:spacing w:val="19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б</w:t>
      </w:r>
      <w:r>
        <w:rPr>
          <w:sz w:val="21"/>
          <w:szCs w:val="21"/>
        </w:rPr>
        <w:t>ан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ов</w:t>
      </w:r>
      <w:r>
        <w:rPr>
          <w:spacing w:val="18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т по с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ка на</w:t>
      </w:r>
      <w:r>
        <w:rPr>
          <w:spacing w:val="-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</w:t>
      </w:r>
      <w:r>
        <w:rPr>
          <w:spacing w:val="1"/>
          <w:sz w:val="21"/>
          <w:szCs w:val="21"/>
        </w:rPr>
        <w:t>Н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З</w:t>
      </w:r>
      <w:r>
        <w:rPr>
          <w:spacing w:val="-1"/>
          <w:sz w:val="21"/>
          <w:szCs w:val="21"/>
        </w:rPr>
        <w:t>АЦ</w:t>
      </w:r>
      <w:r>
        <w:rPr>
          <w:spacing w:val="1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pacing w:val="1"/>
          <w:sz w:val="21"/>
          <w:szCs w:val="21"/>
        </w:rPr>
        <w:t>А</w:t>
      </w:r>
      <w:r>
        <w:rPr>
          <w:sz w:val="21"/>
          <w:szCs w:val="21"/>
        </w:rPr>
        <w:t>.</w:t>
      </w:r>
    </w:p>
    <w:p w:rsidR="00887FBB" w:rsidRDefault="00285FD5">
      <w:pPr>
        <w:spacing w:before="51"/>
        <w:ind w:left="2882" w:right="2908"/>
        <w:jc w:val="center"/>
        <w:rPr>
          <w:sz w:val="24"/>
          <w:szCs w:val="24"/>
        </w:rPr>
      </w:pPr>
      <w:r>
        <w:rPr>
          <w:b/>
          <w:spacing w:val="2"/>
          <w:sz w:val="24"/>
          <w:szCs w:val="24"/>
        </w:rPr>
        <w:t>Б</w:t>
      </w:r>
      <w:r>
        <w:rPr>
          <w:b/>
          <w:sz w:val="24"/>
          <w:szCs w:val="24"/>
        </w:rPr>
        <w:t>а</w:t>
      </w:r>
      <w:r>
        <w:rPr>
          <w:b/>
          <w:spacing w:val="-1"/>
          <w:sz w:val="24"/>
          <w:szCs w:val="24"/>
        </w:rPr>
        <w:t>н</w:t>
      </w:r>
      <w:r>
        <w:rPr>
          <w:b/>
          <w:spacing w:val="1"/>
          <w:sz w:val="24"/>
          <w:szCs w:val="24"/>
        </w:rPr>
        <w:t>к</w:t>
      </w:r>
      <w:r>
        <w:rPr>
          <w:b/>
          <w:sz w:val="24"/>
          <w:szCs w:val="24"/>
        </w:rPr>
        <w:t>ова</w:t>
      </w:r>
      <w:r>
        <w:rPr>
          <w:b/>
          <w:spacing w:val="2"/>
          <w:sz w:val="24"/>
          <w:szCs w:val="24"/>
        </w:rPr>
        <w:t>т</w:t>
      </w:r>
      <w:r>
        <w:rPr>
          <w:b/>
          <w:sz w:val="24"/>
          <w:szCs w:val="24"/>
        </w:rPr>
        <w:t xml:space="preserve">а </w:t>
      </w:r>
      <w:r>
        <w:rPr>
          <w:b/>
          <w:spacing w:val="-1"/>
          <w:sz w:val="24"/>
          <w:szCs w:val="24"/>
        </w:rPr>
        <w:t>с</w:t>
      </w:r>
      <w:r>
        <w:rPr>
          <w:b/>
          <w:sz w:val="24"/>
          <w:szCs w:val="24"/>
        </w:rPr>
        <w:t>м</w:t>
      </w:r>
      <w:r>
        <w:rPr>
          <w:b/>
          <w:spacing w:val="-1"/>
          <w:sz w:val="24"/>
          <w:szCs w:val="24"/>
        </w:rPr>
        <w:t>е</w:t>
      </w:r>
      <w:r>
        <w:rPr>
          <w:b/>
          <w:sz w:val="24"/>
          <w:szCs w:val="24"/>
        </w:rPr>
        <w:t>т</w:t>
      </w:r>
      <w:r>
        <w:rPr>
          <w:b/>
          <w:spacing w:val="1"/>
          <w:sz w:val="24"/>
          <w:szCs w:val="24"/>
        </w:rPr>
        <w:t>к</w:t>
      </w:r>
      <w:r>
        <w:rPr>
          <w:b/>
          <w:sz w:val="24"/>
          <w:szCs w:val="24"/>
        </w:rPr>
        <w:t xml:space="preserve">а </w:t>
      </w:r>
      <w:r>
        <w:rPr>
          <w:b/>
          <w:spacing w:val="1"/>
          <w:sz w:val="24"/>
          <w:szCs w:val="24"/>
        </w:rPr>
        <w:t>н</w:t>
      </w:r>
      <w:r>
        <w:rPr>
          <w:b/>
          <w:sz w:val="24"/>
          <w:szCs w:val="24"/>
        </w:rPr>
        <w:t>а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о</w:t>
      </w:r>
      <w:r>
        <w:rPr>
          <w:b/>
          <w:spacing w:val="1"/>
          <w:sz w:val="24"/>
          <w:szCs w:val="24"/>
        </w:rPr>
        <w:t>р</w:t>
      </w:r>
      <w:r>
        <w:rPr>
          <w:b/>
          <w:spacing w:val="-1"/>
          <w:sz w:val="24"/>
          <w:szCs w:val="24"/>
        </w:rPr>
        <w:t>г</w:t>
      </w:r>
      <w:r>
        <w:rPr>
          <w:b/>
          <w:sz w:val="24"/>
          <w:szCs w:val="24"/>
        </w:rPr>
        <w:t>а</w:t>
      </w:r>
      <w:r>
        <w:rPr>
          <w:b/>
          <w:spacing w:val="1"/>
          <w:sz w:val="24"/>
          <w:szCs w:val="24"/>
        </w:rPr>
        <w:t>ни</w:t>
      </w:r>
      <w:r>
        <w:rPr>
          <w:b/>
          <w:sz w:val="24"/>
          <w:szCs w:val="24"/>
        </w:rPr>
        <w:t>за</w:t>
      </w:r>
      <w:r>
        <w:rPr>
          <w:b/>
          <w:spacing w:val="1"/>
          <w:sz w:val="24"/>
          <w:szCs w:val="24"/>
        </w:rPr>
        <w:t>ци</w:t>
      </w:r>
      <w:r>
        <w:rPr>
          <w:b/>
          <w:spacing w:val="-3"/>
          <w:sz w:val="24"/>
          <w:szCs w:val="24"/>
        </w:rPr>
        <w:t>я</w:t>
      </w:r>
      <w:r>
        <w:rPr>
          <w:b/>
          <w:spacing w:val="2"/>
          <w:sz w:val="24"/>
          <w:szCs w:val="24"/>
        </w:rPr>
        <w:t>т</w:t>
      </w:r>
      <w:r>
        <w:rPr>
          <w:b/>
          <w:sz w:val="24"/>
          <w:szCs w:val="24"/>
        </w:rPr>
        <w:t xml:space="preserve">а </w:t>
      </w:r>
      <w:r>
        <w:rPr>
          <w:b/>
          <w:spacing w:val="-1"/>
          <w:sz w:val="24"/>
          <w:szCs w:val="24"/>
        </w:rPr>
        <w:t>е</w:t>
      </w:r>
      <w:r>
        <w:rPr>
          <w:b/>
          <w:sz w:val="24"/>
          <w:szCs w:val="24"/>
        </w:rPr>
        <w:t>:</w:t>
      </w:r>
    </w:p>
    <w:p w:rsidR="00887FBB" w:rsidRDefault="00887FBB">
      <w:pPr>
        <w:spacing w:before="16" w:line="260" w:lineRule="exact"/>
        <w:rPr>
          <w:sz w:val="26"/>
          <w:szCs w:val="26"/>
        </w:rPr>
      </w:pPr>
    </w:p>
    <w:p w:rsidR="00887FBB" w:rsidRDefault="00285FD5">
      <w:pPr>
        <w:ind w:left="3172" w:right="3198"/>
        <w:jc w:val="center"/>
        <w:rPr>
          <w:sz w:val="24"/>
          <w:szCs w:val="24"/>
        </w:rPr>
      </w:pPr>
      <w:r>
        <w:rPr>
          <w:b/>
          <w:sz w:val="24"/>
          <w:szCs w:val="24"/>
        </w:rPr>
        <w:t>IBAN</w:t>
      </w:r>
      <w:proofErr w:type="gramStart"/>
      <w:r>
        <w:rPr>
          <w:b/>
          <w:spacing w:val="-1"/>
          <w:sz w:val="24"/>
          <w:szCs w:val="24"/>
        </w:rPr>
        <w:t>: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55U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CR700</w:t>
      </w:r>
      <w:r>
        <w:rPr>
          <w:b/>
          <w:spacing w:val="2"/>
          <w:sz w:val="24"/>
          <w:szCs w:val="24"/>
        </w:rPr>
        <w:t>0</w:t>
      </w:r>
      <w:r>
        <w:rPr>
          <w:b/>
          <w:sz w:val="24"/>
          <w:szCs w:val="24"/>
        </w:rPr>
        <w:t>1519765980</w:t>
      </w:r>
      <w:proofErr w:type="gramEnd"/>
    </w:p>
    <w:p w:rsidR="00887FBB" w:rsidRDefault="00887FBB">
      <w:pPr>
        <w:spacing w:before="5" w:line="100" w:lineRule="exact"/>
        <w:rPr>
          <w:sz w:val="11"/>
          <w:szCs w:val="11"/>
        </w:rPr>
      </w:pPr>
    </w:p>
    <w:p w:rsidR="00887FBB" w:rsidRDefault="00285FD5">
      <w:pPr>
        <w:ind w:left="4051" w:right="4074"/>
        <w:jc w:val="center"/>
        <w:rPr>
          <w:sz w:val="24"/>
          <w:szCs w:val="24"/>
        </w:rPr>
      </w:pPr>
      <w:r>
        <w:rPr>
          <w:b/>
          <w:sz w:val="24"/>
          <w:szCs w:val="24"/>
        </w:rPr>
        <w:t>BIC: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UNCR</w:t>
      </w:r>
      <w:r>
        <w:rPr>
          <w:b/>
          <w:spacing w:val="3"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F</w:t>
      </w:r>
    </w:p>
    <w:p w:rsidR="00887FBB" w:rsidRDefault="00887FBB">
      <w:pPr>
        <w:spacing w:before="8" w:line="140" w:lineRule="exact"/>
        <w:rPr>
          <w:sz w:val="14"/>
          <w:szCs w:val="14"/>
        </w:rPr>
      </w:pPr>
    </w:p>
    <w:p w:rsidR="00887FBB" w:rsidRDefault="00285FD5">
      <w:pPr>
        <w:spacing w:line="298" w:lineRule="auto"/>
        <w:ind w:left="100" w:right="79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3"/>
          <w:sz w:val="21"/>
          <w:szCs w:val="21"/>
        </w:rPr>
        <w:t xml:space="preserve"> </w:t>
      </w:r>
      <w:r>
        <w:rPr>
          <w:b/>
          <w:sz w:val="21"/>
          <w:szCs w:val="21"/>
        </w:rPr>
        <w:t>23.</w:t>
      </w:r>
      <w:proofErr w:type="gramEnd"/>
      <w:r>
        <w:rPr>
          <w:b/>
          <w:spacing w:val="3"/>
          <w:sz w:val="21"/>
          <w:szCs w:val="21"/>
        </w:rPr>
        <w:t xml:space="preserve"> </w:t>
      </w:r>
      <w:proofErr w:type="gramStart"/>
      <w:r>
        <w:rPr>
          <w:spacing w:val="-1"/>
          <w:sz w:val="21"/>
          <w:szCs w:val="21"/>
        </w:rPr>
        <w:t>С</w:t>
      </w:r>
      <w:r>
        <w:rPr>
          <w:sz w:val="21"/>
          <w:szCs w:val="21"/>
        </w:rPr>
        <w:t>ро</w:t>
      </w:r>
      <w:r>
        <w:rPr>
          <w:spacing w:val="-2"/>
          <w:sz w:val="21"/>
          <w:szCs w:val="21"/>
        </w:rPr>
        <w:t>к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т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пл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ща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лиценз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онно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о 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зна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раж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ение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-1"/>
          <w:sz w:val="21"/>
          <w:szCs w:val="21"/>
        </w:rPr>
        <w:t>И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Л</w:t>
      </w:r>
      <w:r>
        <w:rPr>
          <w:sz w:val="21"/>
          <w:szCs w:val="21"/>
        </w:rPr>
        <w:t>Я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5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(пе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)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дне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срок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от изд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ане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на ф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к</w:t>
      </w:r>
      <w:r>
        <w:rPr>
          <w:spacing w:val="-1"/>
          <w:sz w:val="21"/>
          <w:szCs w:val="21"/>
        </w:rPr>
        <w:t>т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ра от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рана на</w:t>
      </w:r>
      <w:r>
        <w:rPr>
          <w:spacing w:val="-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АЦ</w:t>
      </w:r>
      <w:r>
        <w:rPr>
          <w:spacing w:val="1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pacing w:val="-1"/>
          <w:sz w:val="21"/>
          <w:szCs w:val="21"/>
        </w:rPr>
        <w:t>А</w:t>
      </w:r>
      <w:r>
        <w:rPr>
          <w:sz w:val="21"/>
          <w:szCs w:val="21"/>
        </w:rPr>
        <w:t>.</w:t>
      </w:r>
      <w:proofErr w:type="gramEnd"/>
    </w:p>
    <w:p w:rsidR="00887FBB" w:rsidRDefault="00285FD5">
      <w:pPr>
        <w:spacing w:before="98" w:line="298" w:lineRule="auto"/>
        <w:ind w:left="100" w:right="81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4"/>
          <w:sz w:val="21"/>
          <w:szCs w:val="21"/>
        </w:rPr>
        <w:t xml:space="preserve"> </w:t>
      </w:r>
      <w:r>
        <w:rPr>
          <w:b/>
          <w:sz w:val="21"/>
          <w:szCs w:val="21"/>
        </w:rPr>
        <w:t>24.</w:t>
      </w:r>
      <w:proofErr w:type="gramEnd"/>
      <w:r>
        <w:rPr>
          <w:b/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 xml:space="preserve">(1)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АЦ</w:t>
      </w:r>
      <w:r>
        <w:rPr>
          <w:spacing w:val="1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4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да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пред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ожи</w:t>
      </w:r>
      <w:r>
        <w:rPr>
          <w:spacing w:val="4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енение</w:t>
      </w:r>
      <w:r>
        <w:rPr>
          <w:spacing w:val="4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раз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ера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ицен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ион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о 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зна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ра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дение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по</w:t>
      </w:r>
      <w:r>
        <w:rPr>
          <w:spacing w:val="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ч</w:t>
      </w:r>
      <w:r>
        <w:rPr>
          <w:sz w:val="21"/>
          <w:szCs w:val="21"/>
        </w:rPr>
        <w:t>л.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20, в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л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чай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че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-1"/>
          <w:sz w:val="21"/>
          <w:szCs w:val="21"/>
        </w:rPr>
        <w:t>ст</w:t>
      </w:r>
      <w:r>
        <w:rPr>
          <w:spacing w:val="1"/>
          <w:sz w:val="21"/>
          <w:szCs w:val="21"/>
        </w:rPr>
        <w:t>ъ</w:t>
      </w:r>
      <w:r>
        <w:rPr>
          <w:spacing w:val="-3"/>
          <w:sz w:val="21"/>
          <w:szCs w:val="21"/>
        </w:rPr>
        <w:t>п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т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нор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и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ни пр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ени по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н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шение на д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лж</w:t>
      </w:r>
      <w:r>
        <w:rPr>
          <w:spacing w:val="-3"/>
          <w:sz w:val="21"/>
          <w:szCs w:val="21"/>
        </w:rPr>
        <w:t>и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а прод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к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акс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,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глас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2"/>
          <w:sz w:val="21"/>
          <w:szCs w:val="21"/>
        </w:rPr>
        <w:t xml:space="preserve"> </w:t>
      </w:r>
      <w:r>
        <w:rPr>
          <w:i/>
          <w:spacing w:val="1"/>
          <w:sz w:val="21"/>
          <w:szCs w:val="21"/>
        </w:rPr>
        <w:t>Н</w:t>
      </w:r>
      <w:r>
        <w:rPr>
          <w:i/>
          <w:spacing w:val="-2"/>
          <w:sz w:val="21"/>
          <w:szCs w:val="21"/>
        </w:rPr>
        <w:t>а</w:t>
      </w:r>
      <w:r>
        <w:rPr>
          <w:i/>
          <w:sz w:val="21"/>
          <w:szCs w:val="21"/>
        </w:rPr>
        <w:t>ре</w:t>
      </w:r>
      <w:r>
        <w:rPr>
          <w:i/>
          <w:spacing w:val="1"/>
          <w:sz w:val="21"/>
          <w:szCs w:val="21"/>
        </w:rPr>
        <w:t>д</w:t>
      </w:r>
      <w:r>
        <w:rPr>
          <w:i/>
          <w:spacing w:val="-3"/>
          <w:sz w:val="21"/>
          <w:szCs w:val="21"/>
        </w:rPr>
        <w:t>б</w:t>
      </w:r>
      <w:r>
        <w:rPr>
          <w:i/>
          <w:sz w:val="21"/>
          <w:szCs w:val="21"/>
        </w:rPr>
        <w:t>а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а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z w:val="21"/>
          <w:szCs w:val="21"/>
        </w:rPr>
        <w:t>оп</w:t>
      </w:r>
      <w:r>
        <w:rPr>
          <w:i/>
          <w:spacing w:val="-2"/>
          <w:sz w:val="21"/>
          <w:szCs w:val="21"/>
        </w:rPr>
        <w:t>р</w:t>
      </w:r>
      <w:r>
        <w:rPr>
          <w:i/>
          <w:sz w:val="21"/>
          <w:szCs w:val="21"/>
        </w:rPr>
        <w:t>е</w:t>
      </w:r>
      <w:r>
        <w:rPr>
          <w:i/>
          <w:spacing w:val="-1"/>
          <w:sz w:val="21"/>
          <w:szCs w:val="21"/>
        </w:rPr>
        <w:t>д</w:t>
      </w:r>
      <w:r>
        <w:rPr>
          <w:i/>
          <w:sz w:val="21"/>
          <w:szCs w:val="21"/>
        </w:rPr>
        <w:t>е</w:t>
      </w:r>
      <w:r>
        <w:rPr>
          <w:i/>
          <w:spacing w:val="-1"/>
          <w:sz w:val="21"/>
          <w:szCs w:val="21"/>
        </w:rPr>
        <w:t>л</w:t>
      </w:r>
      <w:r>
        <w:rPr>
          <w:i/>
          <w:sz w:val="21"/>
          <w:szCs w:val="21"/>
        </w:rPr>
        <w:t>я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 xml:space="preserve">е </w:t>
      </w:r>
      <w:r>
        <w:rPr>
          <w:i/>
          <w:spacing w:val="-1"/>
          <w:sz w:val="21"/>
          <w:szCs w:val="21"/>
        </w:rPr>
        <w:t>н</w:t>
      </w:r>
      <w:r>
        <w:rPr>
          <w:i/>
          <w:sz w:val="21"/>
          <w:szCs w:val="21"/>
        </w:rPr>
        <w:t>а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z w:val="21"/>
          <w:szCs w:val="21"/>
        </w:rPr>
        <w:t>ре</w:t>
      </w:r>
      <w:r>
        <w:rPr>
          <w:i/>
          <w:spacing w:val="-1"/>
          <w:sz w:val="21"/>
          <w:szCs w:val="21"/>
        </w:rPr>
        <w:t>д</w:t>
      </w:r>
      <w:r>
        <w:rPr>
          <w:i/>
          <w:sz w:val="21"/>
          <w:szCs w:val="21"/>
        </w:rPr>
        <w:t>а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z w:val="21"/>
          <w:szCs w:val="21"/>
        </w:rPr>
        <w:t>и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z w:val="21"/>
          <w:szCs w:val="21"/>
        </w:rPr>
        <w:t>ра</w:t>
      </w:r>
      <w:r>
        <w:rPr>
          <w:i/>
          <w:spacing w:val="-1"/>
          <w:sz w:val="21"/>
          <w:szCs w:val="21"/>
        </w:rPr>
        <w:t>з</w:t>
      </w:r>
      <w:r>
        <w:rPr>
          <w:i/>
          <w:spacing w:val="-3"/>
          <w:sz w:val="21"/>
          <w:szCs w:val="21"/>
        </w:rPr>
        <w:t>м</w:t>
      </w:r>
      <w:r>
        <w:rPr>
          <w:i/>
          <w:sz w:val="21"/>
          <w:szCs w:val="21"/>
        </w:rPr>
        <w:t>ера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а</w:t>
      </w:r>
      <w:r>
        <w:rPr>
          <w:i/>
          <w:spacing w:val="2"/>
          <w:sz w:val="21"/>
          <w:szCs w:val="21"/>
        </w:rPr>
        <w:t xml:space="preserve"> </w:t>
      </w:r>
      <w:proofErr w:type="gramStart"/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ап</w:t>
      </w:r>
      <w:r>
        <w:rPr>
          <w:i/>
          <w:spacing w:val="-3"/>
          <w:sz w:val="21"/>
          <w:szCs w:val="21"/>
        </w:rPr>
        <w:t>л</w:t>
      </w:r>
      <w:r>
        <w:rPr>
          <w:i/>
          <w:spacing w:val="-2"/>
          <w:sz w:val="21"/>
          <w:szCs w:val="21"/>
        </w:rPr>
        <w:t>а</w:t>
      </w:r>
      <w:r>
        <w:rPr>
          <w:i/>
          <w:spacing w:val="-1"/>
          <w:sz w:val="21"/>
          <w:szCs w:val="21"/>
        </w:rPr>
        <w:t>щ</w:t>
      </w:r>
      <w:r>
        <w:rPr>
          <w:i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 xml:space="preserve">е </w:t>
      </w:r>
      <w:r>
        <w:rPr>
          <w:i/>
          <w:spacing w:val="10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н</w:t>
      </w:r>
      <w:r>
        <w:rPr>
          <w:i/>
          <w:sz w:val="21"/>
          <w:szCs w:val="21"/>
        </w:rPr>
        <w:t>а</w:t>
      </w:r>
      <w:proofErr w:type="gramEnd"/>
      <w:r>
        <w:rPr>
          <w:i/>
          <w:spacing w:val="2"/>
          <w:sz w:val="21"/>
          <w:szCs w:val="21"/>
        </w:rPr>
        <w:t xml:space="preserve"> </w:t>
      </w:r>
      <w:r>
        <w:rPr>
          <w:i/>
          <w:sz w:val="21"/>
          <w:szCs w:val="21"/>
        </w:rPr>
        <w:t>пр</w:t>
      </w:r>
      <w:r>
        <w:rPr>
          <w:i/>
          <w:spacing w:val="-2"/>
          <w:sz w:val="21"/>
          <w:szCs w:val="21"/>
        </w:rPr>
        <w:t>о</w:t>
      </w:r>
      <w:r>
        <w:rPr>
          <w:i/>
          <w:spacing w:val="1"/>
          <w:sz w:val="21"/>
          <w:szCs w:val="21"/>
        </w:rPr>
        <w:t>д</w:t>
      </w:r>
      <w:r>
        <w:rPr>
          <w:i/>
          <w:sz w:val="21"/>
          <w:szCs w:val="21"/>
        </w:rPr>
        <w:t>у</w:t>
      </w:r>
      <w:r>
        <w:rPr>
          <w:i/>
          <w:spacing w:val="-3"/>
          <w:sz w:val="21"/>
          <w:szCs w:val="21"/>
        </w:rPr>
        <w:t>к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о</w:t>
      </w:r>
      <w:r>
        <w:rPr>
          <w:i/>
          <w:spacing w:val="-3"/>
          <w:sz w:val="21"/>
          <w:szCs w:val="21"/>
        </w:rPr>
        <w:t>в</w:t>
      </w:r>
      <w:r>
        <w:rPr>
          <w:i/>
          <w:sz w:val="21"/>
          <w:szCs w:val="21"/>
        </w:rPr>
        <w:t xml:space="preserve">а 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ак</w:t>
      </w:r>
      <w:r>
        <w:rPr>
          <w:i/>
          <w:spacing w:val="-3"/>
          <w:sz w:val="21"/>
          <w:szCs w:val="21"/>
        </w:rPr>
        <w:t>с</w:t>
      </w:r>
      <w:r>
        <w:rPr>
          <w:i/>
          <w:sz w:val="21"/>
          <w:szCs w:val="21"/>
        </w:rPr>
        <w:t>а</w:t>
      </w:r>
      <w:r>
        <w:rPr>
          <w:i/>
          <w:spacing w:val="2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а про</w:t>
      </w:r>
      <w:r>
        <w:rPr>
          <w:i/>
          <w:spacing w:val="-1"/>
          <w:sz w:val="21"/>
          <w:szCs w:val="21"/>
        </w:rPr>
        <w:t>д</w:t>
      </w:r>
      <w:r>
        <w:rPr>
          <w:i/>
          <w:sz w:val="21"/>
          <w:szCs w:val="21"/>
        </w:rPr>
        <w:t>у</w:t>
      </w:r>
      <w:r>
        <w:rPr>
          <w:i/>
          <w:spacing w:val="-3"/>
          <w:sz w:val="21"/>
          <w:szCs w:val="21"/>
        </w:rPr>
        <w:t>к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и,</w:t>
      </w:r>
      <w:r>
        <w:rPr>
          <w:i/>
          <w:spacing w:val="7"/>
          <w:sz w:val="21"/>
          <w:szCs w:val="21"/>
        </w:rPr>
        <w:t xml:space="preserve"> </w:t>
      </w:r>
      <w:r>
        <w:rPr>
          <w:i/>
          <w:sz w:val="21"/>
          <w:szCs w:val="21"/>
        </w:rPr>
        <w:t>с</w:t>
      </w:r>
      <w:r>
        <w:rPr>
          <w:i/>
          <w:spacing w:val="-1"/>
          <w:sz w:val="21"/>
          <w:szCs w:val="21"/>
        </w:rPr>
        <w:t>л</w:t>
      </w:r>
      <w:r>
        <w:rPr>
          <w:i/>
          <w:spacing w:val="-3"/>
          <w:sz w:val="21"/>
          <w:szCs w:val="21"/>
        </w:rPr>
        <w:t>е</w:t>
      </w:r>
      <w:r>
        <w:rPr>
          <w:i/>
          <w:sz w:val="21"/>
          <w:szCs w:val="21"/>
        </w:rPr>
        <w:t>д</w:t>
      </w:r>
      <w:r>
        <w:rPr>
          <w:i/>
          <w:spacing w:val="9"/>
          <w:sz w:val="21"/>
          <w:szCs w:val="21"/>
        </w:rPr>
        <w:t xml:space="preserve"> </w:t>
      </w:r>
      <w:r>
        <w:rPr>
          <w:i/>
          <w:spacing w:val="-3"/>
          <w:sz w:val="21"/>
          <w:szCs w:val="21"/>
        </w:rPr>
        <w:t>у</w:t>
      </w:r>
      <w:r>
        <w:rPr>
          <w:i/>
          <w:sz w:val="21"/>
          <w:szCs w:val="21"/>
        </w:rPr>
        <w:t>п</w:t>
      </w:r>
      <w:r>
        <w:rPr>
          <w:i/>
          <w:spacing w:val="-2"/>
          <w:sz w:val="21"/>
          <w:szCs w:val="21"/>
        </w:rPr>
        <w:t>о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реб</w:t>
      </w:r>
      <w:r>
        <w:rPr>
          <w:i/>
          <w:spacing w:val="-2"/>
          <w:sz w:val="21"/>
          <w:szCs w:val="21"/>
        </w:rPr>
        <w:t>а</w:t>
      </w:r>
      <w:r>
        <w:rPr>
          <w:i/>
          <w:spacing w:val="-1"/>
          <w:sz w:val="21"/>
          <w:szCs w:val="21"/>
        </w:rPr>
        <w:t>т</w:t>
      </w:r>
      <w:r>
        <w:rPr>
          <w:i/>
          <w:sz w:val="21"/>
          <w:szCs w:val="21"/>
        </w:rPr>
        <w:t>а</w:t>
      </w:r>
      <w:r>
        <w:rPr>
          <w:i/>
          <w:spacing w:val="7"/>
          <w:sz w:val="21"/>
          <w:szCs w:val="21"/>
        </w:rPr>
        <w:t xml:space="preserve">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а</w:t>
      </w:r>
      <w:r>
        <w:rPr>
          <w:i/>
          <w:spacing w:val="5"/>
          <w:sz w:val="21"/>
          <w:szCs w:val="21"/>
        </w:rPr>
        <w:t xml:space="preserve"> </w:t>
      </w:r>
      <w:r>
        <w:rPr>
          <w:i/>
          <w:sz w:val="21"/>
          <w:szCs w:val="21"/>
        </w:rPr>
        <w:t>ко</w:t>
      </w:r>
      <w:r>
        <w:rPr>
          <w:i/>
          <w:spacing w:val="-2"/>
          <w:sz w:val="21"/>
          <w:szCs w:val="21"/>
        </w:rPr>
        <w:t>и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о</w:t>
      </w:r>
      <w:r>
        <w:rPr>
          <w:i/>
          <w:spacing w:val="7"/>
          <w:sz w:val="21"/>
          <w:szCs w:val="21"/>
        </w:rPr>
        <w:t xml:space="preserve"> </w:t>
      </w:r>
      <w:r>
        <w:rPr>
          <w:i/>
          <w:spacing w:val="-3"/>
          <w:sz w:val="21"/>
          <w:szCs w:val="21"/>
        </w:rPr>
        <w:t>с</w:t>
      </w:r>
      <w:r>
        <w:rPr>
          <w:i/>
          <w:sz w:val="21"/>
          <w:szCs w:val="21"/>
        </w:rPr>
        <w:t>е</w:t>
      </w:r>
      <w:r>
        <w:rPr>
          <w:i/>
          <w:spacing w:val="7"/>
          <w:sz w:val="21"/>
          <w:szCs w:val="21"/>
        </w:rPr>
        <w:t xml:space="preserve"> </w:t>
      </w:r>
      <w:r>
        <w:rPr>
          <w:i/>
          <w:sz w:val="21"/>
          <w:szCs w:val="21"/>
        </w:rPr>
        <w:t>об</w:t>
      </w:r>
      <w:r>
        <w:rPr>
          <w:i/>
          <w:spacing w:val="-2"/>
          <w:sz w:val="21"/>
          <w:szCs w:val="21"/>
        </w:rPr>
        <w:t>р</w:t>
      </w:r>
      <w:r>
        <w:rPr>
          <w:i/>
          <w:sz w:val="21"/>
          <w:szCs w:val="21"/>
        </w:rPr>
        <w:t>а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ув</w:t>
      </w:r>
      <w:r>
        <w:rPr>
          <w:i/>
          <w:spacing w:val="-2"/>
          <w:sz w:val="21"/>
          <w:szCs w:val="21"/>
        </w:rPr>
        <w:t>а</w:t>
      </w:r>
      <w:r>
        <w:rPr>
          <w:i/>
          <w:sz w:val="21"/>
          <w:szCs w:val="21"/>
        </w:rPr>
        <w:t>т</w:t>
      </w:r>
      <w:r>
        <w:rPr>
          <w:i/>
          <w:spacing w:val="9"/>
          <w:sz w:val="21"/>
          <w:szCs w:val="21"/>
        </w:rPr>
        <w:t xml:space="preserve"> </w:t>
      </w:r>
      <w:r>
        <w:rPr>
          <w:i/>
          <w:spacing w:val="-3"/>
          <w:sz w:val="21"/>
          <w:szCs w:val="21"/>
        </w:rPr>
        <w:t>м</w:t>
      </w:r>
      <w:r>
        <w:rPr>
          <w:i/>
          <w:sz w:val="21"/>
          <w:szCs w:val="21"/>
        </w:rPr>
        <w:t>асово</w:t>
      </w:r>
      <w:r>
        <w:rPr>
          <w:i/>
          <w:spacing w:val="7"/>
          <w:sz w:val="21"/>
          <w:szCs w:val="21"/>
        </w:rPr>
        <w:t xml:space="preserve"> </w:t>
      </w:r>
      <w:r>
        <w:rPr>
          <w:i/>
          <w:spacing w:val="-2"/>
          <w:sz w:val="21"/>
          <w:szCs w:val="21"/>
        </w:rPr>
        <w:t>р</w:t>
      </w:r>
      <w:r>
        <w:rPr>
          <w:i/>
          <w:sz w:val="21"/>
          <w:szCs w:val="21"/>
        </w:rPr>
        <w:t>а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про</w:t>
      </w:r>
      <w:r>
        <w:rPr>
          <w:i/>
          <w:spacing w:val="-3"/>
          <w:sz w:val="21"/>
          <w:szCs w:val="21"/>
        </w:rPr>
        <w:t>с</w:t>
      </w:r>
      <w:r>
        <w:rPr>
          <w:i/>
          <w:spacing w:val="1"/>
          <w:sz w:val="21"/>
          <w:szCs w:val="21"/>
        </w:rPr>
        <w:t>т</w:t>
      </w:r>
      <w:r>
        <w:rPr>
          <w:i/>
          <w:spacing w:val="-2"/>
          <w:sz w:val="21"/>
          <w:szCs w:val="21"/>
        </w:rPr>
        <w:t>р</w:t>
      </w:r>
      <w:r>
        <w:rPr>
          <w:i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н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и</w:t>
      </w:r>
      <w:r>
        <w:rPr>
          <w:i/>
          <w:spacing w:val="5"/>
          <w:sz w:val="21"/>
          <w:szCs w:val="21"/>
        </w:rPr>
        <w:t xml:space="preserve"> </w:t>
      </w:r>
      <w:r>
        <w:rPr>
          <w:i/>
          <w:spacing w:val="-2"/>
          <w:sz w:val="21"/>
          <w:szCs w:val="21"/>
        </w:rPr>
        <w:t>о</w:t>
      </w:r>
      <w:r>
        <w:rPr>
          <w:i/>
          <w:spacing w:val="1"/>
          <w:sz w:val="21"/>
          <w:szCs w:val="21"/>
        </w:rPr>
        <w:t>т</w:t>
      </w:r>
      <w:r>
        <w:rPr>
          <w:i/>
          <w:spacing w:val="-2"/>
          <w:sz w:val="21"/>
          <w:szCs w:val="21"/>
        </w:rPr>
        <w:t>п</w:t>
      </w:r>
      <w:r>
        <w:rPr>
          <w:i/>
          <w:sz w:val="21"/>
          <w:szCs w:val="21"/>
        </w:rPr>
        <w:t>а</w:t>
      </w:r>
      <w:r>
        <w:rPr>
          <w:i/>
          <w:spacing w:val="-1"/>
          <w:sz w:val="21"/>
          <w:szCs w:val="21"/>
        </w:rPr>
        <w:t>д</w:t>
      </w:r>
      <w:r>
        <w:rPr>
          <w:i/>
          <w:spacing w:val="1"/>
          <w:sz w:val="21"/>
          <w:szCs w:val="21"/>
        </w:rPr>
        <w:t>ъ</w:t>
      </w:r>
      <w:r>
        <w:rPr>
          <w:i/>
          <w:sz w:val="21"/>
          <w:szCs w:val="21"/>
        </w:rPr>
        <w:t>ци</w:t>
      </w:r>
      <w:r>
        <w:rPr>
          <w:i/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(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,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бр.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53</w:t>
      </w:r>
      <w:r>
        <w:rPr>
          <w:spacing w:val="-2"/>
          <w:sz w:val="21"/>
          <w:szCs w:val="21"/>
        </w:rPr>
        <w:t>/</w:t>
      </w:r>
      <w:r>
        <w:rPr>
          <w:sz w:val="21"/>
          <w:szCs w:val="21"/>
        </w:rPr>
        <w:t>20</w:t>
      </w:r>
      <w:r>
        <w:rPr>
          <w:spacing w:val="-2"/>
          <w:sz w:val="21"/>
          <w:szCs w:val="21"/>
        </w:rPr>
        <w:t>0</w:t>
      </w:r>
      <w:r>
        <w:rPr>
          <w:sz w:val="21"/>
          <w:szCs w:val="21"/>
        </w:rPr>
        <w:t>8</w:t>
      </w:r>
      <w:r>
        <w:rPr>
          <w:spacing w:val="7"/>
          <w:sz w:val="21"/>
          <w:szCs w:val="21"/>
        </w:rPr>
        <w:t xml:space="preserve"> </w:t>
      </w:r>
      <w:r>
        <w:rPr>
          <w:sz w:val="21"/>
          <w:szCs w:val="21"/>
        </w:rPr>
        <w:t>г</w:t>
      </w:r>
      <w:r>
        <w:rPr>
          <w:spacing w:val="-2"/>
          <w:sz w:val="21"/>
          <w:szCs w:val="21"/>
        </w:rPr>
        <w:t>од</w:t>
      </w:r>
      <w:r>
        <w:rPr>
          <w:sz w:val="21"/>
          <w:szCs w:val="21"/>
        </w:rPr>
        <w:t>.; с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из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.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 xml:space="preserve">оп.) </w:t>
      </w:r>
      <w:r>
        <w:rPr>
          <w:spacing w:val="28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и</w:t>
      </w:r>
      <w:proofErr w:type="gramEnd"/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/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 xml:space="preserve">или </w:t>
      </w:r>
      <w:r>
        <w:rPr>
          <w:spacing w:val="-2"/>
          <w:sz w:val="21"/>
          <w:szCs w:val="21"/>
        </w:rPr>
        <w:t>б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дат</w:t>
      </w:r>
      <w:r>
        <w:rPr>
          <w:spacing w:val="1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въ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ед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п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ел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изи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к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ния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но</w:t>
      </w:r>
      <w:r>
        <w:rPr>
          <w:spacing w:val="-2"/>
          <w:sz w:val="21"/>
          <w:szCs w:val="21"/>
        </w:rPr>
        <w:t>р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в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6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редба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по 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но</w:t>
      </w:r>
      <w:r>
        <w:rPr>
          <w:spacing w:val="-2"/>
          <w:sz w:val="21"/>
          <w:szCs w:val="21"/>
        </w:rPr>
        <w:t>ш</w:t>
      </w:r>
      <w:r>
        <w:rPr>
          <w:sz w:val="21"/>
          <w:szCs w:val="21"/>
        </w:rPr>
        <w:t>ение на из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лне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на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же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 xml:space="preserve">а на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Т</w:t>
      </w:r>
      <w:r>
        <w:rPr>
          <w:spacing w:val="-2"/>
          <w:sz w:val="21"/>
          <w:szCs w:val="21"/>
        </w:rPr>
        <w:t>Е</w:t>
      </w:r>
      <w:r>
        <w:rPr>
          <w:spacing w:val="-1"/>
          <w:sz w:val="21"/>
          <w:szCs w:val="21"/>
        </w:rPr>
        <w:t>Л</w:t>
      </w:r>
      <w:r>
        <w:rPr>
          <w:sz w:val="21"/>
          <w:szCs w:val="21"/>
        </w:rPr>
        <w:t>Я</w:t>
      </w:r>
      <w:r>
        <w:rPr>
          <w:spacing w:val="50"/>
          <w:sz w:val="21"/>
          <w:szCs w:val="21"/>
        </w:rPr>
        <w:t xml:space="preserve"> </w:t>
      </w:r>
      <w:r>
        <w:rPr>
          <w:sz w:val="21"/>
          <w:szCs w:val="21"/>
        </w:rPr>
        <w:t xml:space="preserve">по 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У</w:t>
      </w:r>
      <w:r>
        <w:rPr>
          <w:sz w:val="21"/>
          <w:szCs w:val="21"/>
        </w:rPr>
        <w:t xml:space="preserve">О 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51"/>
          <w:sz w:val="21"/>
          <w:szCs w:val="21"/>
        </w:rPr>
        <w:t xml:space="preserve"> </w:t>
      </w:r>
      <w:r>
        <w:rPr>
          <w:i/>
          <w:spacing w:val="1"/>
          <w:sz w:val="21"/>
          <w:szCs w:val="21"/>
        </w:rPr>
        <w:t>Н</w:t>
      </w:r>
      <w:r>
        <w:rPr>
          <w:i/>
          <w:spacing w:val="-2"/>
          <w:sz w:val="21"/>
          <w:szCs w:val="21"/>
        </w:rPr>
        <w:t>а</w:t>
      </w:r>
      <w:r>
        <w:rPr>
          <w:i/>
          <w:sz w:val="21"/>
          <w:szCs w:val="21"/>
        </w:rPr>
        <w:t>р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д</w:t>
      </w:r>
      <w:r>
        <w:rPr>
          <w:i/>
          <w:sz w:val="21"/>
          <w:szCs w:val="21"/>
        </w:rPr>
        <w:t>б</w:t>
      </w:r>
      <w:r>
        <w:rPr>
          <w:i/>
          <w:spacing w:val="-2"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а</w:t>
      </w:r>
      <w:r>
        <w:rPr>
          <w:sz w:val="21"/>
          <w:szCs w:val="21"/>
        </w:rPr>
        <w:t>.</w:t>
      </w:r>
    </w:p>
    <w:p w:rsidR="00887FBB" w:rsidRDefault="00285FD5">
      <w:pPr>
        <w:spacing w:before="98" w:line="298" w:lineRule="auto"/>
        <w:ind w:left="100" w:right="84"/>
        <w:jc w:val="both"/>
        <w:rPr>
          <w:sz w:val="21"/>
          <w:szCs w:val="21"/>
        </w:rPr>
      </w:pPr>
      <w:r>
        <w:rPr>
          <w:spacing w:val="-1"/>
          <w:sz w:val="21"/>
          <w:szCs w:val="21"/>
        </w:rPr>
        <w:t>(</w:t>
      </w:r>
      <w:r>
        <w:rPr>
          <w:sz w:val="21"/>
          <w:szCs w:val="21"/>
        </w:rPr>
        <w:t>2)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pacing w:val="3"/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</w:t>
      </w:r>
      <w:r>
        <w:rPr>
          <w:spacing w:val="1"/>
          <w:sz w:val="21"/>
          <w:szCs w:val="21"/>
        </w:rPr>
        <w:t>Ц</w:t>
      </w:r>
      <w:r>
        <w:rPr>
          <w:spacing w:val="-1"/>
          <w:sz w:val="21"/>
          <w:szCs w:val="21"/>
        </w:rPr>
        <w:t>И</w:t>
      </w:r>
      <w:r>
        <w:rPr>
          <w:spacing w:val="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ед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м</w:t>
      </w:r>
      <w:r>
        <w:rPr>
          <w:spacing w:val="-1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пи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ЛО</w:t>
      </w:r>
      <w:r>
        <w:rPr>
          <w:sz w:val="21"/>
          <w:szCs w:val="21"/>
        </w:rPr>
        <w:t>Ж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Т</w:t>
      </w:r>
      <w:r>
        <w:rPr>
          <w:spacing w:val="-2"/>
          <w:sz w:val="21"/>
          <w:szCs w:val="21"/>
        </w:rPr>
        <w:t>Е</w:t>
      </w:r>
      <w:r>
        <w:rPr>
          <w:spacing w:val="-1"/>
          <w:sz w:val="21"/>
          <w:szCs w:val="21"/>
        </w:rPr>
        <w:t>Л</w:t>
      </w:r>
      <w:r>
        <w:rPr>
          <w:sz w:val="21"/>
          <w:szCs w:val="21"/>
        </w:rPr>
        <w:t>Я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при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нас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ъ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ане на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про</w:t>
      </w:r>
      <w:r>
        <w:rPr>
          <w:spacing w:val="1"/>
          <w:sz w:val="21"/>
          <w:szCs w:val="21"/>
        </w:rPr>
        <w:t>м</w:t>
      </w:r>
      <w:r>
        <w:rPr>
          <w:spacing w:val="-1"/>
          <w:sz w:val="21"/>
          <w:szCs w:val="21"/>
        </w:rPr>
        <w:t>я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ли</w:t>
      </w:r>
      <w:r>
        <w:rPr>
          <w:spacing w:val="-3"/>
          <w:sz w:val="21"/>
          <w:szCs w:val="21"/>
        </w:rPr>
        <w:t>ц</w:t>
      </w:r>
      <w:r>
        <w:rPr>
          <w:sz w:val="21"/>
          <w:szCs w:val="21"/>
        </w:rPr>
        <w:t>енз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он</w:t>
      </w:r>
      <w:r>
        <w:rPr>
          <w:spacing w:val="-4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о 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зна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ра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дени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.</w:t>
      </w:r>
    </w:p>
    <w:p w:rsidR="00887FBB" w:rsidRDefault="00285FD5">
      <w:pPr>
        <w:spacing w:before="98" w:line="298" w:lineRule="auto"/>
        <w:ind w:left="100" w:right="81"/>
        <w:jc w:val="both"/>
        <w:rPr>
          <w:sz w:val="21"/>
          <w:szCs w:val="21"/>
        </w:rPr>
      </w:pPr>
      <w:r>
        <w:rPr>
          <w:sz w:val="21"/>
          <w:szCs w:val="21"/>
        </w:rPr>
        <w:t>(</w:t>
      </w:r>
      <w:r>
        <w:rPr>
          <w:spacing w:val="-1"/>
          <w:sz w:val="21"/>
          <w:szCs w:val="21"/>
        </w:rPr>
        <w:t>3</w:t>
      </w:r>
      <w:r>
        <w:rPr>
          <w:sz w:val="21"/>
          <w:szCs w:val="21"/>
        </w:rPr>
        <w:t>)</w:t>
      </w:r>
      <w:r>
        <w:rPr>
          <w:spacing w:val="4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П</w:t>
      </w:r>
      <w:r>
        <w:rPr>
          <w:sz w:val="21"/>
          <w:szCs w:val="21"/>
        </w:rPr>
        <w:t>ри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нас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ъ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ане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про</w:t>
      </w:r>
      <w:r>
        <w:rPr>
          <w:spacing w:val="1"/>
          <w:sz w:val="21"/>
          <w:szCs w:val="21"/>
        </w:rPr>
        <w:t>м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на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лиц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нзи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нно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4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нагр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жд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ние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ан</w:t>
      </w:r>
      <w:r>
        <w:rPr>
          <w:spacing w:val="-3"/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подп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с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ат до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но спораз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ение.</w:t>
      </w:r>
    </w:p>
    <w:p w:rsidR="00887FBB" w:rsidRDefault="00887FBB">
      <w:pPr>
        <w:spacing w:line="200" w:lineRule="exact"/>
      </w:pPr>
    </w:p>
    <w:p w:rsidR="00887FBB" w:rsidRDefault="00887FBB">
      <w:pPr>
        <w:spacing w:before="14" w:line="280" w:lineRule="exact"/>
        <w:rPr>
          <w:sz w:val="28"/>
          <w:szCs w:val="28"/>
        </w:rPr>
      </w:pPr>
    </w:p>
    <w:p w:rsidR="00887FBB" w:rsidRDefault="00285FD5">
      <w:pPr>
        <w:ind w:left="952" w:right="971"/>
        <w:jc w:val="center"/>
        <w:rPr>
          <w:sz w:val="21"/>
          <w:szCs w:val="21"/>
        </w:rPr>
      </w:pPr>
      <w:proofErr w:type="gramStart"/>
      <w:r>
        <w:rPr>
          <w:b/>
          <w:sz w:val="21"/>
          <w:szCs w:val="21"/>
        </w:rPr>
        <w:t>І</w:t>
      </w:r>
      <w:r>
        <w:rPr>
          <w:b/>
          <w:spacing w:val="-1"/>
          <w:sz w:val="21"/>
          <w:szCs w:val="21"/>
        </w:rPr>
        <w:t>V</w:t>
      </w:r>
      <w:r>
        <w:rPr>
          <w:b/>
          <w:sz w:val="21"/>
          <w:szCs w:val="21"/>
        </w:rPr>
        <w:t>.</w:t>
      </w:r>
      <w:proofErr w:type="gramEnd"/>
      <w:r>
        <w:rPr>
          <w:b/>
          <w:sz w:val="21"/>
          <w:szCs w:val="21"/>
        </w:rPr>
        <w:t xml:space="preserve"> </w:t>
      </w:r>
      <w:r>
        <w:rPr>
          <w:b/>
          <w:spacing w:val="1"/>
          <w:sz w:val="21"/>
          <w:szCs w:val="21"/>
        </w:rPr>
        <w:t>В</w:t>
      </w:r>
      <w:r>
        <w:rPr>
          <w:b/>
          <w:spacing w:val="-1"/>
          <w:sz w:val="21"/>
          <w:szCs w:val="21"/>
        </w:rPr>
        <w:t>ЪЗСТ</w:t>
      </w:r>
      <w:r>
        <w:rPr>
          <w:b/>
          <w:spacing w:val="1"/>
          <w:sz w:val="21"/>
          <w:szCs w:val="21"/>
        </w:rPr>
        <w:t>А</w:t>
      </w:r>
      <w:r>
        <w:rPr>
          <w:b/>
          <w:spacing w:val="-1"/>
          <w:sz w:val="21"/>
          <w:szCs w:val="21"/>
        </w:rPr>
        <w:t>НОВЯ</w:t>
      </w:r>
      <w:r>
        <w:rPr>
          <w:b/>
          <w:spacing w:val="1"/>
          <w:sz w:val="21"/>
          <w:szCs w:val="21"/>
        </w:rPr>
        <w:t>ВА</w:t>
      </w:r>
      <w:r>
        <w:rPr>
          <w:b/>
          <w:spacing w:val="-3"/>
          <w:sz w:val="21"/>
          <w:szCs w:val="21"/>
        </w:rPr>
        <w:t>Н</w:t>
      </w:r>
      <w:r>
        <w:rPr>
          <w:b/>
          <w:sz w:val="21"/>
          <w:szCs w:val="21"/>
        </w:rPr>
        <w:t>Е</w:t>
      </w:r>
      <w:r>
        <w:rPr>
          <w:b/>
          <w:spacing w:val="-1"/>
          <w:sz w:val="21"/>
          <w:szCs w:val="21"/>
        </w:rPr>
        <w:t xml:space="preserve"> Н</w:t>
      </w:r>
      <w:r>
        <w:rPr>
          <w:b/>
          <w:sz w:val="21"/>
          <w:szCs w:val="21"/>
        </w:rPr>
        <w:t>А</w:t>
      </w:r>
      <w:r>
        <w:rPr>
          <w:b/>
          <w:spacing w:val="1"/>
          <w:sz w:val="21"/>
          <w:szCs w:val="21"/>
        </w:rPr>
        <w:t xml:space="preserve"> </w:t>
      </w:r>
      <w:r>
        <w:rPr>
          <w:b/>
          <w:spacing w:val="-3"/>
          <w:sz w:val="21"/>
          <w:szCs w:val="21"/>
        </w:rPr>
        <w:t>З</w:t>
      </w:r>
      <w:r>
        <w:rPr>
          <w:b/>
          <w:spacing w:val="1"/>
          <w:sz w:val="21"/>
          <w:szCs w:val="21"/>
        </w:rPr>
        <w:t>А</w:t>
      </w:r>
      <w:r>
        <w:rPr>
          <w:b/>
          <w:spacing w:val="-1"/>
          <w:sz w:val="21"/>
          <w:szCs w:val="21"/>
        </w:rPr>
        <w:t>ПЛА</w:t>
      </w:r>
      <w:r>
        <w:rPr>
          <w:b/>
          <w:spacing w:val="1"/>
          <w:sz w:val="21"/>
          <w:szCs w:val="21"/>
        </w:rPr>
        <w:t>ТЕ</w:t>
      </w:r>
      <w:r>
        <w:rPr>
          <w:b/>
          <w:spacing w:val="-1"/>
          <w:sz w:val="21"/>
          <w:szCs w:val="21"/>
        </w:rPr>
        <w:t>Н</w:t>
      </w:r>
      <w:r>
        <w:rPr>
          <w:b/>
          <w:sz w:val="21"/>
          <w:szCs w:val="21"/>
        </w:rPr>
        <w:t>О</w:t>
      </w:r>
      <w:r>
        <w:rPr>
          <w:b/>
          <w:spacing w:val="-3"/>
          <w:sz w:val="21"/>
          <w:szCs w:val="21"/>
        </w:rPr>
        <w:t xml:space="preserve"> </w:t>
      </w:r>
      <w:r>
        <w:rPr>
          <w:b/>
          <w:spacing w:val="1"/>
          <w:sz w:val="21"/>
          <w:szCs w:val="21"/>
        </w:rPr>
        <w:t>Л</w:t>
      </w:r>
      <w:r>
        <w:rPr>
          <w:b/>
          <w:spacing w:val="-1"/>
          <w:sz w:val="21"/>
          <w:szCs w:val="21"/>
        </w:rPr>
        <w:t>И</w:t>
      </w:r>
      <w:r>
        <w:rPr>
          <w:b/>
          <w:spacing w:val="-3"/>
          <w:sz w:val="21"/>
          <w:szCs w:val="21"/>
        </w:rPr>
        <w:t>Ц</w:t>
      </w:r>
      <w:r>
        <w:rPr>
          <w:b/>
          <w:spacing w:val="-1"/>
          <w:sz w:val="21"/>
          <w:szCs w:val="21"/>
        </w:rPr>
        <w:t>ЕНЗИОНН</w:t>
      </w:r>
      <w:r>
        <w:rPr>
          <w:b/>
          <w:sz w:val="21"/>
          <w:szCs w:val="21"/>
        </w:rPr>
        <w:t>О</w:t>
      </w:r>
      <w:r>
        <w:rPr>
          <w:b/>
          <w:spacing w:val="-1"/>
          <w:sz w:val="21"/>
          <w:szCs w:val="21"/>
        </w:rPr>
        <w:t xml:space="preserve"> </w:t>
      </w:r>
      <w:r>
        <w:rPr>
          <w:b/>
          <w:spacing w:val="1"/>
          <w:sz w:val="21"/>
          <w:szCs w:val="21"/>
        </w:rPr>
        <w:t>В</w:t>
      </w:r>
      <w:r>
        <w:rPr>
          <w:b/>
          <w:spacing w:val="-1"/>
          <w:sz w:val="21"/>
          <w:szCs w:val="21"/>
        </w:rPr>
        <w:t>ЪЗН</w:t>
      </w:r>
      <w:r>
        <w:rPr>
          <w:b/>
          <w:spacing w:val="1"/>
          <w:sz w:val="21"/>
          <w:szCs w:val="21"/>
        </w:rPr>
        <w:t>А</w:t>
      </w:r>
      <w:r>
        <w:rPr>
          <w:b/>
          <w:spacing w:val="-2"/>
          <w:sz w:val="21"/>
          <w:szCs w:val="21"/>
        </w:rPr>
        <w:t>Г</w:t>
      </w:r>
      <w:r>
        <w:rPr>
          <w:b/>
          <w:sz w:val="21"/>
          <w:szCs w:val="21"/>
        </w:rPr>
        <w:t>Р</w:t>
      </w:r>
      <w:r>
        <w:rPr>
          <w:b/>
          <w:spacing w:val="-1"/>
          <w:sz w:val="21"/>
          <w:szCs w:val="21"/>
        </w:rPr>
        <w:t>А</w:t>
      </w:r>
      <w:r>
        <w:rPr>
          <w:b/>
          <w:spacing w:val="-2"/>
          <w:sz w:val="21"/>
          <w:szCs w:val="21"/>
        </w:rPr>
        <w:t>Ж</w:t>
      </w:r>
      <w:r>
        <w:rPr>
          <w:b/>
          <w:spacing w:val="1"/>
          <w:sz w:val="21"/>
          <w:szCs w:val="21"/>
        </w:rPr>
        <w:t>ДЕ</w:t>
      </w:r>
      <w:r>
        <w:rPr>
          <w:b/>
          <w:spacing w:val="-1"/>
          <w:sz w:val="21"/>
          <w:szCs w:val="21"/>
        </w:rPr>
        <w:t>НИ</w:t>
      </w:r>
      <w:r>
        <w:rPr>
          <w:b/>
          <w:sz w:val="21"/>
          <w:szCs w:val="21"/>
        </w:rPr>
        <w:t>Е</w:t>
      </w:r>
    </w:p>
    <w:p w:rsidR="00887FBB" w:rsidRDefault="00887FBB">
      <w:pPr>
        <w:spacing w:before="1" w:line="120" w:lineRule="exact"/>
        <w:rPr>
          <w:sz w:val="13"/>
          <w:szCs w:val="13"/>
        </w:rPr>
      </w:pPr>
    </w:p>
    <w:p w:rsidR="00887FBB" w:rsidRDefault="00285FD5">
      <w:pPr>
        <w:spacing w:line="298" w:lineRule="auto"/>
        <w:ind w:left="100" w:right="83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4"/>
          <w:sz w:val="21"/>
          <w:szCs w:val="21"/>
        </w:rPr>
        <w:t xml:space="preserve"> </w:t>
      </w:r>
      <w:r>
        <w:rPr>
          <w:b/>
          <w:sz w:val="21"/>
          <w:szCs w:val="21"/>
        </w:rPr>
        <w:t>2</w:t>
      </w:r>
      <w:r>
        <w:rPr>
          <w:b/>
          <w:spacing w:val="-2"/>
          <w:sz w:val="21"/>
          <w:szCs w:val="21"/>
        </w:rPr>
        <w:t>5</w:t>
      </w:r>
      <w:r>
        <w:rPr>
          <w:b/>
          <w:sz w:val="21"/>
          <w:szCs w:val="21"/>
        </w:rPr>
        <w:t>.</w:t>
      </w:r>
      <w:proofErr w:type="gramEnd"/>
      <w:r>
        <w:rPr>
          <w:b/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pacing w:val="3"/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</w:t>
      </w:r>
      <w:r>
        <w:rPr>
          <w:spacing w:val="1"/>
          <w:sz w:val="21"/>
          <w:szCs w:val="21"/>
        </w:rPr>
        <w:t>Ц</w:t>
      </w:r>
      <w:r>
        <w:rPr>
          <w:spacing w:val="-1"/>
          <w:sz w:val="21"/>
          <w:szCs w:val="21"/>
        </w:rPr>
        <w:t>ИЯ</w:t>
      </w:r>
      <w:r>
        <w:rPr>
          <w:sz w:val="21"/>
          <w:szCs w:val="21"/>
        </w:rPr>
        <w:t>ТА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се</w:t>
      </w:r>
      <w:r>
        <w:rPr>
          <w:spacing w:val="4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ж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4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а</w:t>
      </w:r>
      <w:r>
        <w:rPr>
          <w:spacing w:val="4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въ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ано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 на</w:t>
      </w:r>
      <w:r>
        <w:rPr>
          <w:spacing w:val="1"/>
          <w:sz w:val="21"/>
          <w:szCs w:val="21"/>
        </w:rPr>
        <w:t xml:space="preserve"> 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Л</w:t>
      </w:r>
      <w:r>
        <w:rPr>
          <w:sz w:val="21"/>
          <w:szCs w:val="21"/>
        </w:rPr>
        <w:t>Я</w:t>
      </w:r>
      <w:r>
        <w:rPr>
          <w:spacing w:val="5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апла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ли</w:t>
      </w:r>
      <w:r>
        <w:rPr>
          <w:spacing w:val="-3"/>
          <w:sz w:val="21"/>
          <w:szCs w:val="21"/>
        </w:rPr>
        <w:t>ц</w:t>
      </w:r>
      <w:r>
        <w:rPr>
          <w:sz w:val="21"/>
          <w:szCs w:val="21"/>
        </w:rPr>
        <w:t>енз</w:t>
      </w:r>
      <w:r>
        <w:rPr>
          <w:spacing w:val="-3"/>
          <w:sz w:val="21"/>
          <w:szCs w:val="21"/>
        </w:rPr>
        <w:t>и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 xml:space="preserve">нно </w:t>
      </w:r>
      <w:proofErr w:type="gramStart"/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зна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ра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 xml:space="preserve">дение 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proofErr w:type="gramEnd"/>
      <w:r>
        <w:rPr>
          <w:sz w:val="21"/>
          <w:szCs w:val="21"/>
        </w:rPr>
        <w:t xml:space="preserve">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и 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 xml:space="preserve">от 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н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 xml:space="preserve">го </w:t>
      </w:r>
      <w:r>
        <w:rPr>
          <w:spacing w:val="5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 xml:space="preserve">а 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 xml:space="preserve">зара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 xml:space="preserve">на  </w:t>
      </w:r>
      <w:r>
        <w:rPr>
          <w:spacing w:val="2"/>
          <w:sz w:val="21"/>
          <w:szCs w:val="21"/>
        </w:rPr>
        <w:t>Р</w:t>
      </w:r>
      <w:r>
        <w:rPr>
          <w:sz w:val="21"/>
          <w:szCs w:val="21"/>
        </w:rPr>
        <w:t xml:space="preserve">.  </w:t>
      </w:r>
      <w:proofErr w:type="gramStart"/>
      <w:r>
        <w:rPr>
          <w:spacing w:val="1"/>
          <w:sz w:val="21"/>
          <w:szCs w:val="21"/>
        </w:rPr>
        <w:t>Б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 xml:space="preserve">лгария 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ба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ии</w:t>
      </w:r>
      <w:proofErr w:type="gramEnd"/>
      <w:r>
        <w:rPr>
          <w:sz w:val="21"/>
          <w:szCs w:val="21"/>
        </w:rPr>
        <w:t xml:space="preserve"> 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 xml:space="preserve">и 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к</w:t>
      </w:r>
      <w:r>
        <w:rPr>
          <w:spacing w:val="-5"/>
          <w:sz w:val="21"/>
          <w:szCs w:val="21"/>
        </w:rPr>
        <w:t>у</w:t>
      </w:r>
      <w:r>
        <w:rPr>
          <w:spacing w:val="3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ори 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 xml:space="preserve">и </w:t>
      </w:r>
      <w:r>
        <w:rPr>
          <w:spacing w:val="5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осл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дс</w:t>
      </w:r>
      <w:r>
        <w:rPr>
          <w:spacing w:val="-1"/>
          <w:sz w:val="21"/>
          <w:szCs w:val="21"/>
        </w:rPr>
        <w:t>тв</w:t>
      </w:r>
      <w:r>
        <w:rPr>
          <w:sz w:val="21"/>
          <w:szCs w:val="21"/>
        </w:rPr>
        <w:t>ие, изпра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ени от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ери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 xml:space="preserve">на </w:t>
      </w:r>
      <w:r>
        <w:rPr>
          <w:spacing w:val="2"/>
          <w:sz w:val="21"/>
          <w:szCs w:val="21"/>
        </w:rPr>
        <w:t>Р</w:t>
      </w:r>
      <w:r>
        <w:rPr>
          <w:sz w:val="21"/>
          <w:szCs w:val="21"/>
        </w:rPr>
        <w:t>.</w:t>
      </w:r>
      <w:r>
        <w:rPr>
          <w:spacing w:val="1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Б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лг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рия</w:t>
      </w:r>
      <w:r>
        <w:rPr>
          <w:spacing w:val="2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к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м</w:t>
      </w:r>
      <w:r>
        <w:rPr>
          <w:spacing w:val="4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у</w:t>
      </w:r>
      <w:r>
        <w:rPr>
          <w:sz w:val="21"/>
          <w:szCs w:val="21"/>
        </w:rPr>
        <w:t>ги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и на </w:t>
      </w:r>
      <w:r>
        <w:rPr>
          <w:spacing w:val="-2"/>
          <w:sz w:val="21"/>
          <w:szCs w:val="21"/>
        </w:rPr>
        <w:t>Е</w:t>
      </w:r>
      <w:r>
        <w:rPr>
          <w:sz w:val="21"/>
          <w:szCs w:val="21"/>
        </w:rPr>
        <w:t>О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 xml:space="preserve">или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знесени за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рани от дис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риб</w:t>
      </w:r>
      <w:r>
        <w:rPr>
          <w:spacing w:val="-5"/>
          <w:sz w:val="21"/>
          <w:szCs w:val="21"/>
        </w:rPr>
        <w:t>у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ори на 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ЪЗ</w:t>
      </w:r>
      <w:r>
        <w:rPr>
          <w:spacing w:val="-1"/>
          <w:sz w:val="21"/>
          <w:szCs w:val="21"/>
        </w:rPr>
        <w:t>ЛО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ТЕ</w:t>
      </w:r>
      <w:r>
        <w:rPr>
          <w:spacing w:val="1"/>
          <w:sz w:val="21"/>
          <w:szCs w:val="21"/>
        </w:rPr>
        <w:t>ЛЯ</w:t>
      </w:r>
      <w:r>
        <w:rPr>
          <w:sz w:val="21"/>
          <w:szCs w:val="21"/>
        </w:rPr>
        <w:t>.</w:t>
      </w:r>
    </w:p>
    <w:p w:rsidR="00887FBB" w:rsidRDefault="00285FD5">
      <w:pPr>
        <w:spacing w:before="74" w:line="298" w:lineRule="auto"/>
        <w:ind w:left="100" w:right="83"/>
        <w:jc w:val="both"/>
        <w:rPr>
          <w:sz w:val="21"/>
          <w:szCs w:val="21"/>
        </w:rPr>
        <w:sectPr w:rsidR="00887FBB">
          <w:pgSz w:w="11920" w:h="16840"/>
          <w:pgMar w:top="920" w:right="900" w:bottom="280" w:left="920" w:header="0" w:footer="426" w:gutter="0"/>
          <w:cols w:space="708"/>
        </w:sect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13"/>
          <w:sz w:val="21"/>
          <w:szCs w:val="21"/>
        </w:rPr>
        <w:t xml:space="preserve"> </w:t>
      </w:r>
      <w:r>
        <w:rPr>
          <w:b/>
          <w:sz w:val="21"/>
          <w:szCs w:val="21"/>
        </w:rPr>
        <w:t>26.</w:t>
      </w:r>
      <w:proofErr w:type="gramEnd"/>
      <w:r>
        <w:rPr>
          <w:b/>
          <w:spacing w:val="11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</w:t>
      </w:r>
      <w:r>
        <w:rPr>
          <w:spacing w:val="1"/>
          <w:sz w:val="21"/>
          <w:szCs w:val="21"/>
        </w:rPr>
        <w:t>НИ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АЦИ</w:t>
      </w:r>
      <w:r>
        <w:rPr>
          <w:spacing w:val="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   и</w:t>
      </w:r>
      <w:r>
        <w:rPr>
          <w:spacing w:val="-2"/>
          <w:sz w:val="21"/>
          <w:szCs w:val="21"/>
        </w:rPr>
        <w:t>з</w:t>
      </w:r>
      <w:r>
        <w:rPr>
          <w:spacing w:val="-1"/>
          <w:sz w:val="21"/>
          <w:szCs w:val="21"/>
        </w:rPr>
        <w:t>в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ш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11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зс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яв</w:t>
      </w:r>
      <w:r>
        <w:rPr>
          <w:sz w:val="21"/>
          <w:szCs w:val="21"/>
        </w:rPr>
        <w:t>ане</w:t>
      </w:r>
      <w:r>
        <w:rPr>
          <w:spacing w:val="13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3"/>
          <w:sz w:val="21"/>
          <w:szCs w:val="21"/>
        </w:rPr>
        <w:t xml:space="preserve"> 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пла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ено</w:t>
      </w:r>
      <w:r>
        <w:rPr>
          <w:spacing w:val="11"/>
          <w:sz w:val="21"/>
          <w:szCs w:val="21"/>
        </w:rPr>
        <w:t xml:space="preserve"> </w:t>
      </w:r>
      <w:r>
        <w:rPr>
          <w:sz w:val="21"/>
          <w:szCs w:val="21"/>
        </w:rPr>
        <w:t>лице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онно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въ</w:t>
      </w:r>
      <w:r>
        <w:rPr>
          <w:sz w:val="21"/>
          <w:szCs w:val="21"/>
        </w:rPr>
        <w:t>знаг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дение</w:t>
      </w:r>
      <w:r>
        <w:rPr>
          <w:spacing w:val="1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ед пол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ча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3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ление 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т</w:t>
      </w:r>
      <w:r>
        <w:rPr>
          <w:spacing w:val="1"/>
          <w:sz w:val="21"/>
          <w:szCs w:val="21"/>
        </w:rPr>
        <w:t xml:space="preserve"> В</w:t>
      </w:r>
      <w:r>
        <w:rPr>
          <w:sz w:val="21"/>
          <w:szCs w:val="21"/>
        </w:rPr>
        <w:t>ЪЗ</w:t>
      </w:r>
      <w:r>
        <w:rPr>
          <w:spacing w:val="-1"/>
          <w:sz w:val="21"/>
          <w:szCs w:val="21"/>
        </w:rPr>
        <w:t>ЛО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Я</w:t>
      </w:r>
      <w:r>
        <w:rPr>
          <w:sz w:val="21"/>
          <w:szCs w:val="21"/>
        </w:rPr>
        <w:t>, в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сл</w:t>
      </w:r>
      <w:r>
        <w:rPr>
          <w:spacing w:val="-5"/>
          <w:sz w:val="21"/>
          <w:szCs w:val="21"/>
        </w:rPr>
        <w:t>у</w:t>
      </w:r>
      <w:r>
        <w:rPr>
          <w:spacing w:val="2"/>
          <w:sz w:val="21"/>
          <w:szCs w:val="21"/>
        </w:rPr>
        <w:t>ч</w:t>
      </w:r>
      <w:r>
        <w:rPr>
          <w:sz w:val="21"/>
          <w:szCs w:val="21"/>
        </w:rPr>
        <w:t>ай,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че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изп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ащ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/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изно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т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се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с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щес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л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ра</w:t>
      </w:r>
      <w:r>
        <w:rPr>
          <w:spacing w:val="-1"/>
          <w:sz w:val="21"/>
          <w:szCs w:val="21"/>
        </w:rPr>
        <w:t>м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 на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ка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енд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рна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г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 xml:space="preserve">дина,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-3"/>
          <w:sz w:val="21"/>
          <w:szCs w:val="21"/>
        </w:rPr>
        <w:t>-</w:t>
      </w:r>
      <w:r>
        <w:rPr>
          <w:sz w:val="21"/>
          <w:szCs w:val="21"/>
        </w:rPr>
        <w:t>к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с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ин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ес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ц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з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ш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ане на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щане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/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носа от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т</w:t>
      </w:r>
      <w:r>
        <w:rPr>
          <w:spacing w:val="-1"/>
          <w:sz w:val="21"/>
          <w:szCs w:val="21"/>
        </w:rPr>
        <w:t>н</w:t>
      </w:r>
      <w:r>
        <w:rPr>
          <w:sz w:val="21"/>
          <w:szCs w:val="21"/>
        </w:rPr>
        <w:t>ия дис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риб</w:t>
      </w:r>
      <w:r>
        <w:rPr>
          <w:spacing w:val="-5"/>
          <w:sz w:val="21"/>
          <w:szCs w:val="21"/>
        </w:rPr>
        <w:t>у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ор, кое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51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Т</w:t>
      </w:r>
      <w:r>
        <w:rPr>
          <w:spacing w:val="-2"/>
          <w:sz w:val="21"/>
          <w:szCs w:val="21"/>
        </w:rPr>
        <w:t>Е</w:t>
      </w:r>
      <w:r>
        <w:rPr>
          <w:spacing w:val="-1"/>
          <w:sz w:val="21"/>
          <w:szCs w:val="21"/>
        </w:rPr>
        <w:t>Л</w:t>
      </w:r>
      <w:r>
        <w:rPr>
          <w:sz w:val="21"/>
          <w:szCs w:val="21"/>
        </w:rPr>
        <w:t>ЯТ</w:t>
      </w:r>
      <w:r>
        <w:rPr>
          <w:spacing w:val="52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ка</w:t>
      </w:r>
      <w:r>
        <w:rPr>
          <w:spacing w:val="-2"/>
          <w:sz w:val="21"/>
          <w:szCs w:val="21"/>
        </w:rPr>
        <w:t>з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а 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с</w:t>
      </w:r>
      <w:r>
        <w:rPr>
          <w:spacing w:val="-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ледни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к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ен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и:</w:t>
      </w:r>
    </w:p>
    <w:p w:rsidR="00887FBB" w:rsidRDefault="00285FD5">
      <w:pPr>
        <w:spacing w:before="70" w:line="298" w:lineRule="auto"/>
        <w:ind w:left="100" w:right="84" w:firstLine="708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>1.</w:t>
      </w:r>
      <w:r>
        <w:rPr>
          <w:spacing w:val="3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коп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е</w:t>
      </w:r>
      <w:proofErr w:type="gramEnd"/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1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р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ичен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сче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ден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ок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ент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д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би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к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3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к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юче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прод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к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 xml:space="preserve">са – </w:t>
      </w:r>
      <w:r>
        <w:rPr>
          <w:spacing w:val="1"/>
          <w:sz w:val="21"/>
          <w:szCs w:val="21"/>
        </w:rPr>
        <w:t>С</w:t>
      </w:r>
      <w:r>
        <w:rPr>
          <w:sz w:val="21"/>
          <w:szCs w:val="21"/>
        </w:rPr>
        <w:t>пец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фик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ция</w:t>
      </w:r>
      <w:r>
        <w:rPr>
          <w:spacing w:val="-1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с се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ий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 но</w:t>
      </w:r>
      <w:r>
        <w:rPr>
          <w:spacing w:val="1"/>
          <w:sz w:val="21"/>
          <w:szCs w:val="21"/>
        </w:rPr>
        <w:t>м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ра на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к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пени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 издели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;</w:t>
      </w:r>
    </w:p>
    <w:p w:rsidR="00887FBB" w:rsidRDefault="00285FD5">
      <w:pPr>
        <w:spacing w:before="74" w:line="298" w:lineRule="auto"/>
        <w:ind w:left="100" w:right="84" w:firstLine="708"/>
        <w:jc w:val="both"/>
        <w:rPr>
          <w:sz w:val="21"/>
          <w:szCs w:val="21"/>
        </w:rPr>
      </w:pPr>
      <w:r>
        <w:rPr>
          <w:sz w:val="21"/>
          <w:szCs w:val="21"/>
        </w:rPr>
        <w:t>2.</w:t>
      </w:r>
      <w:r>
        <w:rPr>
          <w:spacing w:val="1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копие</w:t>
      </w:r>
      <w:proofErr w:type="gramEnd"/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от пла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ни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док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ен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и,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ка</w:t>
      </w:r>
      <w:r>
        <w:rPr>
          <w:spacing w:val="-2"/>
          <w:sz w:val="21"/>
          <w:szCs w:val="21"/>
        </w:rPr>
        <w:t>з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щи</w:t>
      </w:r>
      <w:r>
        <w:rPr>
          <w:spacing w:val="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есен</w:t>
      </w:r>
      <w:r>
        <w:rPr>
          <w:spacing w:val="-2"/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лицензи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нно</w:t>
      </w:r>
      <w:r>
        <w:rPr>
          <w:spacing w:val="1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нагр</w:t>
      </w:r>
      <w:r>
        <w:rPr>
          <w:spacing w:val="-3"/>
          <w:sz w:val="21"/>
          <w:szCs w:val="21"/>
        </w:rPr>
        <w:t>а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дение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1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тв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 колич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ба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ерии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и ак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л</w:t>
      </w:r>
      <w:r>
        <w:rPr>
          <w:spacing w:val="2"/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ори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по б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нк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а 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 xml:space="preserve">ка на </w:t>
      </w:r>
      <w:r>
        <w:rPr>
          <w:spacing w:val="51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НОО</w:t>
      </w:r>
      <w:r>
        <w:rPr>
          <w:sz w:val="21"/>
          <w:szCs w:val="21"/>
        </w:rPr>
        <w:t>РО</w:t>
      </w:r>
      <w:r>
        <w:rPr>
          <w:spacing w:val="-1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А</w:t>
      </w:r>
      <w:r>
        <w:rPr>
          <w:sz w:val="21"/>
          <w:szCs w:val="21"/>
        </w:rPr>
        <w:t>Д;</w:t>
      </w:r>
    </w:p>
    <w:p w:rsidR="00887FBB" w:rsidRDefault="00285FD5">
      <w:pPr>
        <w:spacing w:before="74" w:line="298" w:lineRule="auto"/>
        <w:ind w:left="100" w:right="81" w:firstLine="708"/>
        <w:jc w:val="both"/>
        <w:rPr>
          <w:sz w:val="21"/>
          <w:szCs w:val="21"/>
        </w:rPr>
      </w:pPr>
      <w:r>
        <w:rPr>
          <w:sz w:val="21"/>
          <w:szCs w:val="21"/>
        </w:rPr>
        <w:t>3.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к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пие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от фак</w:t>
      </w:r>
      <w:r>
        <w:rPr>
          <w:spacing w:val="-1"/>
          <w:sz w:val="21"/>
          <w:szCs w:val="21"/>
        </w:rPr>
        <w:t>т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ри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при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зпр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щане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ери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к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м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ери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ори</w:t>
      </w:r>
      <w:r>
        <w:rPr>
          <w:spacing w:val="-3"/>
          <w:sz w:val="21"/>
          <w:szCs w:val="21"/>
        </w:rPr>
        <w:t>я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р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га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pacing w:val="-4"/>
          <w:sz w:val="21"/>
          <w:szCs w:val="21"/>
        </w:rPr>
        <w:t>а</w:t>
      </w:r>
      <w:r>
        <w:rPr>
          <w:sz w:val="21"/>
          <w:szCs w:val="21"/>
        </w:rPr>
        <w:t>- членка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ЕО</w:t>
      </w:r>
      <w:r>
        <w:rPr>
          <w:spacing w:val="6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/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или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но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а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к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7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док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ен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и,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д</w:t>
      </w:r>
      <w:r>
        <w:rPr>
          <w:spacing w:val="-3"/>
          <w:sz w:val="21"/>
          <w:szCs w:val="21"/>
        </w:rPr>
        <w:t>а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ащи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пол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ча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к</w:t>
      </w:r>
      <w:r>
        <w:rPr>
          <w:spacing w:val="-3"/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 в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рана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, на чи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 xml:space="preserve">о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ери</w:t>
      </w:r>
      <w:r>
        <w:rPr>
          <w:spacing w:val="-1"/>
          <w:sz w:val="21"/>
          <w:szCs w:val="21"/>
        </w:rPr>
        <w:t>т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рия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е дос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а;</w:t>
      </w:r>
    </w:p>
    <w:p w:rsidR="00887FBB" w:rsidRDefault="00285FD5">
      <w:pPr>
        <w:spacing w:before="74"/>
        <w:ind w:left="808"/>
        <w:rPr>
          <w:sz w:val="21"/>
          <w:szCs w:val="21"/>
        </w:rPr>
      </w:pPr>
      <w:r>
        <w:rPr>
          <w:sz w:val="21"/>
          <w:szCs w:val="21"/>
        </w:rPr>
        <w:t xml:space="preserve">4. </w:t>
      </w:r>
      <w:proofErr w:type="gramStart"/>
      <w:r>
        <w:rPr>
          <w:spacing w:val="1"/>
          <w:sz w:val="21"/>
          <w:szCs w:val="21"/>
        </w:rPr>
        <w:t>м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жд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народна</w:t>
      </w:r>
      <w:proofErr w:type="gramEnd"/>
      <w:r>
        <w:rPr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елница.</w:t>
      </w:r>
    </w:p>
    <w:p w:rsidR="00887FBB" w:rsidRDefault="00887FBB">
      <w:pPr>
        <w:spacing w:before="1" w:line="120" w:lineRule="exact"/>
        <w:rPr>
          <w:sz w:val="13"/>
          <w:szCs w:val="13"/>
        </w:rPr>
      </w:pPr>
    </w:p>
    <w:p w:rsidR="00887FBB" w:rsidRDefault="00285FD5">
      <w:pPr>
        <w:ind w:left="100" w:right="83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proofErr w:type="gramEnd"/>
      <w:r>
        <w:rPr>
          <w:b/>
          <w:sz w:val="21"/>
          <w:szCs w:val="21"/>
        </w:rPr>
        <w:t xml:space="preserve"> </w:t>
      </w:r>
      <w:r>
        <w:rPr>
          <w:b/>
          <w:spacing w:val="47"/>
          <w:sz w:val="21"/>
          <w:szCs w:val="21"/>
        </w:rPr>
        <w:t xml:space="preserve"> </w:t>
      </w:r>
      <w:r>
        <w:rPr>
          <w:b/>
          <w:spacing w:val="-2"/>
          <w:sz w:val="21"/>
          <w:szCs w:val="21"/>
        </w:rPr>
        <w:t>2</w:t>
      </w:r>
      <w:r>
        <w:rPr>
          <w:b/>
          <w:sz w:val="21"/>
          <w:szCs w:val="21"/>
        </w:rPr>
        <w:t xml:space="preserve">7. </w:t>
      </w:r>
      <w:r>
        <w:rPr>
          <w:b/>
          <w:spacing w:val="44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pacing w:val="3"/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</w:t>
      </w:r>
      <w:r>
        <w:rPr>
          <w:spacing w:val="1"/>
          <w:sz w:val="21"/>
          <w:szCs w:val="21"/>
        </w:rPr>
        <w:t>Ц</w:t>
      </w:r>
      <w:r>
        <w:rPr>
          <w:spacing w:val="-1"/>
          <w:sz w:val="21"/>
          <w:szCs w:val="21"/>
        </w:rPr>
        <w:t>ИЯ</w:t>
      </w:r>
      <w:r>
        <w:rPr>
          <w:sz w:val="21"/>
          <w:szCs w:val="21"/>
        </w:rPr>
        <w:t xml:space="preserve">ТА </w:t>
      </w:r>
      <w:r>
        <w:rPr>
          <w:spacing w:val="45"/>
          <w:sz w:val="21"/>
          <w:szCs w:val="21"/>
        </w:rPr>
        <w:t xml:space="preserve"> </w:t>
      </w:r>
      <w:r>
        <w:rPr>
          <w:sz w:val="21"/>
          <w:szCs w:val="21"/>
        </w:rPr>
        <w:t xml:space="preserve">не </w:t>
      </w:r>
      <w:r>
        <w:rPr>
          <w:spacing w:val="47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 xml:space="preserve">оси </w:t>
      </w:r>
      <w:r>
        <w:rPr>
          <w:spacing w:val="46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рно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 xml:space="preserve">т </w:t>
      </w:r>
      <w:r>
        <w:rPr>
          <w:spacing w:val="45"/>
          <w:sz w:val="21"/>
          <w:szCs w:val="21"/>
        </w:rPr>
        <w:t xml:space="preserve"> </w:t>
      </w:r>
      <w:r>
        <w:rPr>
          <w:sz w:val="21"/>
          <w:szCs w:val="21"/>
        </w:rPr>
        <w:t xml:space="preserve">при </w:t>
      </w:r>
      <w:r>
        <w:rPr>
          <w:spacing w:val="46"/>
          <w:sz w:val="21"/>
          <w:szCs w:val="21"/>
        </w:rPr>
        <w:t xml:space="preserve"> </w:t>
      </w:r>
      <w:r>
        <w:rPr>
          <w:sz w:val="21"/>
          <w:szCs w:val="21"/>
        </w:rPr>
        <w:t>гр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 xml:space="preserve">шна </w:t>
      </w:r>
      <w:r>
        <w:rPr>
          <w:spacing w:val="44"/>
          <w:sz w:val="21"/>
          <w:szCs w:val="21"/>
        </w:rPr>
        <w:t xml:space="preserve"> </w:t>
      </w:r>
      <w:r>
        <w:rPr>
          <w:sz w:val="21"/>
          <w:szCs w:val="21"/>
        </w:rPr>
        <w:t xml:space="preserve">и </w:t>
      </w:r>
      <w:r>
        <w:rPr>
          <w:spacing w:val="47"/>
          <w:sz w:val="21"/>
          <w:szCs w:val="21"/>
        </w:rPr>
        <w:t xml:space="preserve"> </w:t>
      </w:r>
      <w:r>
        <w:rPr>
          <w:sz w:val="21"/>
          <w:szCs w:val="21"/>
        </w:rPr>
        <w:t xml:space="preserve">/ </w:t>
      </w:r>
      <w:r>
        <w:rPr>
          <w:spacing w:val="46"/>
          <w:sz w:val="21"/>
          <w:szCs w:val="21"/>
        </w:rPr>
        <w:t xml:space="preserve"> </w:t>
      </w:r>
      <w:r>
        <w:rPr>
          <w:sz w:val="21"/>
          <w:szCs w:val="21"/>
        </w:rPr>
        <w:t xml:space="preserve">или </w:t>
      </w:r>
      <w:r>
        <w:rPr>
          <w:spacing w:val="44"/>
          <w:sz w:val="21"/>
          <w:szCs w:val="21"/>
        </w:rPr>
        <w:t xml:space="preserve"> </w:t>
      </w:r>
      <w:r>
        <w:rPr>
          <w:sz w:val="21"/>
          <w:szCs w:val="21"/>
        </w:rPr>
        <w:t>нен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е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 xml:space="preserve">енно </w:t>
      </w:r>
      <w:r>
        <w:rPr>
          <w:spacing w:val="44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аде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 xml:space="preserve">а </w:t>
      </w:r>
      <w:r>
        <w:rPr>
          <w:spacing w:val="44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</w:p>
    <w:p w:rsidR="00887FBB" w:rsidRDefault="00285FD5">
      <w:pPr>
        <w:spacing w:before="58"/>
        <w:ind w:left="100" w:right="7110"/>
        <w:jc w:val="both"/>
        <w:rPr>
          <w:sz w:val="21"/>
          <w:szCs w:val="21"/>
        </w:rPr>
      </w:pPr>
      <w:proofErr w:type="gramStart"/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1"/>
          <w:sz w:val="21"/>
          <w:szCs w:val="21"/>
        </w:rPr>
        <w:t>Л</w:t>
      </w:r>
      <w:r>
        <w:rPr>
          <w:spacing w:val="-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ТЕ</w:t>
      </w:r>
      <w:r>
        <w:rPr>
          <w:spacing w:val="1"/>
          <w:sz w:val="21"/>
          <w:szCs w:val="21"/>
        </w:rPr>
        <w:t>Л</w:t>
      </w:r>
      <w:r>
        <w:rPr>
          <w:sz w:val="21"/>
          <w:szCs w:val="21"/>
        </w:rPr>
        <w:t>Я</w:t>
      </w:r>
      <w:r>
        <w:rPr>
          <w:spacing w:val="52"/>
          <w:sz w:val="21"/>
          <w:szCs w:val="21"/>
        </w:rPr>
        <w:t xml:space="preserve"> </w:t>
      </w:r>
      <w:r>
        <w:rPr>
          <w:sz w:val="21"/>
          <w:szCs w:val="21"/>
        </w:rPr>
        <w:t>инф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аци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.</w:t>
      </w:r>
      <w:proofErr w:type="gramEnd"/>
    </w:p>
    <w:p w:rsidR="00887FBB" w:rsidRDefault="00887FBB">
      <w:pPr>
        <w:spacing w:before="7" w:line="120" w:lineRule="exact"/>
        <w:rPr>
          <w:sz w:val="12"/>
          <w:szCs w:val="12"/>
        </w:rPr>
      </w:pPr>
    </w:p>
    <w:p w:rsidR="00887FBB" w:rsidRDefault="00887FBB">
      <w:pPr>
        <w:spacing w:line="200" w:lineRule="exact"/>
      </w:pPr>
    </w:p>
    <w:p w:rsidR="00887FBB" w:rsidRDefault="00887FBB">
      <w:pPr>
        <w:spacing w:line="200" w:lineRule="exact"/>
      </w:pPr>
    </w:p>
    <w:p w:rsidR="00887FBB" w:rsidRDefault="00285FD5">
      <w:pPr>
        <w:ind w:left="2848" w:right="2868"/>
        <w:jc w:val="center"/>
        <w:rPr>
          <w:sz w:val="21"/>
          <w:szCs w:val="21"/>
        </w:rPr>
      </w:pPr>
      <w:r>
        <w:rPr>
          <w:b/>
          <w:spacing w:val="-1"/>
          <w:sz w:val="21"/>
          <w:szCs w:val="21"/>
        </w:rPr>
        <w:t>V</w:t>
      </w:r>
      <w:r>
        <w:rPr>
          <w:b/>
          <w:sz w:val="21"/>
          <w:szCs w:val="21"/>
        </w:rPr>
        <w:t xml:space="preserve">. </w:t>
      </w:r>
      <w:r>
        <w:rPr>
          <w:b/>
          <w:spacing w:val="-1"/>
          <w:sz w:val="21"/>
          <w:szCs w:val="21"/>
        </w:rPr>
        <w:t>О</w:t>
      </w:r>
      <w:r>
        <w:rPr>
          <w:b/>
          <w:spacing w:val="1"/>
          <w:sz w:val="21"/>
          <w:szCs w:val="21"/>
        </w:rPr>
        <w:t>Т</w:t>
      </w:r>
      <w:r>
        <w:rPr>
          <w:b/>
          <w:sz w:val="21"/>
          <w:szCs w:val="21"/>
        </w:rPr>
        <w:t>Г</w:t>
      </w:r>
      <w:r>
        <w:rPr>
          <w:b/>
          <w:spacing w:val="-3"/>
          <w:sz w:val="21"/>
          <w:szCs w:val="21"/>
        </w:rPr>
        <w:t>О</w:t>
      </w:r>
      <w:r>
        <w:rPr>
          <w:b/>
          <w:spacing w:val="1"/>
          <w:sz w:val="21"/>
          <w:szCs w:val="21"/>
        </w:rPr>
        <w:t>В</w:t>
      </w:r>
      <w:r>
        <w:rPr>
          <w:b/>
          <w:spacing w:val="-1"/>
          <w:sz w:val="21"/>
          <w:szCs w:val="21"/>
        </w:rPr>
        <w:t>О</w:t>
      </w:r>
      <w:r>
        <w:rPr>
          <w:b/>
          <w:sz w:val="21"/>
          <w:szCs w:val="21"/>
        </w:rPr>
        <w:t>Р</w:t>
      </w:r>
      <w:r>
        <w:rPr>
          <w:b/>
          <w:spacing w:val="-1"/>
          <w:sz w:val="21"/>
          <w:szCs w:val="21"/>
        </w:rPr>
        <w:t>Н</w:t>
      </w:r>
      <w:r>
        <w:rPr>
          <w:b/>
          <w:spacing w:val="-3"/>
          <w:sz w:val="21"/>
          <w:szCs w:val="21"/>
        </w:rPr>
        <w:t>О</w:t>
      </w:r>
      <w:r>
        <w:rPr>
          <w:b/>
          <w:spacing w:val="1"/>
          <w:sz w:val="21"/>
          <w:szCs w:val="21"/>
        </w:rPr>
        <w:t>С</w:t>
      </w:r>
      <w:r>
        <w:rPr>
          <w:b/>
          <w:sz w:val="21"/>
          <w:szCs w:val="21"/>
        </w:rPr>
        <w:t>Т</w:t>
      </w:r>
      <w:r>
        <w:rPr>
          <w:b/>
          <w:spacing w:val="1"/>
          <w:sz w:val="21"/>
          <w:szCs w:val="21"/>
        </w:rPr>
        <w:t xml:space="preserve"> </w:t>
      </w:r>
      <w:r>
        <w:rPr>
          <w:b/>
          <w:spacing w:val="-3"/>
          <w:sz w:val="21"/>
          <w:szCs w:val="21"/>
        </w:rPr>
        <w:t>П</w:t>
      </w:r>
      <w:r>
        <w:rPr>
          <w:b/>
          <w:sz w:val="21"/>
          <w:szCs w:val="21"/>
        </w:rPr>
        <w:t>РИ</w:t>
      </w:r>
      <w:r>
        <w:rPr>
          <w:b/>
          <w:spacing w:val="-3"/>
          <w:sz w:val="21"/>
          <w:szCs w:val="21"/>
        </w:rPr>
        <w:t xml:space="preserve"> </w:t>
      </w:r>
      <w:r>
        <w:rPr>
          <w:b/>
          <w:spacing w:val="-1"/>
          <w:sz w:val="21"/>
          <w:szCs w:val="21"/>
        </w:rPr>
        <w:t>Н</w:t>
      </w:r>
      <w:r>
        <w:rPr>
          <w:b/>
          <w:spacing w:val="1"/>
          <w:sz w:val="21"/>
          <w:szCs w:val="21"/>
        </w:rPr>
        <w:t>Е</w:t>
      </w:r>
      <w:r>
        <w:rPr>
          <w:b/>
          <w:spacing w:val="-1"/>
          <w:sz w:val="21"/>
          <w:szCs w:val="21"/>
        </w:rPr>
        <w:t>ИЗПЪ</w:t>
      </w:r>
      <w:r>
        <w:rPr>
          <w:b/>
          <w:spacing w:val="1"/>
          <w:sz w:val="21"/>
          <w:szCs w:val="21"/>
        </w:rPr>
        <w:t>Л</w:t>
      </w:r>
      <w:r>
        <w:rPr>
          <w:b/>
          <w:spacing w:val="-3"/>
          <w:sz w:val="21"/>
          <w:szCs w:val="21"/>
        </w:rPr>
        <w:t>Н</w:t>
      </w:r>
      <w:r>
        <w:rPr>
          <w:b/>
          <w:spacing w:val="1"/>
          <w:sz w:val="21"/>
          <w:szCs w:val="21"/>
        </w:rPr>
        <w:t>Е</w:t>
      </w:r>
      <w:r>
        <w:rPr>
          <w:b/>
          <w:spacing w:val="-1"/>
          <w:sz w:val="21"/>
          <w:szCs w:val="21"/>
        </w:rPr>
        <w:t>НИ</w:t>
      </w:r>
      <w:r>
        <w:rPr>
          <w:b/>
          <w:sz w:val="21"/>
          <w:szCs w:val="21"/>
        </w:rPr>
        <w:t>Е</w:t>
      </w:r>
    </w:p>
    <w:p w:rsidR="00887FBB" w:rsidRDefault="00887FBB">
      <w:pPr>
        <w:spacing w:before="5" w:line="140" w:lineRule="exact"/>
        <w:rPr>
          <w:sz w:val="15"/>
          <w:szCs w:val="15"/>
        </w:rPr>
      </w:pPr>
    </w:p>
    <w:p w:rsidR="00887FBB" w:rsidRDefault="00285FD5">
      <w:pPr>
        <w:spacing w:line="298" w:lineRule="auto"/>
        <w:ind w:left="100" w:right="84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3"/>
          <w:sz w:val="21"/>
          <w:szCs w:val="21"/>
        </w:rPr>
        <w:t xml:space="preserve"> </w:t>
      </w:r>
      <w:r>
        <w:rPr>
          <w:b/>
          <w:sz w:val="21"/>
          <w:szCs w:val="21"/>
        </w:rPr>
        <w:t>28.</w:t>
      </w:r>
      <w:proofErr w:type="gramEnd"/>
      <w:r>
        <w:rPr>
          <w:b/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4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л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чай,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че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цели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зд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лно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б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ране,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е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ари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но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ре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иране,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ци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лиране 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/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или опол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1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"/>
          <w:sz w:val="21"/>
          <w:szCs w:val="21"/>
        </w:rPr>
        <w:t xml:space="preserve"> Н</w:t>
      </w:r>
      <w:r>
        <w:rPr>
          <w:spacing w:val="-3"/>
          <w:sz w:val="21"/>
          <w:szCs w:val="21"/>
        </w:rPr>
        <w:t>У</w:t>
      </w:r>
      <w:r>
        <w:rPr>
          <w:spacing w:val="-1"/>
          <w:sz w:val="21"/>
          <w:szCs w:val="21"/>
        </w:rPr>
        <w:t>БА</w:t>
      </w:r>
      <w:r>
        <w:rPr>
          <w:sz w:val="21"/>
          <w:szCs w:val="21"/>
        </w:rPr>
        <w:t>,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ба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ерии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1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к</w:t>
      </w:r>
      <w:r>
        <w:rPr>
          <w:spacing w:val="-5"/>
          <w:sz w:val="21"/>
          <w:szCs w:val="21"/>
        </w:rPr>
        <w:t>у</w:t>
      </w:r>
      <w:r>
        <w:rPr>
          <w:spacing w:val="3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ла</w:t>
      </w:r>
      <w:r>
        <w:rPr>
          <w:spacing w:val="-1"/>
          <w:sz w:val="21"/>
          <w:szCs w:val="21"/>
        </w:rPr>
        <w:t>т</w:t>
      </w:r>
      <w:r>
        <w:rPr>
          <w:spacing w:val="2"/>
          <w:sz w:val="21"/>
          <w:szCs w:val="21"/>
        </w:rPr>
        <w:t>о</w:t>
      </w:r>
      <w:r>
        <w:rPr>
          <w:sz w:val="21"/>
          <w:szCs w:val="21"/>
        </w:rPr>
        <w:t>ри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е,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пазара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 xml:space="preserve">от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ЪЗ</w:t>
      </w:r>
      <w:r>
        <w:rPr>
          <w:spacing w:val="-1"/>
          <w:sz w:val="21"/>
          <w:szCs w:val="21"/>
        </w:rPr>
        <w:t>ЛО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Я</w:t>
      </w:r>
      <w:r>
        <w:rPr>
          <w:sz w:val="21"/>
          <w:szCs w:val="21"/>
        </w:rPr>
        <w:t>,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 xml:space="preserve">не </w:t>
      </w:r>
      <w:r>
        <w:rPr>
          <w:spacing w:val="-2"/>
          <w:sz w:val="21"/>
          <w:szCs w:val="21"/>
        </w:rPr>
        <w:t>б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д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т пос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игна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5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</w:t>
      </w:r>
      <w:r>
        <w:rPr>
          <w:spacing w:val="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ина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1"/>
          <w:sz w:val="21"/>
          <w:szCs w:val="21"/>
        </w:rPr>
        <w:t>А</w:t>
      </w:r>
      <w:r>
        <w:rPr>
          <w:spacing w:val="-1"/>
          <w:sz w:val="21"/>
          <w:szCs w:val="21"/>
        </w:rPr>
        <w:t>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АЦ</w:t>
      </w:r>
      <w:r>
        <w:rPr>
          <w:spacing w:val="1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6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ин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ра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ок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лна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5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ре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5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оди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даде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п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ед на осн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ание</w:t>
      </w:r>
      <w:r>
        <w:rPr>
          <w:spacing w:val="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ч</w:t>
      </w:r>
      <w:r>
        <w:rPr>
          <w:sz w:val="21"/>
          <w:szCs w:val="21"/>
        </w:rPr>
        <w:t>л.</w:t>
      </w:r>
      <w:r>
        <w:rPr>
          <w:spacing w:val="3"/>
          <w:sz w:val="21"/>
          <w:szCs w:val="21"/>
        </w:rPr>
        <w:t xml:space="preserve"> </w:t>
      </w:r>
      <w:proofErr w:type="gramStart"/>
      <w:r>
        <w:rPr>
          <w:spacing w:val="-2"/>
          <w:sz w:val="21"/>
          <w:szCs w:val="21"/>
        </w:rPr>
        <w:t>5</w:t>
      </w:r>
      <w:r>
        <w:rPr>
          <w:sz w:val="21"/>
          <w:szCs w:val="21"/>
        </w:rPr>
        <w:t>9,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л.</w:t>
      </w:r>
      <w:proofErr w:type="gramEnd"/>
      <w:r>
        <w:rPr>
          <w:spacing w:val="3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1,</w:t>
      </w:r>
      <w:r>
        <w:rPr>
          <w:spacing w:val="1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.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3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 xml:space="preserve">от </w:t>
      </w:r>
      <w:r>
        <w:rPr>
          <w:i/>
          <w:spacing w:val="1"/>
          <w:sz w:val="21"/>
          <w:szCs w:val="21"/>
        </w:rPr>
        <w:t>З</w:t>
      </w:r>
      <w:r>
        <w:rPr>
          <w:i/>
          <w:sz w:val="21"/>
          <w:szCs w:val="21"/>
        </w:rPr>
        <w:t>ак</w:t>
      </w:r>
      <w:r>
        <w:rPr>
          <w:i/>
          <w:spacing w:val="-2"/>
          <w:sz w:val="21"/>
          <w:szCs w:val="21"/>
        </w:rPr>
        <w:t>о</w:t>
      </w:r>
      <w:r>
        <w:rPr>
          <w:i/>
          <w:sz w:val="21"/>
          <w:szCs w:val="21"/>
        </w:rPr>
        <w:t>н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 xml:space="preserve"> </w:t>
      </w:r>
      <w:r>
        <w:rPr>
          <w:i/>
          <w:sz w:val="21"/>
          <w:szCs w:val="21"/>
        </w:rPr>
        <w:t>уп</w:t>
      </w:r>
      <w:r>
        <w:rPr>
          <w:i/>
          <w:spacing w:val="-2"/>
          <w:sz w:val="21"/>
          <w:szCs w:val="21"/>
        </w:rPr>
        <w:t>р</w:t>
      </w:r>
      <w:r>
        <w:rPr>
          <w:i/>
          <w:sz w:val="21"/>
          <w:szCs w:val="21"/>
        </w:rPr>
        <w:t>ав</w:t>
      </w:r>
      <w:r>
        <w:rPr>
          <w:i/>
          <w:spacing w:val="-1"/>
          <w:sz w:val="21"/>
          <w:szCs w:val="21"/>
        </w:rPr>
        <w:t>л</w:t>
      </w:r>
      <w:r>
        <w:rPr>
          <w:i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н</w:t>
      </w:r>
      <w:r>
        <w:rPr>
          <w:i/>
          <w:spacing w:val="-2"/>
          <w:sz w:val="21"/>
          <w:szCs w:val="21"/>
        </w:rPr>
        <w:t>и</w:t>
      </w:r>
      <w:r>
        <w:rPr>
          <w:i/>
          <w:sz w:val="21"/>
          <w:szCs w:val="21"/>
        </w:rPr>
        <w:t xml:space="preserve">е 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 xml:space="preserve"> </w:t>
      </w:r>
      <w:r>
        <w:rPr>
          <w:i/>
          <w:sz w:val="21"/>
          <w:szCs w:val="21"/>
        </w:rPr>
        <w:t>о</w:t>
      </w:r>
      <w:r>
        <w:rPr>
          <w:i/>
          <w:spacing w:val="-1"/>
          <w:sz w:val="21"/>
          <w:szCs w:val="21"/>
        </w:rPr>
        <w:t>т</w:t>
      </w:r>
      <w:r>
        <w:rPr>
          <w:i/>
          <w:sz w:val="21"/>
          <w:szCs w:val="21"/>
        </w:rPr>
        <w:t>п</w:t>
      </w:r>
      <w:r>
        <w:rPr>
          <w:i/>
          <w:spacing w:val="-2"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>д</w:t>
      </w:r>
      <w:r>
        <w:rPr>
          <w:i/>
          <w:spacing w:val="-1"/>
          <w:sz w:val="21"/>
          <w:szCs w:val="21"/>
        </w:rPr>
        <w:t>ъ</w:t>
      </w:r>
      <w:r>
        <w:rPr>
          <w:i/>
          <w:sz w:val="21"/>
          <w:szCs w:val="21"/>
        </w:rPr>
        <w:t>ц</w:t>
      </w:r>
      <w:r>
        <w:rPr>
          <w:i/>
          <w:spacing w:val="-2"/>
          <w:sz w:val="21"/>
          <w:szCs w:val="21"/>
        </w:rPr>
        <w:t>и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е</w:t>
      </w:r>
      <w:r>
        <w:rPr>
          <w:sz w:val="21"/>
          <w:szCs w:val="21"/>
        </w:rPr>
        <w:t>,</w:t>
      </w:r>
      <w:r>
        <w:rPr>
          <w:spacing w:val="1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</w:t>
      </w:r>
      <w:r>
        <w:rPr>
          <w:spacing w:val="1"/>
          <w:sz w:val="21"/>
          <w:szCs w:val="21"/>
        </w:rPr>
        <w:t>Ц</w:t>
      </w:r>
      <w:r>
        <w:rPr>
          <w:spacing w:val="-1"/>
          <w:sz w:val="21"/>
          <w:szCs w:val="21"/>
        </w:rPr>
        <w:t>ИЯ</w:t>
      </w:r>
      <w:r>
        <w:rPr>
          <w:sz w:val="21"/>
          <w:szCs w:val="21"/>
        </w:rPr>
        <w:t>ТА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се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ж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 да пре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 xml:space="preserve">на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1"/>
          <w:sz w:val="21"/>
          <w:szCs w:val="21"/>
        </w:rPr>
        <w:t>Л</w:t>
      </w:r>
      <w:r>
        <w:rPr>
          <w:spacing w:val="-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ТЕ</w:t>
      </w:r>
      <w:r>
        <w:rPr>
          <w:spacing w:val="1"/>
          <w:sz w:val="21"/>
          <w:szCs w:val="21"/>
        </w:rPr>
        <w:t>Л</w:t>
      </w:r>
      <w:r>
        <w:rPr>
          <w:sz w:val="21"/>
          <w:szCs w:val="21"/>
        </w:rPr>
        <w:t>Я</w:t>
      </w:r>
      <w:r>
        <w:rPr>
          <w:spacing w:val="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род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к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акса,</w:t>
      </w:r>
      <w:r>
        <w:rPr>
          <w:spacing w:val="2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пред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лена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1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ин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ра на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око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</w:t>
      </w:r>
      <w:r>
        <w:rPr>
          <w:spacing w:val="-3"/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 в зап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ед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по чл.</w:t>
      </w:r>
      <w:proofErr w:type="gramEnd"/>
      <w:r>
        <w:rPr>
          <w:spacing w:val="-2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 xml:space="preserve">59, 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л.</w:t>
      </w:r>
      <w:proofErr w:type="gramEnd"/>
      <w:r>
        <w:rPr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2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-3"/>
          <w:sz w:val="21"/>
          <w:szCs w:val="21"/>
        </w:rPr>
        <w:t xml:space="preserve"> </w:t>
      </w:r>
      <w:r>
        <w:rPr>
          <w:sz w:val="21"/>
          <w:szCs w:val="21"/>
        </w:rPr>
        <w:t>З</w:t>
      </w:r>
      <w:r>
        <w:rPr>
          <w:spacing w:val="-1"/>
          <w:sz w:val="21"/>
          <w:szCs w:val="21"/>
        </w:rPr>
        <w:t>У</w:t>
      </w:r>
      <w:r>
        <w:rPr>
          <w:sz w:val="21"/>
          <w:szCs w:val="21"/>
        </w:rPr>
        <w:t>О.</w:t>
      </w:r>
      <w:proofErr w:type="gramEnd"/>
    </w:p>
    <w:p w:rsidR="00887FBB" w:rsidRDefault="00285FD5">
      <w:pPr>
        <w:spacing w:before="74"/>
        <w:ind w:left="100" w:right="82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proofErr w:type="gramEnd"/>
      <w:r>
        <w:rPr>
          <w:b/>
          <w:sz w:val="21"/>
          <w:szCs w:val="21"/>
        </w:rPr>
        <w:t xml:space="preserve"> </w:t>
      </w:r>
      <w:r>
        <w:rPr>
          <w:b/>
          <w:spacing w:val="15"/>
          <w:sz w:val="21"/>
          <w:szCs w:val="21"/>
        </w:rPr>
        <w:t xml:space="preserve"> </w:t>
      </w:r>
      <w:r>
        <w:rPr>
          <w:b/>
          <w:spacing w:val="-2"/>
          <w:sz w:val="21"/>
          <w:szCs w:val="21"/>
        </w:rPr>
        <w:t>2</w:t>
      </w:r>
      <w:r>
        <w:rPr>
          <w:b/>
          <w:sz w:val="21"/>
          <w:szCs w:val="21"/>
        </w:rPr>
        <w:t xml:space="preserve">9. </w:t>
      </w:r>
      <w:r>
        <w:rPr>
          <w:b/>
          <w:spacing w:val="13"/>
          <w:sz w:val="21"/>
          <w:szCs w:val="21"/>
        </w:rPr>
        <w:t xml:space="preserve"> </w:t>
      </w:r>
      <w:proofErr w:type="gramStart"/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АЦ</w:t>
      </w:r>
      <w:r>
        <w:rPr>
          <w:spacing w:val="1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 xml:space="preserve">ТА </w:t>
      </w:r>
      <w:r>
        <w:rPr>
          <w:spacing w:val="14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proofErr w:type="gramEnd"/>
      <w:r>
        <w:rPr>
          <w:sz w:val="21"/>
          <w:szCs w:val="21"/>
        </w:rPr>
        <w:t xml:space="preserve"> </w:t>
      </w:r>
      <w:r>
        <w:rPr>
          <w:spacing w:val="12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л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 xml:space="preserve">и </w:t>
      </w:r>
      <w:r>
        <w:rPr>
          <w:spacing w:val="1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зс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ан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ане 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 xml:space="preserve">на 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запла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о </w:t>
      </w:r>
      <w:r>
        <w:rPr>
          <w:spacing w:val="14"/>
          <w:sz w:val="21"/>
          <w:szCs w:val="21"/>
        </w:rPr>
        <w:t xml:space="preserve"> </w:t>
      </w:r>
      <w:r>
        <w:rPr>
          <w:sz w:val="21"/>
          <w:szCs w:val="21"/>
        </w:rPr>
        <w:t>л</w:t>
      </w:r>
      <w:r>
        <w:rPr>
          <w:spacing w:val="-3"/>
          <w:sz w:val="21"/>
          <w:szCs w:val="21"/>
        </w:rPr>
        <w:t>иц</w:t>
      </w:r>
      <w:r>
        <w:rPr>
          <w:sz w:val="21"/>
          <w:szCs w:val="21"/>
        </w:rPr>
        <w:t>ензио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 xml:space="preserve">но </w:t>
      </w:r>
      <w:r>
        <w:rPr>
          <w:spacing w:val="1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зна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ра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 xml:space="preserve">дение 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</w:p>
    <w:p w:rsidR="00887FBB" w:rsidRDefault="00285FD5">
      <w:pPr>
        <w:spacing w:before="58"/>
        <w:ind w:left="100" w:right="6843"/>
        <w:jc w:val="both"/>
        <w:rPr>
          <w:sz w:val="21"/>
          <w:szCs w:val="21"/>
        </w:rPr>
      </w:pP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1"/>
          <w:sz w:val="21"/>
          <w:szCs w:val="21"/>
        </w:rPr>
        <w:t>Л</w:t>
      </w:r>
      <w:r>
        <w:rPr>
          <w:spacing w:val="-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ТЕ</w:t>
      </w:r>
      <w:r>
        <w:rPr>
          <w:spacing w:val="1"/>
          <w:sz w:val="21"/>
          <w:szCs w:val="21"/>
        </w:rPr>
        <w:t>ЛЯ</w:t>
      </w:r>
      <w:r>
        <w:rPr>
          <w:sz w:val="21"/>
          <w:szCs w:val="21"/>
        </w:rPr>
        <w:t>,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1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л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чай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 xml:space="preserve">че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й</w:t>
      </w:r>
      <w:r>
        <w:rPr>
          <w:sz w:val="21"/>
          <w:szCs w:val="21"/>
        </w:rPr>
        <w:t>:</w:t>
      </w:r>
    </w:p>
    <w:p w:rsidR="00887FBB" w:rsidRDefault="00887FBB">
      <w:pPr>
        <w:spacing w:before="1" w:line="120" w:lineRule="exact"/>
        <w:rPr>
          <w:sz w:val="13"/>
          <w:szCs w:val="13"/>
        </w:rPr>
      </w:pPr>
    </w:p>
    <w:p w:rsidR="00887FBB" w:rsidRDefault="00285FD5">
      <w:pPr>
        <w:ind w:left="808"/>
        <w:rPr>
          <w:sz w:val="21"/>
          <w:szCs w:val="21"/>
        </w:rPr>
      </w:pPr>
      <w:r>
        <w:rPr>
          <w:sz w:val="21"/>
          <w:szCs w:val="21"/>
        </w:rPr>
        <w:t xml:space="preserve">1. </w:t>
      </w:r>
      <w:r>
        <w:rPr>
          <w:spacing w:val="1"/>
          <w:sz w:val="21"/>
          <w:szCs w:val="21"/>
        </w:rPr>
        <w:t>Н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р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ши за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жени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 xml:space="preserve">а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и по 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че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ност</w:t>
      </w:r>
      <w:r>
        <w:rPr>
          <w:spacing w:val="-1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 нас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я</w:t>
      </w:r>
      <w:r>
        <w:rPr>
          <w:spacing w:val="-2"/>
          <w:sz w:val="21"/>
          <w:szCs w:val="21"/>
        </w:rPr>
        <w:t>щ</w:t>
      </w:r>
      <w:r>
        <w:rPr>
          <w:sz w:val="21"/>
          <w:szCs w:val="21"/>
        </w:rPr>
        <w:t>ия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дог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ор.</w:t>
      </w:r>
    </w:p>
    <w:p w:rsidR="00887FBB" w:rsidRDefault="00887FBB">
      <w:pPr>
        <w:spacing w:before="1" w:line="120" w:lineRule="exact"/>
        <w:rPr>
          <w:sz w:val="13"/>
          <w:szCs w:val="13"/>
        </w:rPr>
      </w:pPr>
    </w:p>
    <w:p w:rsidR="00887FBB" w:rsidRDefault="00285FD5">
      <w:pPr>
        <w:spacing w:line="298" w:lineRule="auto"/>
        <w:ind w:left="100" w:right="82" w:firstLine="708"/>
        <w:jc w:val="both"/>
        <w:rPr>
          <w:sz w:val="21"/>
          <w:szCs w:val="21"/>
        </w:rPr>
      </w:pPr>
      <w:r>
        <w:rPr>
          <w:sz w:val="21"/>
          <w:szCs w:val="21"/>
        </w:rPr>
        <w:t>2.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Доп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сне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др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го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нар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шение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 за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жени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4"/>
          <w:sz w:val="21"/>
          <w:szCs w:val="21"/>
        </w:rPr>
        <w:t>и</w:t>
      </w:r>
      <w:r>
        <w:rPr>
          <w:sz w:val="21"/>
          <w:szCs w:val="21"/>
        </w:rPr>
        <w:t>,</w:t>
      </w:r>
      <w:r>
        <w:rPr>
          <w:spacing w:val="2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ко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ок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з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 xml:space="preserve">или 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 xml:space="preserve">оже да 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каже не</w:t>
      </w:r>
      <w:r>
        <w:rPr>
          <w:spacing w:val="-2"/>
          <w:sz w:val="21"/>
          <w:szCs w:val="21"/>
        </w:rPr>
        <w:t>б</w:t>
      </w:r>
      <w:r>
        <w:rPr>
          <w:sz w:val="21"/>
          <w:szCs w:val="21"/>
        </w:rPr>
        <w:t>лаго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>ен ефект</w:t>
      </w:r>
      <w:r>
        <w:rPr>
          <w:spacing w:val="-1"/>
          <w:sz w:val="21"/>
          <w:szCs w:val="21"/>
        </w:rPr>
        <w:t xml:space="preserve"> в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рху</w:t>
      </w:r>
      <w:r>
        <w:rPr>
          <w:spacing w:val="-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з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ожн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тт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 xml:space="preserve">на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АЦ</w:t>
      </w:r>
      <w:r>
        <w:rPr>
          <w:spacing w:val="1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4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а осиг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ри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пос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игане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ц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ли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за 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зд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лно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с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бир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, пре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ари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 xml:space="preserve">лно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ане,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реци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лиране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/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или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опо</w:t>
      </w:r>
      <w:r>
        <w:rPr>
          <w:spacing w:val="-2"/>
          <w:sz w:val="21"/>
          <w:szCs w:val="21"/>
        </w:rPr>
        <w:t>лз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ор</w:t>
      </w:r>
      <w:r>
        <w:rPr>
          <w:spacing w:val="-3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ане о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п</w:t>
      </w:r>
      <w:r>
        <w:rPr>
          <w:spacing w:val="-1"/>
          <w:sz w:val="21"/>
          <w:szCs w:val="21"/>
        </w:rPr>
        <w:t>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ци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-1"/>
          <w:sz w:val="21"/>
          <w:szCs w:val="21"/>
        </w:rPr>
        <w:t xml:space="preserve"> НУБ</w:t>
      </w:r>
      <w:r>
        <w:rPr>
          <w:spacing w:val="1"/>
          <w:sz w:val="21"/>
          <w:szCs w:val="21"/>
        </w:rPr>
        <w:t>А</w:t>
      </w:r>
      <w:r>
        <w:rPr>
          <w:sz w:val="21"/>
          <w:szCs w:val="21"/>
        </w:rPr>
        <w:t>.</w:t>
      </w:r>
    </w:p>
    <w:p w:rsidR="00887FBB" w:rsidRDefault="00285FD5">
      <w:pPr>
        <w:spacing w:before="74"/>
        <w:ind w:left="808"/>
        <w:rPr>
          <w:sz w:val="21"/>
          <w:szCs w:val="21"/>
        </w:rPr>
      </w:pPr>
      <w:r>
        <w:rPr>
          <w:sz w:val="21"/>
          <w:szCs w:val="21"/>
        </w:rPr>
        <w:t xml:space="preserve">3. </w:t>
      </w:r>
      <w:proofErr w:type="gramStart"/>
      <w:r>
        <w:rPr>
          <w:sz w:val="21"/>
          <w:szCs w:val="21"/>
        </w:rPr>
        <w:t>при</w:t>
      </w:r>
      <w:proofErr w:type="gramEnd"/>
      <w:r>
        <w:rPr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ред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рочно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кра</w:t>
      </w:r>
      <w:r>
        <w:rPr>
          <w:spacing w:val="-3"/>
          <w:sz w:val="21"/>
          <w:szCs w:val="21"/>
        </w:rPr>
        <w:t>т</w:t>
      </w:r>
      <w:r>
        <w:rPr>
          <w:spacing w:val="-1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ане на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Дог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ра от</w:t>
      </w:r>
      <w:r>
        <w:rPr>
          <w:spacing w:val="-1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 xml:space="preserve">ли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 xml:space="preserve">о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 на</w:t>
      </w:r>
      <w:r>
        <w:rPr>
          <w:spacing w:val="-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Т</w:t>
      </w:r>
      <w:r>
        <w:rPr>
          <w:spacing w:val="-2"/>
          <w:sz w:val="21"/>
          <w:szCs w:val="21"/>
        </w:rPr>
        <w:t>Е</w:t>
      </w:r>
      <w:r>
        <w:rPr>
          <w:spacing w:val="1"/>
          <w:sz w:val="21"/>
          <w:szCs w:val="21"/>
        </w:rPr>
        <w:t>Л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.</w:t>
      </w:r>
    </w:p>
    <w:p w:rsidR="00887FBB" w:rsidRDefault="00887FBB">
      <w:pPr>
        <w:spacing w:before="1" w:line="120" w:lineRule="exact"/>
        <w:rPr>
          <w:sz w:val="13"/>
          <w:szCs w:val="13"/>
        </w:rPr>
      </w:pPr>
    </w:p>
    <w:p w:rsidR="00887FBB" w:rsidRDefault="00285FD5">
      <w:pPr>
        <w:spacing w:line="298" w:lineRule="auto"/>
        <w:ind w:left="100" w:right="85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proofErr w:type="gramEnd"/>
      <w:r>
        <w:rPr>
          <w:b/>
          <w:sz w:val="21"/>
          <w:szCs w:val="21"/>
        </w:rPr>
        <w:t xml:space="preserve"> </w:t>
      </w:r>
      <w:r>
        <w:rPr>
          <w:b/>
          <w:spacing w:val="3"/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30. </w:t>
      </w:r>
      <w:r>
        <w:rPr>
          <w:b/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За  бе</w:t>
      </w:r>
      <w:r>
        <w:rPr>
          <w:spacing w:val="-2"/>
          <w:sz w:val="21"/>
          <w:szCs w:val="21"/>
        </w:rPr>
        <w:t>з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 xml:space="preserve">о 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еиз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лн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 xml:space="preserve">ние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 xml:space="preserve">на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же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 xml:space="preserve">а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 xml:space="preserve">от 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рана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 xml:space="preserve">на 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4"/>
          <w:sz w:val="21"/>
          <w:szCs w:val="21"/>
        </w:rPr>
        <w:t>З</w:t>
      </w:r>
      <w:r>
        <w:rPr>
          <w:spacing w:val="1"/>
          <w:sz w:val="21"/>
          <w:szCs w:val="21"/>
        </w:rPr>
        <w:t>А</w:t>
      </w:r>
      <w:r>
        <w:rPr>
          <w:spacing w:val="-1"/>
          <w:sz w:val="21"/>
          <w:szCs w:val="21"/>
        </w:rPr>
        <w:t>ЦИ</w:t>
      </w:r>
      <w:r>
        <w:rPr>
          <w:spacing w:val="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 xml:space="preserve">А 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 xml:space="preserve">по 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я</w:t>
      </w:r>
      <w:r>
        <w:rPr>
          <w:sz w:val="21"/>
          <w:szCs w:val="21"/>
        </w:rPr>
        <w:t>щия дог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ор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 xml:space="preserve">е, 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ога</w:t>
      </w:r>
      <w:r>
        <w:rPr>
          <w:spacing w:val="-1"/>
          <w:sz w:val="21"/>
          <w:szCs w:val="21"/>
        </w:rPr>
        <w:t>то</w:t>
      </w:r>
      <w:r>
        <w:rPr>
          <w:sz w:val="21"/>
          <w:szCs w:val="21"/>
        </w:rPr>
        <w:t>:</w:t>
      </w:r>
    </w:p>
    <w:p w:rsidR="00887FBB" w:rsidRDefault="00285FD5">
      <w:pPr>
        <w:spacing w:before="74"/>
        <w:ind w:left="808"/>
        <w:rPr>
          <w:sz w:val="21"/>
          <w:szCs w:val="21"/>
        </w:rPr>
      </w:pPr>
      <w:r>
        <w:rPr>
          <w:sz w:val="21"/>
          <w:szCs w:val="21"/>
        </w:rPr>
        <w:t xml:space="preserve">1. 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Ъ</w:t>
      </w:r>
      <w:r>
        <w:rPr>
          <w:sz w:val="21"/>
          <w:szCs w:val="21"/>
        </w:rPr>
        <w:t>З</w:t>
      </w:r>
      <w:r>
        <w:rPr>
          <w:spacing w:val="-1"/>
          <w:sz w:val="21"/>
          <w:szCs w:val="21"/>
        </w:rPr>
        <w:t>ЛО</w:t>
      </w:r>
      <w:r>
        <w:rPr>
          <w:sz w:val="21"/>
          <w:szCs w:val="21"/>
        </w:rPr>
        <w:t>Ж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Т</w:t>
      </w:r>
      <w:r>
        <w:rPr>
          <w:spacing w:val="-2"/>
          <w:sz w:val="21"/>
          <w:szCs w:val="21"/>
        </w:rPr>
        <w:t>Е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Я</w:t>
      </w:r>
      <w:r>
        <w:rPr>
          <w:sz w:val="21"/>
          <w:szCs w:val="21"/>
        </w:rPr>
        <w:t>Т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не 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едс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и спр</w:t>
      </w:r>
      <w:r>
        <w:rPr>
          <w:spacing w:val="-3"/>
          <w:sz w:val="21"/>
          <w:szCs w:val="21"/>
        </w:rPr>
        <w:t>а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к</w:t>
      </w:r>
      <w:r>
        <w:rPr>
          <w:spacing w:val="-1"/>
          <w:sz w:val="21"/>
          <w:szCs w:val="21"/>
        </w:rPr>
        <w:t>а</w:t>
      </w:r>
      <w:r>
        <w:rPr>
          <w:spacing w:val="-3"/>
          <w:sz w:val="21"/>
          <w:szCs w:val="21"/>
        </w:rPr>
        <w:t>-</w:t>
      </w:r>
      <w:r>
        <w:rPr>
          <w:sz w:val="21"/>
          <w:szCs w:val="21"/>
        </w:rPr>
        <w:t>декла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ац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я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 xml:space="preserve">по </w:t>
      </w:r>
      <w:r>
        <w:rPr>
          <w:spacing w:val="1"/>
          <w:sz w:val="21"/>
          <w:szCs w:val="21"/>
        </w:rPr>
        <w:t>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ил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жение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 xml:space="preserve">1 </w:t>
      </w:r>
      <w:r>
        <w:rPr>
          <w:spacing w:val="-2"/>
          <w:sz w:val="21"/>
          <w:szCs w:val="21"/>
        </w:rPr>
        <w:t>к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м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щия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до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ор.</w:t>
      </w:r>
    </w:p>
    <w:p w:rsidR="00887FBB" w:rsidRDefault="00887FBB">
      <w:pPr>
        <w:spacing w:before="1" w:line="120" w:lineRule="exact"/>
        <w:rPr>
          <w:sz w:val="13"/>
          <w:szCs w:val="13"/>
        </w:rPr>
      </w:pPr>
    </w:p>
    <w:p w:rsidR="00887FBB" w:rsidRDefault="00285FD5">
      <w:pPr>
        <w:spacing w:line="298" w:lineRule="auto"/>
        <w:ind w:left="100" w:right="84" w:firstLine="708"/>
        <w:jc w:val="both"/>
        <w:rPr>
          <w:sz w:val="21"/>
          <w:szCs w:val="21"/>
        </w:rPr>
      </w:pPr>
      <w:r>
        <w:rPr>
          <w:sz w:val="21"/>
          <w:szCs w:val="21"/>
        </w:rPr>
        <w:t>2.</w:t>
      </w:r>
      <w:r>
        <w:rPr>
          <w:spacing w:val="3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ЪЗ</w:t>
      </w:r>
      <w:r>
        <w:rPr>
          <w:spacing w:val="-1"/>
          <w:sz w:val="21"/>
          <w:szCs w:val="21"/>
        </w:rPr>
        <w:t>ЛО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ЛЯ</w:t>
      </w:r>
      <w:r>
        <w:rPr>
          <w:sz w:val="21"/>
          <w:szCs w:val="21"/>
        </w:rPr>
        <w:t>Т</w:t>
      </w:r>
      <w:r>
        <w:rPr>
          <w:spacing w:val="32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29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паз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3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ок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29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29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дс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не</w:t>
      </w:r>
      <w:r>
        <w:rPr>
          <w:spacing w:val="31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3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ра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к</w:t>
      </w:r>
      <w:r>
        <w:rPr>
          <w:spacing w:val="-1"/>
          <w:sz w:val="21"/>
          <w:szCs w:val="21"/>
        </w:rPr>
        <w:t>а</w:t>
      </w:r>
      <w:r>
        <w:rPr>
          <w:spacing w:val="-3"/>
          <w:sz w:val="21"/>
          <w:szCs w:val="21"/>
        </w:rPr>
        <w:t>-</w:t>
      </w:r>
      <w:r>
        <w:rPr>
          <w:sz w:val="21"/>
          <w:szCs w:val="21"/>
        </w:rPr>
        <w:t>дек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ара</w:t>
      </w:r>
      <w:r>
        <w:rPr>
          <w:spacing w:val="-3"/>
          <w:sz w:val="21"/>
          <w:szCs w:val="21"/>
        </w:rPr>
        <w:t>ц</w:t>
      </w:r>
      <w:r>
        <w:rPr>
          <w:sz w:val="21"/>
          <w:szCs w:val="21"/>
        </w:rPr>
        <w:t>ия</w:t>
      </w:r>
      <w:r>
        <w:rPr>
          <w:spacing w:val="31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29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П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ло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ение</w:t>
      </w:r>
      <w:r>
        <w:rPr>
          <w:spacing w:val="29"/>
          <w:sz w:val="21"/>
          <w:szCs w:val="21"/>
        </w:rPr>
        <w:t xml:space="preserve"> </w:t>
      </w:r>
      <w:r>
        <w:rPr>
          <w:sz w:val="21"/>
          <w:szCs w:val="21"/>
        </w:rPr>
        <w:t>1 к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м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нас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я</w:t>
      </w:r>
      <w:r>
        <w:rPr>
          <w:sz w:val="21"/>
          <w:szCs w:val="21"/>
        </w:rPr>
        <w:t>щия</w:t>
      </w:r>
      <w:r>
        <w:rPr>
          <w:spacing w:val="-1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ор.</w:t>
      </w:r>
    </w:p>
    <w:p w:rsidR="00887FBB" w:rsidRDefault="00285FD5">
      <w:pPr>
        <w:spacing w:before="74" w:line="298" w:lineRule="auto"/>
        <w:ind w:left="100" w:right="84" w:firstLine="708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3.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1"/>
          <w:sz w:val="21"/>
          <w:szCs w:val="21"/>
        </w:rPr>
        <w:t>Л</w:t>
      </w:r>
      <w:r>
        <w:rPr>
          <w:spacing w:val="-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ТЕ</w:t>
      </w:r>
      <w:r>
        <w:rPr>
          <w:spacing w:val="1"/>
          <w:sz w:val="21"/>
          <w:szCs w:val="21"/>
        </w:rPr>
        <w:t>Л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Т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до</w:t>
      </w:r>
      <w:r>
        <w:rPr>
          <w:spacing w:val="-3"/>
          <w:sz w:val="21"/>
          <w:szCs w:val="21"/>
        </w:rPr>
        <w:t>п</w:t>
      </w:r>
      <w:r>
        <w:rPr>
          <w:spacing w:val="-2"/>
          <w:sz w:val="21"/>
          <w:szCs w:val="21"/>
        </w:rPr>
        <w:t>у</w:t>
      </w:r>
      <w:r>
        <w:rPr>
          <w:sz w:val="21"/>
          <w:szCs w:val="21"/>
        </w:rPr>
        <w:t>ска на</w:t>
      </w:r>
      <w:r>
        <w:rPr>
          <w:spacing w:val="2"/>
          <w:sz w:val="21"/>
          <w:szCs w:val="21"/>
        </w:rPr>
        <w:t>р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шение на дог</w:t>
      </w:r>
      <w:r>
        <w:rPr>
          <w:spacing w:val="-2"/>
          <w:sz w:val="21"/>
          <w:szCs w:val="21"/>
        </w:rPr>
        <w:t>о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ора, кое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за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дн</w:t>
      </w:r>
      <w:r>
        <w:rPr>
          <w:spacing w:val="-1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 з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ачи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елно или пр</w:t>
      </w:r>
      <w:r>
        <w:rPr>
          <w:spacing w:val="-3"/>
          <w:sz w:val="21"/>
          <w:szCs w:val="21"/>
        </w:rPr>
        <w:t>а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и не</w:t>
      </w:r>
      <w:r>
        <w:rPr>
          <w:spacing w:val="-1"/>
          <w:sz w:val="21"/>
          <w:szCs w:val="21"/>
        </w:rPr>
        <w:t>в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з</w:t>
      </w:r>
      <w:r>
        <w:rPr>
          <w:spacing w:val="1"/>
          <w:sz w:val="21"/>
          <w:szCs w:val="21"/>
        </w:rPr>
        <w:t>м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 xml:space="preserve">жно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лн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на до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ра от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на на</w:t>
      </w:r>
      <w:r>
        <w:rPr>
          <w:spacing w:val="-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1"/>
          <w:sz w:val="21"/>
          <w:szCs w:val="21"/>
        </w:rPr>
        <w:t>А</w:t>
      </w:r>
      <w:r>
        <w:rPr>
          <w:spacing w:val="-1"/>
          <w:sz w:val="21"/>
          <w:szCs w:val="21"/>
        </w:rPr>
        <w:t>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АЦ</w:t>
      </w:r>
      <w:r>
        <w:rPr>
          <w:spacing w:val="1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</w:p>
    <w:p w:rsidR="00887FBB" w:rsidRDefault="00285FD5">
      <w:pPr>
        <w:spacing w:before="74"/>
        <w:ind w:left="808"/>
        <w:rPr>
          <w:sz w:val="21"/>
          <w:szCs w:val="21"/>
        </w:rPr>
      </w:pPr>
      <w:r>
        <w:rPr>
          <w:sz w:val="21"/>
          <w:szCs w:val="21"/>
        </w:rPr>
        <w:t xml:space="preserve">4. 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Ъ</w:t>
      </w:r>
      <w:r>
        <w:rPr>
          <w:sz w:val="21"/>
          <w:szCs w:val="21"/>
        </w:rPr>
        <w:t>З</w:t>
      </w:r>
      <w:r>
        <w:rPr>
          <w:spacing w:val="-1"/>
          <w:sz w:val="21"/>
          <w:szCs w:val="21"/>
        </w:rPr>
        <w:t>ЛО</w:t>
      </w:r>
      <w:r>
        <w:rPr>
          <w:sz w:val="21"/>
          <w:szCs w:val="21"/>
        </w:rPr>
        <w:t>Ж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Т</w:t>
      </w:r>
      <w:r>
        <w:rPr>
          <w:spacing w:val="-2"/>
          <w:sz w:val="21"/>
          <w:szCs w:val="21"/>
        </w:rPr>
        <w:t>Е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Я</w:t>
      </w:r>
      <w:r>
        <w:rPr>
          <w:sz w:val="21"/>
          <w:szCs w:val="21"/>
        </w:rPr>
        <w:t>Т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не з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пла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 д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го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оре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ли</w:t>
      </w:r>
      <w:r>
        <w:rPr>
          <w:spacing w:val="-3"/>
          <w:sz w:val="21"/>
          <w:szCs w:val="21"/>
        </w:rPr>
        <w:t>ц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зионно</w:t>
      </w:r>
      <w:r>
        <w:rPr>
          <w:spacing w:val="-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нагр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жд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ние.</w:t>
      </w:r>
    </w:p>
    <w:p w:rsidR="00887FBB" w:rsidRDefault="00887FBB">
      <w:pPr>
        <w:spacing w:before="1" w:line="120" w:lineRule="exact"/>
        <w:rPr>
          <w:sz w:val="13"/>
          <w:szCs w:val="13"/>
        </w:rPr>
      </w:pPr>
    </w:p>
    <w:p w:rsidR="00887FBB" w:rsidRDefault="00285FD5">
      <w:pPr>
        <w:spacing w:line="298" w:lineRule="auto"/>
        <w:ind w:left="100" w:right="82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2"/>
          <w:sz w:val="21"/>
          <w:szCs w:val="21"/>
        </w:rPr>
        <w:t xml:space="preserve"> </w:t>
      </w:r>
      <w:r>
        <w:rPr>
          <w:b/>
          <w:sz w:val="21"/>
          <w:szCs w:val="21"/>
        </w:rPr>
        <w:t>31.</w:t>
      </w:r>
      <w:proofErr w:type="gramEnd"/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сл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чай,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че</w:t>
      </w:r>
      <w:r>
        <w:rPr>
          <w:spacing w:val="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ЪЗ</w:t>
      </w:r>
      <w:r>
        <w:rPr>
          <w:spacing w:val="-1"/>
          <w:sz w:val="21"/>
          <w:szCs w:val="21"/>
        </w:rPr>
        <w:t>ЛО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ЛЯ</w:t>
      </w:r>
      <w:r>
        <w:rPr>
          <w:sz w:val="21"/>
          <w:szCs w:val="21"/>
        </w:rPr>
        <w:t>Т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не запл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ща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лиц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нзи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нно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си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зна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ра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ден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к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 xml:space="preserve">м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АЦ</w:t>
      </w:r>
      <w:r>
        <w:rPr>
          <w:spacing w:val="1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/</w:t>
      </w:r>
      <w:r>
        <w:rPr>
          <w:spacing w:val="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ли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пре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я ин</w:t>
      </w:r>
      <w:r>
        <w:rPr>
          <w:spacing w:val="-2"/>
          <w:sz w:val="21"/>
          <w:szCs w:val="21"/>
        </w:rPr>
        <w:t>фо</w:t>
      </w:r>
      <w:r>
        <w:rPr>
          <w:sz w:val="21"/>
          <w:szCs w:val="21"/>
        </w:rPr>
        <w:t>р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ация 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нос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колич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 ба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ерии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ак</w:t>
      </w:r>
      <w:r>
        <w:rPr>
          <w:spacing w:val="-5"/>
          <w:sz w:val="21"/>
          <w:szCs w:val="21"/>
        </w:rPr>
        <w:t>у</w:t>
      </w:r>
      <w:r>
        <w:rPr>
          <w:spacing w:val="3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ори, </w:t>
      </w:r>
      <w:r>
        <w:rPr>
          <w:spacing w:val="2"/>
          <w:sz w:val="21"/>
          <w:szCs w:val="21"/>
        </w:rPr>
        <w:t>п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пазара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/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чи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спр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и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–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кла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</w:t>
      </w:r>
      <w:r>
        <w:rPr>
          <w:spacing w:val="-3"/>
          <w:sz w:val="21"/>
          <w:szCs w:val="21"/>
        </w:rPr>
        <w:t>ц</w:t>
      </w:r>
      <w:r>
        <w:rPr>
          <w:sz w:val="21"/>
          <w:szCs w:val="21"/>
        </w:rPr>
        <w:t>ии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-3"/>
          <w:sz w:val="21"/>
          <w:szCs w:val="21"/>
        </w:rPr>
        <w:t>-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алки ко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ичес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ба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рии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ак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ори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от дейс</w:t>
      </w:r>
      <w:r>
        <w:rPr>
          <w:spacing w:val="-1"/>
          <w:sz w:val="21"/>
          <w:szCs w:val="21"/>
        </w:rPr>
        <w:t>тв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елно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пазара през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ния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че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ен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пери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 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Ми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ис</w:t>
      </w:r>
      <w:r>
        <w:rPr>
          <w:spacing w:val="-1"/>
          <w:sz w:val="21"/>
          <w:szCs w:val="21"/>
        </w:rPr>
        <w:t>тъ</w:t>
      </w:r>
      <w:r>
        <w:rPr>
          <w:sz w:val="21"/>
          <w:szCs w:val="21"/>
        </w:rPr>
        <w:t>р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т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око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 xml:space="preserve">и 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</w:t>
      </w:r>
      <w:r>
        <w:rPr>
          <w:spacing w:val="-3"/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 изд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де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ед</w:t>
      </w:r>
      <w:r>
        <w:rPr>
          <w:spacing w:val="4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чл.</w:t>
      </w:r>
      <w:r>
        <w:rPr>
          <w:spacing w:val="3"/>
          <w:sz w:val="21"/>
          <w:szCs w:val="21"/>
        </w:rPr>
        <w:t xml:space="preserve"> </w:t>
      </w:r>
      <w:proofErr w:type="gramStart"/>
      <w:r>
        <w:rPr>
          <w:spacing w:val="-2"/>
          <w:sz w:val="21"/>
          <w:szCs w:val="21"/>
        </w:rPr>
        <w:t>5</w:t>
      </w:r>
      <w:r>
        <w:rPr>
          <w:sz w:val="21"/>
          <w:szCs w:val="21"/>
        </w:rPr>
        <w:t>9,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л.</w:t>
      </w:r>
      <w:proofErr w:type="gramEnd"/>
      <w:r>
        <w:rPr>
          <w:spacing w:val="4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2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осн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ание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чл.</w:t>
      </w:r>
      <w:proofErr w:type="gramEnd"/>
      <w:r>
        <w:rPr>
          <w:spacing w:val="3"/>
          <w:sz w:val="21"/>
          <w:szCs w:val="21"/>
        </w:rPr>
        <w:t xml:space="preserve"> </w:t>
      </w:r>
      <w:proofErr w:type="gramStart"/>
      <w:r>
        <w:rPr>
          <w:spacing w:val="-2"/>
          <w:sz w:val="21"/>
          <w:szCs w:val="21"/>
        </w:rPr>
        <w:t>5</w:t>
      </w:r>
      <w:r>
        <w:rPr>
          <w:sz w:val="21"/>
          <w:szCs w:val="21"/>
        </w:rPr>
        <w:t>9,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л.</w:t>
      </w:r>
      <w:proofErr w:type="gramEnd"/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1,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.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4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1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.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5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 xml:space="preserve">от </w:t>
      </w:r>
      <w:r>
        <w:rPr>
          <w:i/>
          <w:spacing w:val="1"/>
          <w:sz w:val="21"/>
          <w:szCs w:val="21"/>
        </w:rPr>
        <w:t>З</w:t>
      </w:r>
      <w:r>
        <w:rPr>
          <w:i/>
          <w:sz w:val="21"/>
          <w:szCs w:val="21"/>
        </w:rPr>
        <w:t>ак</w:t>
      </w:r>
      <w:r>
        <w:rPr>
          <w:i/>
          <w:spacing w:val="-2"/>
          <w:sz w:val="21"/>
          <w:szCs w:val="21"/>
        </w:rPr>
        <w:t>о</w:t>
      </w:r>
      <w:r>
        <w:rPr>
          <w:i/>
          <w:sz w:val="21"/>
          <w:szCs w:val="21"/>
        </w:rPr>
        <w:t>н</w:t>
      </w:r>
      <w:r>
        <w:rPr>
          <w:i/>
          <w:spacing w:val="4"/>
          <w:sz w:val="21"/>
          <w:szCs w:val="21"/>
        </w:rPr>
        <w:t xml:space="preserve"> </w:t>
      </w:r>
      <w:r>
        <w:rPr>
          <w:i/>
          <w:spacing w:val="-1"/>
          <w:sz w:val="21"/>
          <w:szCs w:val="21"/>
        </w:rPr>
        <w:t>з</w:t>
      </w:r>
      <w:r>
        <w:rPr>
          <w:i/>
          <w:sz w:val="21"/>
          <w:szCs w:val="21"/>
        </w:rPr>
        <w:t>а</w:t>
      </w:r>
      <w:r>
        <w:rPr>
          <w:i/>
          <w:spacing w:val="1"/>
          <w:sz w:val="21"/>
          <w:szCs w:val="21"/>
        </w:rPr>
        <w:t xml:space="preserve"> </w:t>
      </w:r>
      <w:r>
        <w:rPr>
          <w:i/>
          <w:sz w:val="21"/>
          <w:szCs w:val="21"/>
        </w:rPr>
        <w:t>управ</w:t>
      </w:r>
      <w:r>
        <w:rPr>
          <w:i/>
          <w:spacing w:val="-1"/>
          <w:sz w:val="21"/>
          <w:szCs w:val="21"/>
        </w:rPr>
        <w:t>л</w:t>
      </w:r>
      <w:r>
        <w:rPr>
          <w:i/>
          <w:spacing w:val="-3"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>н</w:t>
      </w:r>
      <w:r>
        <w:rPr>
          <w:i/>
          <w:sz w:val="21"/>
          <w:szCs w:val="21"/>
        </w:rPr>
        <w:t>ие</w:t>
      </w:r>
      <w:r>
        <w:rPr>
          <w:i/>
          <w:spacing w:val="1"/>
          <w:sz w:val="21"/>
          <w:szCs w:val="21"/>
        </w:rPr>
        <w:t xml:space="preserve"> н</w:t>
      </w:r>
      <w:r>
        <w:rPr>
          <w:i/>
          <w:sz w:val="21"/>
          <w:szCs w:val="21"/>
        </w:rPr>
        <w:t>а</w:t>
      </w:r>
      <w:r>
        <w:rPr>
          <w:i/>
          <w:spacing w:val="3"/>
          <w:sz w:val="21"/>
          <w:szCs w:val="21"/>
        </w:rPr>
        <w:t xml:space="preserve"> </w:t>
      </w:r>
      <w:r>
        <w:rPr>
          <w:i/>
          <w:spacing w:val="-2"/>
          <w:sz w:val="21"/>
          <w:szCs w:val="21"/>
        </w:rPr>
        <w:t>о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п</w:t>
      </w:r>
      <w:r>
        <w:rPr>
          <w:i/>
          <w:spacing w:val="-2"/>
          <w:sz w:val="21"/>
          <w:szCs w:val="21"/>
        </w:rPr>
        <w:t>а</w:t>
      </w:r>
      <w:r>
        <w:rPr>
          <w:i/>
          <w:spacing w:val="-1"/>
          <w:sz w:val="21"/>
          <w:szCs w:val="21"/>
        </w:rPr>
        <w:t>д</w:t>
      </w:r>
      <w:r>
        <w:rPr>
          <w:i/>
          <w:spacing w:val="1"/>
          <w:sz w:val="21"/>
          <w:szCs w:val="21"/>
        </w:rPr>
        <w:t>ъ</w:t>
      </w:r>
      <w:r>
        <w:rPr>
          <w:i/>
          <w:sz w:val="21"/>
          <w:szCs w:val="21"/>
        </w:rPr>
        <w:t>ц</w:t>
      </w:r>
      <w:r>
        <w:rPr>
          <w:i/>
          <w:spacing w:val="-2"/>
          <w:sz w:val="21"/>
          <w:szCs w:val="21"/>
        </w:rPr>
        <w:t>и</w:t>
      </w:r>
      <w:r>
        <w:rPr>
          <w:i/>
          <w:spacing w:val="1"/>
          <w:sz w:val="21"/>
          <w:szCs w:val="21"/>
        </w:rPr>
        <w:t>т</w:t>
      </w:r>
      <w:r>
        <w:rPr>
          <w:i/>
          <w:sz w:val="21"/>
          <w:szCs w:val="21"/>
        </w:rPr>
        <w:t>е</w:t>
      </w:r>
      <w:r>
        <w:rPr>
          <w:i/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и опред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ли</w:t>
      </w:r>
      <w:r>
        <w:rPr>
          <w:spacing w:val="-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Т</w:t>
      </w:r>
      <w:r>
        <w:rPr>
          <w:spacing w:val="-2"/>
          <w:sz w:val="21"/>
          <w:szCs w:val="21"/>
        </w:rPr>
        <w:t>Е</w:t>
      </w:r>
      <w:r>
        <w:rPr>
          <w:spacing w:val="1"/>
          <w:sz w:val="21"/>
          <w:szCs w:val="21"/>
        </w:rPr>
        <w:t>Л</w:t>
      </w:r>
      <w:r>
        <w:rPr>
          <w:sz w:val="21"/>
          <w:szCs w:val="21"/>
        </w:rPr>
        <w:t>Я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да з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пла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и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род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к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а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 xml:space="preserve">са,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z w:val="21"/>
          <w:szCs w:val="21"/>
        </w:rPr>
        <w:t>З</w:t>
      </w:r>
      <w:r>
        <w:rPr>
          <w:spacing w:val="-1"/>
          <w:sz w:val="21"/>
          <w:szCs w:val="21"/>
        </w:rPr>
        <w:t>АЦИ</w:t>
      </w:r>
      <w:r>
        <w:rPr>
          <w:spacing w:val="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носи 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ност</w:t>
      </w:r>
    </w:p>
    <w:p w:rsidR="00887FBB" w:rsidRDefault="00285FD5">
      <w:pPr>
        <w:spacing w:before="74"/>
        <w:ind w:left="100" w:right="83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proofErr w:type="gramEnd"/>
      <w:r>
        <w:rPr>
          <w:b/>
          <w:sz w:val="21"/>
          <w:szCs w:val="21"/>
        </w:rPr>
        <w:t xml:space="preserve"> </w:t>
      </w:r>
      <w:r>
        <w:rPr>
          <w:b/>
          <w:spacing w:val="3"/>
          <w:sz w:val="21"/>
          <w:szCs w:val="21"/>
        </w:rPr>
        <w:t xml:space="preserve"> </w:t>
      </w:r>
      <w:r>
        <w:rPr>
          <w:b/>
          <w:spacing w:val="-2"/>
          <w:sz w:val="21"/>
          <w:szCs w:val="21"/>
        </w:rPr>
        <w:t>3</w:t>
      </w:r>
      <w:r>
        <w:rPr>
          <w:b/>
          <w:sz w:val="21"/>
          <w:szCs w:val="21"/>
        </w:rPr>
        <w:t xml:space="preserve">2. </w:t>
      </w:r>
      <w:r>
        <w:rPr>
          <w:b/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 xml:space="preserve">В </w:t>
      </w:r>
      <w:r>
        <w:rPr>
          <w:spacing w:val="4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л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 xml:space="preserve">чай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 xml:space="preserve">на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-1"/>
          <w:sz w:val="21"/>
          <w:szCs w:val="21"/>
        </w:rPr>
        <w:t>вя</w:t>
      </w:r>
      <w:r>
        <w:rPr>
          <w:sz w:val="21"/>
          <w:szCs w:val="21"/>
        </w:rPr>
        <w:t xml:space="preserve">рно,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оч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 xml:space="preserve">о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 xml:space="preserve">и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pacing w:val="-3"/>
          <w:sz w:val="21"/>
          <w:szCs w:val="21"/>
        </w:rPr>
        <w:t>е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е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 xml:space="preserve">енно 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дад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 xml:space="preserve">ни  данни  по 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ора  от 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  на</w:t>
      </w:r>
    </w:p>
    <w:p w:rsidR="00887FBB" w:rsidRDefault="00285FD5">
      <w:pPr>
        <w:spacing w:before="58"/>
        <w:ind w:left="100" w:right="1294"/>
        <w:jc w:val="both"/>
        <w:rPr>
          <w:sz w:val="21"/>
          <w:szCs w:val="21"/>
        </w:rPr>
      </w:pP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1"/>
          <w:sz w:val="21"/>
          <w:szCs w:val="21"/>
        </w:rPr>
        <w:t>Л</w:t>
      </w:r>
      <w:r>
        <w:rPr>
          <w:spacing w:val="-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1"/>
          <w:sz w:val="21"/>
          <w:szCs w:val="21"/>
        </w:rPr>
        <w:t>И</w:t>
      </w:r>
      <w:r>
        <w:rPr>
          <w:spacing w:val="-2"/>
          <w:sz w:val="21"/>
          <w:szCs w:val="21"/>
        </w:rPr>
        <w:t>ТЕ</w:t>
      </w:r>
      <w:r>
        <w:rPr>
          <w:spacing w:val="1"/>
          <w:sz w:val="21"/>
          <w:szCs w:val="21"/>
        </w:rPr>
        <w:t>ЛЯ</w:t>
      </w:r>
      <w:r>
        <w:rPr>
          <w:sz w:val="21"/>
          <w:szCs w:val="21"/>
        </w:rPr>
        <w:t>,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пос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ед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т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 xml:space="preserve">жи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 xml:space="preserve">а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АЦ</w:t>
      </w:r>
      <w:r>
        <w:rPr>
          <w:spacing w:val="1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ойка в</w:t>
      </w:r>
      <w:r>
        <w:rPr>
          <w:spacing w:val="1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>з</w:t>
      </w:r>
      <w:r>
        <w:rPr>
          <w:spacing w:val="1"/>
          <w:sz w:val="21"/>
          <w:szCs w:val="21"/>
        </w:rPr>
        <w:t>м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ри, к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к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с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а:</w:t>
      </w:r>
    </w:p>
    <w:p w:rsidR="00887FBB" w:rsidRDefault="00887FBB">
      <w:pPr>
        <w:spacing w:before="1" w:line="120" w:lineRule="exact"/>
        <w:rPr>
          <w:sz w:val="13"/>
          <w:szCs w:val="13"/>
        </w:rPr>
      </w:pPr>
    </w:p>
    <w:p w:rsidR="00887FBB" w:rsidRDefault="00285FD5">
      <w:pPr>
        <w:spacing w:line="298" w:lineRule="auto"/>
        <w:ind w:left="100" w:right="83" w:firstLine="708"/>
        <w:jc w:val="both"/>
        <w:rPr>
          <w:sz w:val="21"/>
          <w:szCs w:val="21"/>
        </w:rPr>
        <w:sectPr w:rsidR="00887FBB">
          <w:pgSz w:w="11920" w:h="16840"/>
          <w:pgMar w:top="920" w:right="900" w:bottom="280" w:left="920" w:header="0" w:footer="426" w:gutter="0"/>
          <w:cols w:space="708"/>
        </w:sectPr>
      </w:pPr>
      <w:r>
        <w:rPr>
          <w:sz w:val="21"/>
          <w:szCs w:val="21"/>
        </w:rPr>
        <w:t>1.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при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н</w:t>
      </w:r>
      <w:r>
        <w:rPr>
          <w:spacing w:val="-3"/>
          <w:sz w:val="21"/>
          <w:szCs w:val="21"/>
        </w:rPr>
        <w:t>е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/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или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очно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дад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</w:t>
      </w:r>
      <w:r>
        <w:rPr>
          <w:spacing w:val="5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анни,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6"/>
          <w:sz w:val="21"/>
          <w:szCs w:val="21"/>
        </w:rPr>
        <w:t xml:space="preserve"> 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з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л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ат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кое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се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аже,</w:t>
      </w:r>
      <w:r>
        <w:rPr>
          <w:spacing w:val="5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ч</w:t>
      </w:r>
      <w:r>
        <w:rPr>
          <w:sz w:val="21"/>
          <w:szCs w:val="21"/>
        </w:rPr>
        <w:t>е</w:t>
      </w:r>
      <w:r>
        <w:rPr>
          <w:spacing w:val="5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1"/>
          <w:sz w:val="21"/>
          <w:szCs w:val="21"/>
        </w:rPr>
        <w:t>А</w:t>
      </w:r>
      <w:r>
        <w:rPr>
          <w:spacing w:val="-1"/>
          <w:sz w:val="21"/>
          <w:szCs w:val="21"/>
        </w:rPr>
        <w:t>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АЦИЯ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 е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6"/>
          <w:sz w:val="21"/>
          <w:szCs w:val="21"/>
        </w:rPr>
        <w:t xml:space="preserve"> </w:t>
      </w:r>
      <w:r>
        <w:rPr>
          <w:sz w:val="21"/>
          <w:szCs w:val="21"/>
        </w:rPr>
        <w:t>н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из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л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ение</w:t>
      </w:r>
      <w:r>
        <w:rPr>
          <w:spacing w:val="5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др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ги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дог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ори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5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5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ица,</w:t>
      </w:r>
      <w:r>
        <w:rPr>
          <w:spacing w:val="5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-1"/>
          <w:sz w:val="21"/>
          <w:szCs w:val="21"/>
        </w:rPr>
        <w:t>въ</w:t>
      </w:r>
      <w:r>
        <w:rPr>
          <w:sz w:val="21"/>
          <w:szCs w:val="21"/>
        </w:rPr>
        <w:t>рзани</w:t>
      </w:r>
      <w:r>
        <w:rPr>
          <w:spacing w:val="5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с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бир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не,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т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рно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по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з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не,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ци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лир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 xml:space="preserve">не и 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опо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зо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ор</w:t>
      </w:r>
      <w:r>
        <w:rPr>
          <w:spacing w:val="-3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ане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 xml:space="preserve">на 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НУБ</w:t>
      </w:r>
      <w:r>
        <w:rPr>
          <w:spacing w:val="1"/>
          <w:sz w:val="21"/>
          <w:szCs w:val="21"/>
        </w:rPr>
        <w:t>А</w:t>
      </w:r>
      <w:r>
        <w:rPr>
          <w:sz w:val="21"/>
          <w:szCs w:val="21"/>
        </w:rPr>
        <w:t xml:space="preserve">,   </w:t>
      </w:r>
      <w:r>
        <w:rPr>
          <w:spacing w:val="8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Т</w:t>
      </w:r>
      <w:r>
        <w:rPr>
          <w:spacing w:val="-2"/>
          <w:sz w:val="21"/>
          <w:szCs w:val="21"/>
        </w:rPr>
        <w:t>Е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Я</w:t>
      </w:r>
      <w:r>
        <w:rPr>
          <w:sz w:val="21"/>
          <w:szCs w:val="21"/>
        </w:rPr>
        <w:t xml:space="preserve">Т </w:t>
      </w:r>
      <w:r>
        <w:rPr>
          <w:spacing w:val="4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л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 xml:space="preserve">и 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 xml:space="preserve">на 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1"/>
          <w:sz w:val="21"/>
          <w:szCs w:val="21"/>
        </w:rPr>
        <w:t>А</w:t>
      </w:r>
      <w:r>
        <w:rPr>
          <w:spacing w:val="-1"/>
          <w:sz w:val="21"/>
          <w:szCs w:val="21"/>
        </w:rPr>
        <w:t>Ц</w:t>
      </w:r>
      <w:r>
        <w:rPr>
          <w:spacing w:val="1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 xml:space="preserve">А </w:t>
      </w:r>
      <w:r>
        <w:rPr>
          <w:spacing w:val="6"/>
          <w:sz w:val="21"/>
          <w:szCs w:val="21"/>
        </w:rPr>
        <w:t xml:space="preserve"> </w:t>
      </w:r>
      <w:r>
        <w:rPr>
          <w:sz w:val="21"/>
          <w:szCs w:val="21"/>
        </w:rPr>
        <w:t>н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 xml:space="preserve">ред </w:t>
      </w:r>
      <w:r>
        <w:rPr>
          <w:spacing w:val="4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 xml:space="preserve">с </w:t>
      </w:r>
      <w:r>
        <w:rPr>
          <w:spacing w:val="5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но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</w:p>
    <w:p w:rsidR="00887FBB" w:rsidRDefault="00285FD5">
      <w:pPr>
        <w:spacing w:before="70" w:line="298" w:lineRule="auto"/>
        <w:ind w:left="100" w:right="84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lastRenderedPageBreak/>
        <w:t>лицен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ионно</w:t>
      </w:r>
      <w:proofErr w:type="gramEnd"/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въ</w:t>
      </w:r>
      <w:r>
        <w:rPr>
          <w:sz w:val="21"/>
          <w:szCs w:val="21"/>
        </w:rPr>
        <w:t>знагр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ж</w:t>
      </w:r>
      <w:r>
        <w:rPr>
          <w:spacing w:val="-2"/>
          <w:sz w:val="21"/>
          <w:szCs w:val="21"/>
        </w:rPr>
        <w:t>д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ние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ойка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6"/>
          <w:sz w:val="21"/>
          <w:szCs w:val="21"/>
        </w:rPr>
        <w:t xml:space="preserve"> 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з</w:t>
      </w:r>
      <w:r>
        <w:rPr>
          <w:spacing w:val="1"/>
          <w:sz w:val="21"/>
          <w:szCs w:val="21"/>
        </w:rPr>
        <w:t>м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р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нал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жена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са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кция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АЦ</w:t>
      </w:r>
      <w:r>
        <w:rPr>
          <w:spacing w:val="1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6"/>
          <w:sz w:val="21"/>
          <w:szCs w:val="21"/>
        </w:rPr>
        <w:t xml:space="preserve"> </w:t>
      </w:r>
      <w:r>
        <w:rPr>
          <w:sz w:val="21"/>
          <w:szCs w:val="21"/>
        </w:rPr>
        <w:t xml:space="preserve">от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с</w:t>
      </w:r>
      <w:r>
        <w:rPr>
          <w:spacing w:val="-3"/>
          <w:sz w:val="21"/>
          <w:szCs w:val="21"/>
        </w:rPr>
        <w:t>я</w:t>
      </w:r>
      <w:r>
        <w:rPr>
          <w:sz w:val="21"/>
          <w:szCs w:val="21"/>
        </w:rPr>
        <w:t xml:space="preserve">ко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лице;</w:t>
      </w:r>
    </w:p>
    <w:p w:rsidR="00887FBB" w:rsidRDefault="00285FD5">
      <w:pPr>
        <w:spacing w:before="74" w:line="298" w:lineRule="auto"/>
        <w:ind w:left="100" w:right="82" w:firstLine="708"/>
        <w:jc w:val="both"/>
        <w:rPr>
          <w:sz w:val="21"/>
          <w:szCs w:val="21"/>
        </w:rPr>
      </w:pPr>
      <w:r>
        <w:rPr>
          <w:sz w:val="21"/>
          <w:szCs w:val="21"/>
        </w:rPr>
        <w:t>2.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13"/>
          <w:sz w:val="21"/>
          <w:szCs w:val="21"/>
        </w:rPr>
        <w:t xml:space="preserve"> </w:t>
      </w:r>
      <w:r>
        <w:rPr>
          <w:sz w:val="21"/>
          <w:szCs w:val="21"/>
        </w:rPr>
        <w:t>сл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чай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че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рн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,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н</w:t>
      </w:r>
      <w:r>
        <w:rPr>
          <w:spacing w:val="-3"/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очно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или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е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е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ен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10"/>
          <w:sz w:val="21"/>
          <w:szCs w:val="21"/>
        </w:rPr>
        <w:t xml:space="preserve"> </w:t>
      </w:r>
      <w:r>
        <w:rPr>
          <w:sz w:val="21"/>
          <w:szCs w:val="21"/>
        </w:rPr>
        <w:t>пода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ени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11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Т</w:t>
      </w:r>
      <w:r>
        <w:rPr>
          <w:spacing w:val="-2"/>
          <w:sz w:val="21"/>
          <w:szCs w:val="21"/>
        </w:rPr>
        <w:t>Е</w:t>
      </w:r>
      <w:r>
        <w:rPr>
          <w:spacing w:val="1"/>
          <w:sz w:val="21"/>
          <w:szCs w:val="21"/>
        </w:rPr>
        <w:t>Л</w:t>
      </w:r>
      <w:r>
        <w:rPr>
          <w:sz w:val="21"/>
          <w:szCs w:val="21"/>
        </w:rPr>
        <w:t>Я</w:t>
      </w:r>
      <w:r>
        <w:rPr>
          <w:spacing w:val="10"/>
          <w:sz w:val="21"/>
          <w:szCs w:val="21"/>
        </w:rPr>
        <w:t xml:space="preserve"> </w:t>
      </w:r>
      <w:r>
        <w:rPr>
          <w:sz w:val="21"/>
          <w:szCs w:val="21"/>
        </w:rPr>
        <w:t>данни</w:t>
      </w:r>
      <w:r>
        <w:rPr>
          <w:spacing w:val="10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ед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т до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нала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ане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pacing w:val="1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щес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ена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санкция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АЦ</w:t>
      </w:r>
      <w:r>
        <w:rPr>
          <w:spacing w:val="1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ре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Гл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 xml:space="preserve"> V</w:t>
      </w:r>
      <w:r>
        <w:rPr>
          <w:sz w:val="21"/>
          <w:szCs w:val="21"/>
        </w:rPr>
        <w:t>І от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З</w:t>
      </w:r>
      <w:r>
        <w:rPr>
          <w:spacing w:val="-1"/>
          <w:sz w:val="21"/>
          <w:szCs w:val="21"/>
        </w:rPr>
        <w:t>У</w:t>
      </w:r>
      <w:r>
        <w:rPr>
          <w:spacing w:val="1"/>
          <w:sz w:val="21"/>
          <w:szCs w:val="21"/>
        </w:rPr>
        <w:t>О</w:t>
      </w:r>
      <w:r>
        <w:rPr>
          <w:sz w:val="21"/>
          <w:szCs w:val="21"/>
        </w:rPr>
        <w:t>,</w:t>
      </w:r>
      <w:r>
        <w:rPr>
          <w:spacing w:val="3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Т</w:t>
      </w:r>
      <w:r>
        <w:rPr>
          <w:spacing w:val="-2"/>
          <w:sz w:val="21"/>
          <w:szCs w:val="21"/>
        </w:rPr>
        <w:t>Е</w:t>
      </w:r>
      <w:r>
        <w:rPr>
          <w:spacing w:val="-1"/>
          <w:sz w:val="21"/>
          <w:szCs w:val="21"/>
        </w:rPr>
        <w:t>ЛЯ</w:t>
      </w:r>
      <w:r>
        <w:rPr>
          <w:sz w:val="21"/>
          <w:szCs w:val="21"/>
        </w:rPr>
        <w:t>Т д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 xml:space="preserve">лжи  на 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АЦ</w:t>
      </w:r>
      <w:r>
        <w:rPr>
          <w:spacing w:val="1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 xml:space="preserve">А 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апл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щане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 на  п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л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 xml:space="preserve">ия 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ра</w:t>
      </w:r>
      <w:r>
        <w:rPr>
          <w:spacing w:val="-2"/>
          <w:sz w:val="21"/>
          <w:szCs w:val="21"/>
        </w:rPr>
        <w:t>з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 xml:space="preserve">ер  на 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л</w:t>
      </w:r>
      <w:r>
        <w:rPr>
          <w:spacing w:val="-2"/>
          <w:sz w:val="21"/>
          <w:szCs w:val="21"/>
        </w:rPr>
        <w:t>ож</w:t>
      </w:r>
      <w:r>
        <w:rPr>
          <w:sz w:val="21"/>
          <w:szCs w:val="21"/>
        </w:rPr>
        <w:t>ена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а 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1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щес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 xml:space="preserve">а 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са</w:t>
      </w:r>
      <w:r>
        <w:rPr>
          <w:spacing w:val="-3"/>
          <w:sz w:val="21"/>
          <w:szCs w:val="21"/>
        </w:rPr>
        <w:t>н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ци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, нало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ена от</w:t>
      </w:r>
      <w:r>
        <w:rPr>
          <w:spacing w:val="-3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 xml:space="preserve">о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о 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ице.</w:t>
      </w:r>
    </w:p>
    <w:p w:rsidR="00887FBB" w:rsidRDefault="00285FD5">
      <w:pPr>
        <w:spacing w:before="74" w:line="298" w:lineRule="auto"/>
        <w:ind w:left="100" w:right="81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3"/>
          <w:sz w:val="21"/>
          <w:szCs w:val="21"/>
        </w:rPr>
        <w:t xml:space="preserve"> </w:t>
      </w:r>
      <w:r>
        <w:rPr>
          <w:b/>
          <w:spacing w:val="-2"/>
          <w:sz w:val="21"/>
          <w:szCs w:val="21"/>
        </w:rPr>
        <w:t>3</w:t>
      </w:r>
      <w:r>
        <w:rPr>
          <w:b/>
          <w:sz w:val="21"/>
          <w:szCs w:val="21"/>
        </w:rPr>
        <w:t>3.</w:t>
      </w:r>
      <w:proofErr w:type="gramEnd"/>
      <w:r>
        <w:rPr>
          <w:b/>
          <w:spacing w:val="1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С</w:t>
      </w:r>
      <w:r>
        <w:rPr>
          <w:spacing w:val="4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одп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с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 Дог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б</w:t>
      </w:r>
      <w:r>
        <w:rPr>
          <w:sz w:val="21"/>
          <w:szCs w:val="21"/>
        </w:rPr>
        <w:t>ез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сло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но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ео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м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 xml:space="preserve">се 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лас</w:t>
      </w:r>
      <w:r>
        <w:rPr>
          <w:spacing w:val="-1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,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че</w:t>
      </w:r>
      <w:r>
        <w:rPr>
          <w:spacing w:val="1"/>
          <w:sz w:val="21"/>
          <w:szCs w:val="21"/>
        </w:rPr>
        <w:t xml:space="preserve"> в</w:t>
      </w:r>
      <w:r>
        <w:rPr>
          <w:sz w:val="21"/>
          <w:szCs w:val="21"/>
        </w:rPr>
        <w:t>си</w:t>
      </w:r>
      <w:r>
        <w:rPr>
          <w:spacing w:val="-3"/>
          <w:sz w:val="21"/>
          <w:szCs w:val="21"/>
        </w:rPr>
        <w:t>ч</w:t>
      </w:r>
      <w:r>
        <w:rPr>
          <w:sz w:val="21"/>
          <w:szCs w:val="21"/>
        </w:rPr>
        <w:t>ки кла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зи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от с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щи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е,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6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ои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се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</w:t>
      </w:r>
      <w:r>
        <w:rPr>
          <w:spacing w:val="-1"/>
          <w:sz w:val="21"/>
          <w:szCs w:val="21"/>
        </w:rPr>
        <w:t>в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жда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лащ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не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ойки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па</w:t>
      </w:r>
      <w:r>
        <w:rPr>
          <w:spacing w:val="-2"/>
          <w:sz w:val="21"/>
          <w:szCs w:val="21"/>
        </w:rPr>
        <w:t>з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ат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дейс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си и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б</w:t>
      </w:r>
      <w:r>
        <w:rPr>
          <w:spacing w:val="-1"/>
          <w:sz w:val="21"/>
          <w:szCs w:val="21"/>
        </w:rPr>
        <w:t>в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з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ат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ед е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ен</w:t>
      </w:r>
      <w:r>
        <w:rPr>
          <w:spacing w:val="-1"/>
          <w:sz w:val="21"/>
          <w:szCs w:val="21"/>
        </w:rPr>
        <w:t>т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ално ра</w:t>
      </w:r>
      <w:r>
        <w:rPr>
          <w:spacing w:val="-2"/>
          <w:sz w:val="21"/>
          <w:szCs w:val="21"/>
        </w:rPr>
        <w:t>з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ал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не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 xml:space="preserve">на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г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ора п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ра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и не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лн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ние на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жени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, за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кое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о е пр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иде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 не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ойка.</w:t>
      </w:r>
      <w:proofErr w:type="gramEnd"/>
    </w:p>
    <w:p w:rsidR="00887FBB" w:rsidRDefault="00887FBB">
      <w:pPr>
        <w:spacing w:line="200" w:lineRule="exact"/>
      </w:pPr>
    </w:p>
    <w:p w:rsidR="00887FBB" w:rsidRDefault="00887FBB">
      <w:pPr>
        <w:spacing w:before="14" w:line="280" w:lineRule="exact"/>
        <w:rPr>
          <w:sz w:val="28"/>
          <w:szCs w:val="28"/>
        </w:rPr>
      </w:pPr>
    </w:p>
    <w:p w:rsidR="00887FBB" w:rsidRDefault="00285FD5">
      <w:pPr>
        <w:ind w:left="2834"/>
        <w:rPr>
          <w:sz w:val="21"/>
          <w:szCs w:val="21"/>
        </w:rPr>
      </w:pPr>
      <w:proofErr w:type="gramStart"/>
      <w:r>
        <w:rPr>
          <w:b/>
          <w:spacing w:val="-1"/>
          <w:sz w:val="21"/>
          <w:szCs w:val="21"/>
        </w:rPr>
        <w:t>VІ</w:t>
      </w:r>
      <w:r>
        <w:rPr>
          <w:b/>
          <w:sz w:val="21"/>
          <w:szCs w:val="21"/>
        </w:rPr>
        <w:t>.</w:t>
      </w:r>
      <w:proofErr w:type="gramEnd"/>
      <w:r>
        <w:rPr>
          <w:b/>
          <w:sz w:val="21"/>
          <w:szCs w:val="21"/>
        </w:rPr>
        <w:t xml:space="preserve"> </w:t>
      </w:r>
      <w:proofErr w:type="gramStart"/>
      <w:r>
        <w:rPr>
          <w:b/>
          <w:spacing w:val="1"/>
          <w:sz w:val="21"/>
          <w:szCs w:val="21"/>
        </w:rPr>
        <w:t>С</w:t>
      </w:r>
      <w:r>
        <w:rPr>
          <w:b/>
          <w:sz w:val="21"/>
          <w:szCs w:val="21"/>
        </w:rPr>
        <w:t>Р</w:t>
      </w:r>
      <w:r>
        <w:rPr>
          <w:b/>
          <w:spacing w:val="-3"/>
          <w:sz w:val="21"/>
          <w:szCs w:val="21"/>
        </w:rPr>
        <w:t>О</w:t>
      </w:r>
      <w:r>
        <w:rPr>
          <w:b/>
          <w:sz w:val="21"/>
          <w:szCs w:val="21"/>
        </w:rPr>
        <w:t>К</w:t>
      </w:r>
      <w:r>
        <w:rPr>
          <w:b/>
          <w:spacing w:val="1"/>
          <w:sz w:val="21"/>
          <w:szCs w:val="21"/>
        </w:rPr>
        <w:t xml:space="preserve"> </w:t>
      </w:r>
      <w:r>
        <w:rPr>
          <w:b/>
          <w:spacing w:val="-3"/>
          <w:sz w:val="21"/>
          <w:szCs w:val="21"/>
        </w:rPr>
        <w:t>Н</w:t>
      </w:r>
      <w:r>
        <w:rPr>
          <w:b/>
          <w:sz w:val="21"/>
          <w:szCs w:val="21"/>
        </w:rPr>
        <w:t>А</w:t>
      </w:r>
      <w:r>
        <w:rPr>
          <w:b/>
          <w:spacing w:val="-1"/>
          <w:sz w:val="21"/>
          <w:szCs w:val="21"/>
        </w:rPr>
        <w:t xml:space="preserve"> </w:t>
      </w:r>
      <w:r>
        <w:rPr>
          <w:b/>
          <w:spacing w:val="1"/>
          <w:sz w:val="21"/>
          <w:szCs w:val="21"/>
        </w:rPr>
        <w:t>Д</w:t>
      </w:r>
      <w:r>
        <w:rPr>
          <w:b/>
          <w:spacing w:val="-1"/>
          <w:sz w:val="21"/>
          <w:szCs w:val="21"/>
        </w:rPr>
        <w:t>О</w:t>
      </w:r>
      <w:r>
        <w:rPr>
          <w:b/>
          <w:sz w:val="21"/>
          <w:szCs w:val="21"/>
        </w:rPr>
        <w:t>Г</w:t>
      </w:r>
      <w:r>
        <w:rPr>
          <w:b/>
          <w:spacing w:val="-1"/>
          <w:sz w:val="21"/>
          <w:szCs w:val="21"/>
        </w:rPr>
        <w:t>О</w:t>
      </w:r>
      <w:r>
        <w:rPr>
          <w:b/>
          <w:spacing w:val="1"/>
          <w:sz w:val="21"/>
          <w:szCs w:val="21"/>
        </w:rPr>
        <w:t>В</w:t>
      </w:r>
      <w:r>
        <w:rPr>
          <w:b/>
          <w:spacing w:val="-3"/>
          <w:sz w:val="21"/>
          <w:szCs w:val="21"/>
        </w:rPr>
        <w:t>О</w:t>
      </w:r>
      <w:r>
        <w:rPr>
          <w:b/>
          <w:spacing w:val="-2"/>
          <w:sz w:val="21"/>
          <w:szCs w:val="21"/>
        </w:rPr>
        <w:t>Р</w:t>
      </w:r>
      <w:r>
        <w:rPr>
          <w:b/>
          <w:spacing w:val="1"/>
          <w:sz w:val="21"/>
          <w:szCs w:val="21"/>
        </w:rPr>
        <w:t>А</w:t>
      </w:r>
      <w:r>
        <w:rPr>
          <w:b/>
          <w:sz w:val="21"/>
          <w:szCs w:val="21"/>
        </w:rPr>
        <w:t>.</w:t>
      </w:r>
      <w:proofErr w:type="gramEnd"/>
      <w:r>
        <w:rPr>
          <w:b/>
          <w:sz w:val="21"/>
          <w:szCs w:val="21"/>
        </w:rPr>
        <w:t xml:space="preserve"> </w:t>
      </w:r>
      <w:r>
        <w:rPr>
          <w:b/>
          <w:spacing w:val="-3"/>
          <w:sz w:val="21"/>
          <w:szCs w:val="21"/>
        </w:rPr>
        <w:t>П</w:t>
      </w:r>
      <w:r>
        <w:rPr>
          <w:b/>
          <w:sz w:val="21"/>
          <w:szCs w:val="21"/>
        </w:rPr>
        <w:t>Р</w:t>
      </w:r>
      <w:r>
        <w:rPr>
          <w:b/>
          <w:spacing w:val="-1"/>
          <w:sz w:val="21"/>
          <w:szCs w:val="21"/>
        </w:rPr>
        <w:t>Е</w:t>
      </w:r>
      <w:r>
        <w:rPr>
          <w:b/>
          <w:sz w:val="21"/>
          <w:szCs w:val="21"/>
        </w:rPr>
        <w:t>К</w:t>
      </w:r>
      <w:r>
        <w:rPr>
          <w:b/>
          <w:spacing w:val="-2"/>
          <w:sz w:val="21"/>
          <w:szCs w:val="21"/>
        </w:rPr>
        <w:t>Р</w:t>
      </w:r>
      <w:r>
        <w:rPr>
          <w:b/>
          <w:spacing w:val="-1"/>
          <w:sz w:val="21"/>
          <w:szCs w:val="21"/>
        </w:rPr>
        <w:t>АТ</w:t>
      </w:r>
      <w:r>
        <w:rPr>
          <w:b/>
          <w:spacing w:val="1"/>
          <w:sz w:val="21"/>
          <w:szCs w:val="21"/>
        </w:rPr>
        <w:t>Я</w:t>
      </w:r>
      <w:r>
        <w:rPr>
          <w:b/>
          <w:spacing w:val="-1"/>
          <w:sz w:val="21"/>
          <w:szCs w:val="21"/>
        </w:rPr>
        <w:t>В</w:t>
      </w:r>
      <w:r>
        <w:rPr>
          <w:b/>
          <w:spacing w:val="1"/>
          <w:sz w:val="21"/>
          <w:szCs w:val="21"/>
        </w:rPr>
        <w:t>А</w:t>
      </w:r>
      <w:r>
        <w:rPr>
          <w:b/>
          <w:spacing w:val="-3"/>
          <w:sz w:val="21"/>
          <w:szCs w:val="21"/>
        </w:rPr>
        <w:t>Н</w:t>
      </w:r>
      <w:r>
        <w:rPr>
          <w:b/>
          <w:sz w:val="21"/>
          <w:szCs w:val="21"/>
        </w:rPr>
        <w:t>Е</w:t>
      </w:r>
    </w:p>
    <w:p w:rsidR="00887FBB" w:rsidRDefault="00887FBB">
      <w:pPr>
        <w:spacing w:before="5" w:line="140" w:lineRule="exact"/>
        <w:rPr>
          <w:sz w:val="15"/>
          <w:szCs w:val="15"/>
        </w:rPr>
      </w:pPr>
    </w:p>
    <w:p w:rsidR="00887FBB" w:rsidRDefault="00285FD5">
      <w:pPr>
        <w:spacing w:line="298" w:lineRule="auto"/>
        <w:ind w:left="100" w:right="83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3"/>
          <w:sz w:val="21"/>
          <w:szCs w:val="21"/>
        </w:rPr>
        <w:t xml:space="preserve"> </w:t>
      </w:r>
      <w:r>
        <w:rPr>
          <w:b/>
          <w:sz w:val="21"/>
          <w:szCs w:val="21"/>
        </w:rPr>
        <w:t>34.</w:t>
      </w:r>
      <w:proofErr w:type="gramEnd"/>
      <w:r>
        <w:rPr>
          <w:b/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(1)</w:t>
      </w:r>
      <w:r>
        <w:rPr>
          <w:spacing w:val="3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Н</w:t>
      </w:r>
      <w:r>
        <w:rPr>
          <w:sz w:val="21"/>
          <w:szCs w:val="21"/>
        </w:rPr>
        <w:t>ас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я</w:t>
      </w:r>
      <w:r>
        <w:rPr>
          <w:sz w:val="21"/>
          <w:szCs w:val="21"/>
        </w:rPr>
        <w:t>щи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т дог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ор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лю</w:t>
      </w:r>
      <w:r>
        <w:rPr>
          <w:spacing w:val="-3"/>
          <w:sz w:val="21"/>
          <w:szCs w:val="21"/>
        </w:rPr>
        <w:t>ч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рок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1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(</w:t>
      </w:r>
      <w:r>
        <w:rPr>
          <w:sz w:val="21"/>
          <w:szCs w:val="21"/>
        </w:rPr>
        <w:t>една)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годи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ли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сила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да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 на подпи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о 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у</w:t>
      </w:r>
      <w:r>
        <w:rPr>
          <w:spacing w:val="-4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е.</w:t>
      </w:r>
    </w:p>
    <w:p w:rsidR="00887FBB" w:rsidRDefault="00285FD5">
      <w:pPr>
        <w:spacing w:before="52" w:line="240" w:lineRule="exact"/>
        <w:ind w:left="100" w:right="83"/>
        <w:jc w:val="both"/>
        <w:rPr>
          <w:sz w:val="21"/>
          <w:szCs w:val="21"/>
        </w:rPr>
      </w:pPr>
      <w:r>
        <w:rPr>
          <w:sz w:val="21"/>
          <w:szCs w:val="21"/>
        </w:rPr>
        <w:t>(2)</w:t>
      </w:r>
      <w:r>
        <w:rPr>
          <w:spacing w:val="45"/>
          <w:sz w:val="21"/>
          <w:szCs w:val="21"/>
        </w:rPr>
        <w:t xml:space="preserve"> </w:t>
      </w:r>
      <w:r>
        <w:rPr>
          <w:sz w:val="21"/>
          <w:szCs w:val="21"/>
        </w:rPr>
        <w:t>Дог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р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т</w:t>
      </w:r>
      <w:r>
        <w:rPr>
          <w:spacing w:val="45"/>
          <w:sz w:val="21"/>
          <w:szCs w:val="21"/>
        </w:rPr>
        <w:t xml:space="preserve"> </w:t>
      </w:r>
      <w:r>
        <w:rPr>
          <w:sz w:val="21"/>
          <w:szCs w:val="21"/>
        </w:rPr>
        <w:t>се</w:t>
      </w:r>
      <w:r>
        <w:rPr>
          <w:spacing w:val="44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ч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46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а</w:t>
      </w:r>
      <w:r>
        <w:rPr>
          <w:spacing w:val="44"/>
          <w:sz w:val="21"/>
          <w:szCs w:val="21"/>
        </w:rPr>
        <w:t xml:space="preserve"> </w:t>
      </w:r>
      <w:r>
        <w:rPr>
          <w:sz w:val="21"/>
          <w:szCs w:val="21"/>
        </w:rPr>
        <w:t>про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жен</w:t>
      </w:r>
      <w:r>
        <w:rPr>
          <w:spacing w:val="44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46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еопр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де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ено</w:t>
      </w:r>
      <w:r>
        <w:rPr>
          <w:spacing w:val="46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ре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е,</w:t>
      </w:r>
      <w:r>
        <w:rPr>
          <w:spacing w:val="46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</w:t>
      </w:r>
      <w:r>
        <w:rPr>
          <w:spacing w:val="46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сло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ие</w:t>
      </w:r>
      <w:r>
        <w:rPr>
          <w:spacing w:val="46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ч</w:t>
      </w:r>
      <w:r>
        <w:rPr>
          <w:sz w:val="21"/>
          <w:szCs w:val="21"/>
        </w:rPr>
        <w:t>е</w:t>
      </w:r>
      <w:r>
        <w:rPr>
          <w:spacing w:val="46"/>
          <w:sz w:val="21"/>
          <w:szCs w:val="21"/>
        </w:rPr>
        <w:t xml:space="preserve"> </w:t>
      </w:r>
      <w:r>
        <w:rPr>
          <w:sz w:val="21"/>
          <w:szCs w:val="21"/>
        </w:rPr>
        <w:t>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46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дна</w:t>
      </w:r>
      <w:r>
        <w:rPr>
          <w:spacing w:val="46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45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44"/>
          <w:sz w:val="21"/>
          <w:szCs w:val="21"/>
        </w:rPr>
        <w:t xml:space="preserve"> </w:t>
      </w:r>
      <w:r>
        <w:rPr>
          <w:sz w:val="21"/>
          <w:szCs w:val="21"/>
        </w:rPr>
        <w:t xml:space="preserve">не 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зр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зи п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с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о, 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н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сно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него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пр</w:t>
      </w:r>
      <w:r>
        <w:rPr>
          <w:spacing w:val="-2"/>
          <w:sz w:val="21"/>
          <w:szCs w:val="21"/>
        </w:rPr>
        <w:t>од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жение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1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ок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-1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дин</w:t>
      </w:r>
      <w:r>
        <w:rPr>
          <w:spacing w:val="-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есец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ди из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ичане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о </w:t>
      </w:r>
      <w:r>
        <w:rPr>
          <w:spacing w:val="1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.</w:t>
      </w:r>
    </w:p>
    <w:p w:rsidR="00887FBB" w:rsidRDefault="00887FBB">
      <w:pPr>
        <w:spacing w:before="1" w:line="120" w:lineRule="exact"/>
        <w:rPr>
          <w:sz w:val="12"/>
          <w:szCs w:val="12"/>
        </w:rPr>
      </w:pPr>
    </w:p>
    <w:p w:rsidR="00887FBB" w:rsidRDefault="00285FD5">
      <w:pPr>
        <w:ind w:left="100" w:right="3090"/>
        <w:jc w:val="both"/>
        <w:rPr>
          <w:sz w:val="21"/>
          <w:szCs w:val="21"/>
        </w:rPr>
      </w:pPr>
      <w:proofErr w:type="gramStart"/>
      <w:r>
        <w:rPr>
          <w:b/>
          <w:spacing w:val="-1"/>
          <w:sz w:val="21"/>
          <w:szCs w:val="21"/>
        </w:rPr>
        <w:t>Чл</w:t>
      </w:r>
      <w:r>
        <w:rPr>
          <w:b/>
          <w:sz w:val="21"/>
          <w:szCs w:val="21"/>
        </w:rPr>
        <w:t>.</w:t>
      </w:r>
      <w:r>
        <w:rPr>
          <w:b/>
          <w:spacing w:val="-2"/>
          <w:sz w:val="21"/>
          <w:szCs w:val="21"/>
        </w:rPr>
        <w:t xml:space="preserve"> 3</w:t>
      </w:r>
      <w:r>
        <w:rPr>
          <w:b/>
          <w:sz w:val="21"/>
          <w:szCs w:val="21"/>
        </w:rPr>
        <w:t>5.</w:t>
      </w:r>
      <w:proofErr w:type="gramEnd"/>
      <w:r>
        <w:rPr>
          <w:b/>
          <w:spacing w:val="-5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й</w:t>
      </w:r>
      <w:r>
        <w:rPr>
          <w:spacing w:val="-3"/>
          <w:sz w:val="21"/>
          <w:szCs w:val="21"/>
        </w:rPr>
        <w:t>ст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-5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-2"/>
          <w:sz w:val="21"/>
          <w:szCs w:val="21"/>
        </w:rPr>
        <w:t>о</w:t>
      </w:r>
      <w:r>
        <w:rPr>
          <w:spacing w:val="-3"/>
          <w:sz w:val="21"/>
          <w:szCs w:val="21"/>
        </w:rPr>
        <w:t>г</w:t>
      </w:r>
      <w:r>
        <w:rPr>
          <w:spacing w:val="-2"/>
          <w:sz w:val="21"/>
          <w:szCs w:val="21"/>
        </w:rPr>
        <w:t>о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</w:t>
      </w:r>
      <w:r>
        <w:rPr>
          <w:spacing w:val="-5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м</w:t>
      </w:r>
      <w:r>
        <w:rPr>
          <w:spacing w:val="-2"/>
          <w:sz w:val="21"/>
          <w:szCs w:val="21"/>
        </w:rPr>
        <w:t>ож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 xml:space="preserve"> д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 xml:space="preserve"> б</w:t>
      </w:r>
      <w:r>
        <w:rPr>
          <w:spacing w:val="-1"/>
          <w:sz w:val="21"/>
          <w:szCs w:val="21"/>
        </w:rPr>
        <w:t>ъ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е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ат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-3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2"/>
          <w:sz w:val="21"/>
          <w:szCs w:val="21"/>
        </w:rPr>
        <w:t>л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л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чаи:</w:t>
      </w:r>
    </w:p>
    <w:p w:rsidR="00887FBB" w:rsidRDefault="00887FBB">
      <w:pPr>
        <w:spacing w:before="1" w:line="120" w:lineRule="exact"/>
        <w:rPr>
          <w:sz w:val="13"/>
          <w:szCs w:val="13"/>
        </w:rPr>
      </w:pPr>
    </w:p>
    <w:p w:rsidR="00887FBB" w:rsidRDefault="00285FD5">
      <w:pPr>
        <w:ind w:left="808"/>
        <w:rPr>
          <w:sz w:val="21"/>
          <w:szCs w:val="21"/>
        </w:rPr>
      </w:pPr>
      <w:r>
        <w:rPr>
          <w:sz w:val="21"/>
          <w:szCs w:val="21"/>
        </w:rPr>
        <w:t>1.</w:t>
      </w:r>
      <w:r>
        <w:rPr>
          <w:spacing w:val="-2"/>
          <w:sz w:val="21"/>
          <w:szCs w:val="21"/>
        </w:rPr>
        <w:t xml:space="preserve"> </w:t>
      </w:r>
      <w:proofErr w:type="gramStart"/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</w:t>
      </w:r>
      <w:proofErr w:type="gramEnd"/>
      <w:r>
        <w:rPr>
          <w:spacing w:val="-4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з</w:t>
      </w:r>
      <w:r>
        <w:rPr>
          <w:spacing w:val="-3"/>
          <w:sz w:val="21"/>
          <w:szCs w:val="21"/>
        </w:rPr>
        <w:t>аи</w:t>
      </w:r>
      <w:r>
        <w:rPr>
          <w:spacing w:val="1"/>
          <w:sz w:val="21"/>
          <w:szCs w:val="21"/>
        </w:rPr>
        <w:t>м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 xml:space="preserve"> с</w:t>
      </w:r>
      <w:r>
        <w:rPr>
          <w:spacing w:val="-1"/>
          <w:sz w:val="21"/>
          <w:szCs w:val="21"/>
        </w:rPr>
        <w:t>ъ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л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с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ан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,</w:t>
      </w:r>
      <w:r>
        <w:rPr>
          <w:spacing w:val="-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-3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3"/>
          <w:sz w:val="21"/>
          <w:szCs w:val="21"/>
        </w:rPr>
        <w:t>ис</w:t>
      </w:r>
      <w:r>
        <w:rPr>
          <w:spacing w:val="1"/>
          <w:sz w:val="21"/>
          <w:szCs w:val="21"/>
        </w:rPr>
        <w:t>м</w:t>
      </w:r>
      <w:r>
        <w:rPr>
          <w:spacing w:val="-3"/>
          <w:sz w:val="21"/>
          <w:szCs w:val="21"/>
        </w:rPr>
        <w:t>ен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ф</w:t>
      </w:r>
      <w:r>
        <w:rPr>
          <w:spacing w:val="-2"/>
          <w:sz w:val="21"/>
          <w:szCs w:val="21"/>
        </w:rPr>
        <w:t>ор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а,</w:t>
      </w:r>
      <w:r>
        <w:rPr>
          <w:spacing w:val="-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</w:t>
      </w:r>
      <w:r>
        <w:rPr>
          <w:spacing w:val="-4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с</w:t>
      </w:r>
      <w:r>
        <w:rPr>
          <w:spacing w:val="-3"/>
          <w:sz w:val="21"/>
          <w:szCs w:val="21"/>
        </w:rPr>
        <w:t>я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о</w:t>
      </w:r>
      <w:r>
        <w:rPr>
          <w:spacing w:val="-4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р</w:t>
      </w:r>
      <w:r>
        <w:rPr>
          <w:spacing w:val="-3"/>
          <w:sz w:val="21"/>
          <w:szCs w:val="21"/>
        </w:rPr>
        <w:t>е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е;</w:t>
      </w:r>
    </w:p>
    <w:p w:rsidR="00887FBB" w:rsidRDefault="00887FBB">
      <w:pPr>
        <w:spacing w:before="1" w:line="120" w:lineRule="exact"/>
        <w:rPr>
          <w:sz w:val="13"/>
          <w:szCs w:val="13"/>
        </w:rPr>
      </w:pPr>
    </w:p>
    <w:p w:rsidR="00887FBB" w:rsidRDefault="00285FD5">
      <w:pPr>
        <w:ind w:left="808"/>
        <w:rPr>
          <w:sz w:val="21"/>
          <w:szCs w:val="21"/>
        </w:rPr>
      </w:pPr>
      <w:r>
        <w:rPr>
          <w:sz w:val="21"/>
          <w:szCs w:val="21"/>
        </w:rPr>
        <w:t>2.</w:t>
      </w:r>
      <w:r>
        <w:rPr>
          <w:spacing w:val="-2"/>
          <w:sz w:val="21"/>
          <w:szCs w:val="21"/>
        </w:rPr>
        <w:t xml:space="preserve"> </w:t>
      </w:r>
      <w:proofErr w:type="gramStart"/>
      <w:r>
        <w:rPr>
          <w:spacing w:val="-3"/>
          <w:sz w:val="21"/>
          <w:szCs w:val="21"/>
        </w:rPr>
        <w:t>а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о</w:t>
      </w:r>
      <w:proofErr w:type="gramEnd"/>
      <w:r>
        <w:rPr>
          <w:spacing w:val="49"/>
          <w:sz w:val="21"/>
          <w:szCs w:val="21"/>
        </w:rPr>
        <w:t xml:space="preserve"> 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е</w:t>
      </w:r>
      <w:r>
        <w:rPr>
          <w:spacing w:val="-2"/>
          <w:sz w:val="21"/>
          <w:szCs w:val="21"/>
        </w:rPr>
        <w:t>ш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49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2"/>
          <w:sz w:val="21"/>
          <w:szCs w:val="21"/>
        </w:rPr>
        <w:t xml:space="preserve"> ор</w:t>
      </w:r>
      <w:r>
        <w:rPr>
          <w:sz w:val="21"/>
          <w:szCs w:val="21"/>
        </w:rPr>
        <w:t>г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</w:t>
      </w:r>
      <w:r>
        <w:rPr>
          <w:spacing w:val="-3"/>
          <w:sz w:val="21"/>
          <w:szCs w:val="21"/>
        </w:rPr>
        <w:t>и</w:t>
      </w:r>
      <w:r>
        <w:rPr>
          <w:spacing w:val="-2"/>
          <w:sz w:val="21"/>
          <w:szCs w:val="21"/>
        </w:rPr>
        <w:t>за</w:t>
      </w:r>
      <w:r>
        <w:rPr>
          <w:spacing w:val="-3"/>
          <w:sz w:val="21"/>
          <w:szCs w:val="21"/>
        </w:rPr>
        <w:t>ц</w:t>
      </w:r>
      <w:r>
        <w:rPr>
          <w:sz w:val="21"/>
          <w:szCs w:val="21"/>
        </w:rPr>
        <w:t>ия</w:t>
      </w:r>
      <w:r>
        <w:rPr>
          <w:spacing w:val="-3"/>
          <w:sz w:val="21"/>
          <w:szCs w:val="21"/>
        </w:rPr>
        <w:t xml:space="preserve"> п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 xml:space="preserve"> о</w:t>
      </w:r>
      <w:r>
        <w:rPr>
          <w:sz w:val="21"/>
          <w:szCs w:val="21"/>
        </w:rPr>
        <w:t>п</w:t>
      </w:r>
      <w:r>
        <w:rPr>
          <w:spacing w:val="-2"/>
          <w:sz w:val="21"/>
          <w:szCs w:val="21"/>
        </w:rPr>
        <w:t>олз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я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-5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Н</w:t>
      </w:r>
      <w:r>
        <w:rPr>
          <w:spacing w:val="-3"/>
          <w:sz w:val="21"/>
          <w:szCs w:val="21"/>
        </w:rPr>
        <w:t>У</w:t>
      </w:r>
      <w:r>
        <w:rPr>
          <w:spacing w:val="-1"/>
          <w:sz w:val="21"/>
          <w:szCs w:val="21"/>
        </w:rPr>
        <w:t>Б</w:t>
      </w:r>
      <w:r>
        <w:rPr>
          <w:sz w:val="21"/>
          <w:szCs w:val="21"/>
        </w:rPr>
        <w:t>А</w:t>
      </w:r>
      <w:r>
        <w:rPr>
          <w:spacing w:val="48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49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НОО</w:t>
      </w:r>
      <w:r>
        <w:rPr>
          <w:sz w:val="21"/>
          <w:szCs w:val="21"/>
        </w:rPr>
        <w:t>РО</w:t>
      </w:r>
      <w:r>
        <w:rPr>
          <w:spacing w:val="-1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А</w:t>
      </w:r>
      <w:r>
        <w:rPr>
          <w:sz w:val="21"/>
          <w:szCs w:val="21"/>
        </w:rPr>
        <w:t>Д</w:t>
      </w:r>
    </w:p>
    <w:p w:rsidR="00887FBB" w:rsidRDefault="00887FBB">
      <w:pPr>
        <w:spacing w:before="1" w:line="120" w:lineRule="exact"/>
        <w:rPr>
          <w:sz w:val="13"/>
          <w:szCs w:val="13"/>
        </w:rPr>
      </w:pPr>
    </w:p>
    <w:p w:rsidR="00887FBB" w:rsidRDefault="00285FD5">
      <w:pPr>
        <w:ind w:left="100" w:right="7866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б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де</w:t>
      </w:r>
      <w:proofErr w:type="gramEnd"/>
      <w:r>
        <w:rPr>
          <w:sz w:val="21"/>
          <w:szCs w:val="21"/>
        </w:rPr>
        <w:t xml:space="preserve"> 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не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50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М</w:t>
      </w:r>
      <w:r>
        <w:rPr>
          <w:spacing w:val="-1"/>
          <w:sz w:val="21"/>
          <w:szCs w:val="21"/>
        </w:rPr>
        <w:t>ОСВ</w:t>
      </w:r>
      <w:r>
        <w:rPr>
          <w:sz w:val="21"/>
          <w:szCs w:val="21"/>
        </w:rPr>
        <w:t>.</w:t>
      </w:r>
    </w:p>
    <w:p w:rsidR="00887FBB" w:rsidRDefault="00887FBB">
      <w:pPr>
        <w:spacing w:before="1" w:line="120" w:lineRule="exact"/>
        <w:rPr>
          <w:sz w:val="13"/>
          <w:szCs w:val="13"/>
        </w:rPr>
      </w:pPr>
    </w:p>
    <w:p w:rsidR="00887FBB" w:rsidRDefault="00285FD5">
      <w:pPr>
        <w:ind w:left="100" w:right="1225"/>
        <w:jc w:val="both"/>
        <w:rPr>
          <w:sz w:val="21"/>
          <w:szCs w:val="21"/>
        </w:rPr>
      </w:pPr>
      <w:proofErr w:type="gramStart"/>
      <w:r>
        <w:rPr>
          <w:b/>
          <w:spacing w:val="-1"/>
          <w:sz w:val="21"/>
          <w:szCs w:val="21"/>
        </w:rPr>
        <w:t>Чл</w:t>
      </w:r>
      <w:r>
        <w:rPr>
          <w:b/>
          <w:sz w:val="21"/>
          <w:szCs w:val="21"/>
        </w:rPr>
        <w:t>.</w:t>
      </w:r>
      <w:r>
        <w:rPr>
          <w:b/>
          <w:spacing w:val="-2"/>
          <w:sz w:val="21"/>
          <w:szCs w:val="21"/>
        </w:rPr>
        <w:t xml:space="preserve"> 3</w:t>
      </w:r>
      <w:r>
        <w:rPr>
          <w:b/>
          <w:sz w:val="21"/>
          <w:szCs w:val="21"/>
        </w:rPr>
        <w:t>6.</w:t>
      </w:r>
      <w:proofErr w:type="gramEnd"/>
      <w:r>
        <w:rPr>
          <w:b/>
          <w:spacing w:val="-5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АНИ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</w:t>
      </w:r>
      <w:r>
        <w:rPr>
          <w:spacing w:val="-4"/>
          <w:sz w:val="21"/>
          <w:szCs w:val="21"/>
        </w:rPr>
        <w:t>Ц</w:t>
      </w:r>
      <w:r>
        <w:rPr>
          <w:spacing w:val="-1"/>
          <w:sz w:val="21"/>
          <w:szCs w:val="21"/>
        </w:rPr>
        <w:t>ИЯ</w:t>
      </w:r>
      <w:r>
        <w:rPr>
          <w:spacing w:val="-4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4"/>
          <w:sz w:val="21"/>
          <w:szCs w:val="21"/>
        </w:rPr>
        <w:t xml:space="preserve"> </w:t>
      </w:r>
      <w:r>
        <w:rPr>
          <w:sz w:val="21"/>
          <w:szCs w:val="21"/>
        </w:rPr>
        <w:t>да</w:t>
      </w:r>
      <w:r>
        <w:rPr>
          <w:spacing w:val="-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е</w:t>
      </w:r>
      <w:r>
        <w:rPr>
          <w:spacing w:val="-2"/>
          <w:sz w:val="21"/>
          <w:szCs w:val="21"/>
        </w:rPr>
        <w:t>кр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-5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г</w:t>
      </w:r>
      <w:r>
        <w:rPr>
          <w:spacing w:val="-2"/>
          <w:sz w:val="21"/>
          <w:szCs w:val="21"/>
        </w:rPr>
        <w:t>о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 xml:space="preserve"> б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з</w:t>
      </w:r>
      <w:r>
        <w:rPr>
          <w:spacing w:val="-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е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з</w:t>
      </w:r>
      <w:r>
        <w:rPr>
          <w:spacing w:val="-1"/>
          <w:sz w:val="21"/>
          <w:szCs w:val="21"/>
        </w:rPr>
        <w:t>в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е</w:t>
      </w:r>
      <w:r>
        <w:rPr>
          <w:spacing w:val="-5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-1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л</w:t>
      </w:r>
      <w:r>
        <w:rPr>
          <w:spacing w:val="-3"/>
          <w:sz w:val="21"/>
          <w:szCs w:val="21"/>
        </w:rPr>
        <w:t>е</w:t>
      </w:r>
      <w:r>
        <w:rPr>
          <w:spacing w:val="-2"/>
          <w:sz w:val="21"/>
          <w:szCs w:val="21"/>
        </w:rPr>
        <w:t>д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л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чаи:</w:t>
      </w:r>
    </w:p>
    <w:p w:rsidR="00887FBB" w:rsidRDefault="00887FBB">
      <w:pPr>
        <w:spacing w:before="1" w:line="120" w:lineRule="exact"/>
        <w:rPr>
          <w:sz w:val="13"/>
          <w:szCs w:val="13"/>
        </w:rPr>
      </w:pPr>
    </w:p>
    <w:p w:rsidR="00887FBB" w:rsidRDefault="00285FD5">
      <w:pPr>
        <w:spacing w:line="298" w:lineRule="auto"/>
        <w:ind w:left="100" w:right="80" w:firstLine="708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1. 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ЛО</w:t>
      </w:r>
      <w:r>
        <w:rPr>
          <w:spacing w:val="-2"/>
          <w:sz w:val="21"/>
          <w:szCs w:val="21"/>
        </w:rPr>
        <w:t>Ж</w:t>
      </w:r>
      <w:r>
        <w:rPr>
          <w:spacing w:val="-1"/>
          <w:sz w:val="21"/>
          <w:szCs w:val="21"/>
        </w:rPr>
        <w:t>И</w:t>
      </w:r>
      <w:r>
        <w:rPr>
          <w:spacing w:val="-2"/>
          <w:sz w:val="21"/>
          <w:szCs w:val="21"/>
        </w:rPr>
        <w:t>ТЕ</w:t>
      </w:r>
      <w:r>
        <w:rPr>
          <w:spacing w:val="-1"/>
          <w:sz w:val="21"/>
          <w:szCs w:val="21"/>
        </w:rPr>
        <w:t>ЛЯ</w:t>
      </w:r>
      <w:r>
        <w:rPr>
          <w:sz w:val="21"/>
          <w:szCs w:val="21"/>
        </w:rPr>
        <w:t xml:space="preserve">Т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</w:t>
      </w:r>
      <w:r>
        <w:rPr>
          <w:spacing w:val="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</w:t>
      </w:r>
      <w:r>
        <w:rPr>
          <w:spacing w:val="-3"/>
          <w:sz w:val="21"/>
          <w:szCs w:val="21"/>
        </w:rPr>
        <w:t>а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 xml:space="preserve">а 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я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н</w:t>
      </w:r>
      <w:r>
        <w:rPr>
          <w:spacing w:val="-2"/>
          <w:sz w:val="21"/>
          <w:szCs w:val="21"/>
        </w:rPr>
        <w:t>фор</w:t>
      </w:r>
      <w:r>
        <w:rPr>
          <w:spacing w:val="1"/>
          <w:sz w:val="21"/>
          <w:szCs w:val="21"/>
        </w:rPr>
        <w:t>м</w:t>
      </w:r>
      <w:r>
        <w:rPr>
          <w:spacing w:val="-3"/>
          <w:sz w:val="21"/>
          <w:szCs w:val="21"/>
        </w:rPr>
        <w:t>ац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, н</w:t>
      </w:r>
      <w:r>
        <w:rPr>
          <w:spacing w:val="-3"/>
          <w:sz w:val="21"/>
          <w:szCs w:val="21"/>
        </w:rPr>
        <w:t>е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б</w:t>
      </w:r>
      <w:r>
        <w:rPr>
          <w:spacing w:val="-2"/>
          <w:sz w:val="21"/>
          <w:szCs w:val="21"/>
        </w:rPr>
        <w:t>ход</w:t>
      </w:r>
      <w:r>
        <w:rPr>
          <w:spacing w:val="-3"/>
          <w:sz w:val="21"/>
          <w:szCs w:val="21"/>
        </w:rPr>
        <w:t>и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 xml:space="preserve">а за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п</w:t>
      </w:r>
      <w:r>
        <w:rPr>
          <w:spacing w:val="-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н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</w:t>
      </w:r>
      <w:r>
        <w:rPr>
          <w:spacing w:val="-3"/>
          <w:sz w:val="21"/>
          <w:szCs w:val="21"/>
        </w:rPr>
        <w:t>ие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До</w:t>
      </w:r>
      <w:r>
        <w:rPr>
          <w:sz w:val="21"/>
          <w:szCs w:val="21"/>
        </w:rPr>
        <w:t>г</w:t>
      </w:r>
      <w:r>
        <w:rPr>
          <w:spacing w:val="-2"/>
          <w:sz w:val="21"/>
          <w:szCs w:val="21"/>
        </w:rPr>
        <w:t>о</w:t>
      </w:r>
      <w:r>
        <w:rPr>
          <w:spacing w:val="-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 xml:space="preserve">. </w:t>
      </w:r>
      <w:r>
        <w:rPr>
          <w:spacing w:val="-1"/>
          <w:sz w:val="21"/>
          <w:szCs w:val="21"/>
        </w:rPr>
        <w:t>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 xml:space="preserve">и 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ан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на</w:t>
      </w:r>
      <w:r>
        <w:rPr>
          <w:spacing w:val="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та</w:t>
      </w:r>
      <w:r>
        <w:rPr>
          <w:spacing w:val="-2"/>
          <w:sz w:val="21"/>
          <w:szCs w:val="21"/>
        </w:rPr>
        <w:t>к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в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сл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ч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 xml:space="preserve">й,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АНИ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АЦ</w:t>
      </w:r>
      <w:r>
        <w:rPr>
          <w:spacing w:val="-4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 xml:space="preserve"> </w:t>
      </w:r>
      <w:r>
        <w:rPr>
          <w:b/>
          <w:spacing w:val="-3"/>
          <w:sz w:val="21"/>
          <w:szCs w:val="21"/>
        </w:rPr>
        <w:t>с</w:t>
      </w:r>
      <w:r>
        <w:rPr>
          <w:b/>
          <w:sz w:val="21"/>
          <w:szCs w:val="21"/>
        </w:rPr>
        <w:t>е</w:t>
      </w:r>
      <w:r>
        <w:rPr>
          <w:b/>
          <w:spacing w:val="2"/>
          <w:sz w:val="21"/>
          <w:szCs w:val="21"/>
        </w:rPr>
        <w:t xml:space="preserve"> </w:t>
      </w:r>
      <w:r>
        <w:rPr>
          <w:b/>
          <w:spacing w:val="-2"/>
          <w:sz w:val="21"/>
          <w:szCs w:val="21"/>
        </w:rPr>
        <w:t>о</w:t>
      </w:r>
      <w:r>
        <w:rPr>
          <w:b/>
          <w:spacing w:val="-3"/>
          <w:sz w:val="21"/>
          <w:szCs w:val="21"/>
        </w:rPr>
        <w:t>с</w:t>
      </w:r>
      <w:r>
        <w:rPr>
          <w:b/>
          <w:spacing w:val="-1"/>
          <w:sz w:val="21"/>
          <w:szCs w:val="21"/>
        </w:rPr>
        <w:t>в</w:t>
      </w:r>
      <w:r>
        <w:rPr>
          <w:b/>
          <w:sz w:val="21"/>
          <w:szCs w:val="21"/>
        </w:rPr>
        <w:t>о</w:t>
      </w:r>
      <w:r>
        <w:rPr>
          <w:b/>
          <w:spacing w:val="-2"/>
          <w:sz w:val="21"/>
          <w:szCs w:val="21"/>
        </w:rPr>
        <w:t>б</w:t>
      </w:r>
      <w:r>
        <w:rPr>
          <w:b/>
          <w:sz w:val="21"/>
          <w:szCs w:val="21"/>
        </w:rPr>
        <w:t>о</w:t>
      </w:r>
      <w:r>
        <w:rPr>
          <w:b/>
          <w:spacing w:val="-4"/>
          <w:sz w:val="21"/>
          <w:szCs w:val="21"/>
        </w:rPr>
        <w:t>ж</w:t>
      </w:r>
      <w:r>
        <w:rPr>
          <w:b/>
          <w:spacing w:val="-1"/>
          <w:sz w:val="21"/>
          <w:szCs w:val="21"/>
        </w:rPr>
        <w:t>д</w:t>
      </w:r>
      <w:r>
        <w:rPr>
          <w:b/>
          <w:spacing w:val="-2"/>
          <w:sz w:val="21"/>
          <w:szCs w:val="21"/>
        </w:rPr>
        <w:t>а</w:t>
      </w:r>
      <w:r>
        <w:rPr>
          <w:b/>
          <w:spacing w:val="-1"/>
          <w:sz w:val="21"/>
          <w:szCs w:val="21"/>
        </w:rPr>
        <w:t>в</w:t>
      </w:r>
      <w:r>
        <w:rPr>
          <w:b/>
          <w:sz w:val="21"/>
          <w:szCs w:val="21"/>
        </w:rPr>
        <w:t>а</w:t>
      </w:r>
      <w:r>
        <w:rPr>
          <w:b/>
          <w:spacing w:val="2"/>
          <w:sz w:val="21"/>
          <w:szCs w:val="21"/>
        </w:rPr>
        <w:t xml:space="preserve"> </w:t>
      </w:r>
      <w:r>
        <w:rPr>
          <w:b/>
          <w:spacing w:val="-2"/>
          <w:sz w:val="21"/>
          <w:szCs w:val="21"/>
        </w:rPr>
        <w:t>о</w:t>
      </w:r>
      <w:r>
        <w:rPr>
          <w:b/>
          <w:sz w:val="21"/>
          <w:szCs w:val="21"/>
        </w:rPr>
        <w:t>т</w:t>
      </w:r>
      <w:r>
        <w:rPr>
          <w:b/>
          <w:spacing w:val="4"/>
          <w:sz w:val="21"/>
          <w:szCs w:val="21"/>
        </w:rPr>
        <w:t xml:space="preserve"> </w:t>
      </w:r>
      <w:r>
        <w:rPr>
          <w:b/>
          <w:spacing w:val="-3"/>
          <w:sz w:val="21"/>
          <w:szCs w:val="21"/>
        </w:rPr>
        <w:t>з</w:t>
      </w:r>
      <w:r>
        <w:rPr>
          <w:b/>
          <w:spacing w:val="-2"/>
          <w:sz w:val="21"/>
          <w:szCs w:val="21"/>
        </w:rPr>
        <w:t>а</w:t>
      </w:r>
      <w:r>
        <w:rPr>
          <w:b/>
          <w:spacing w:val="-1"/>
          <w:sz w:val="21"/>
          <w:szCs w:val="21"/>
        </w:rPr>
        <w:t>дъл</w:t>
      </w:r>
      <w:r>
        <w:rPr>
          <w:b/>
          <w:spacing w:val="-4"/>
          <w:sz w:val="21"/>
          <w:szCs w:val="21"/>
        </w:rPr>
        <w:t>ж</w:t>
      </w:r>
      <w:r>
        <w:rPr>
          <w:b/>
          <w:sz w:val="21"/>
          <w:szCs w:val="21"/>
        </w:rPr>
        <w:t>е</w:t>
      </w:r>
      <w:r>
        <w:rPr>
          <w:b/>
          <w:spacing w:val="-2"/>
          <w:sz w:val="21"/>
          <w:szCs w:val="21"/>
        </w:rPr>
        <w:t>ни</w:t>
      </w:r>
      <w:r>
        <w:rPr>
          <w:b/>
          <w:spacing w:val="-3"/>
          <w:sz w:val="21"/>
          <w:szCs w:val="21"/>
        </w:rPr>
        <w:t>е</w:t>
      </w:r>
      <w:r>
        <w:rPr>
          <w:b/>
          <w:sz w:val="21"/>
          <w:szCs w:val="21"/>
        </w:rPr>
        <w:t>то</w:t>
      </w:r>
      <w:r>
        <w:rPr>
          <w:b/>
          <w:spacing w:val="2"/>
          <w:sz w:val="21"/>
          <w:szCs w:val="21"/>
        </w:rPr>
        <w:t xml:space="preserve"> </w:t>
      </w:r>
      <w:r>
        <w:rPr>
          <w:b/>
          <w:spacing w:val="-1"/>
          <w:sz w:val="21"/>
          <w:szCs w:val="21"/>
        </w:rPr>
        <w:t>з</w:t>
      </w:r>
      <w:r>
        <w:rPr>
          <w:b/>
          <w:sz w:val="21"/>
          <w:szCs w:val="21"/>
        </w:rPr>
        <w:t xml:space="preserve">а </w:t>
      </w:r>
      <w:r>
        <w:rPr>
          <w:b/>
          <w:spacing w:val="-1"/>
          <w:sz w:val="21"/>
          <w:szCs w:val="21"/>
        </w:rPr>
        <w:t>д</w:t>
      </w:r>
      <w:r>
        <w:rPr>
          <w:b/>
          <w:spacing w:val="-2"/>
          <w:sz w:val="21"/>
          <w:szCs w:val="21"/>
        </w:rPr>
        <w:t>о</w:t>
      </w:r>
      <w:r>
        <w:rPr>
          <w:b/>
          <w:spacing w:val="-3"/>
          <w:sz w:val="21"/>
          <w:szCs w:val="21"/>
        </w:rPr>
        <w:t>с</w:t>
      </w:r>
      <w:r>
        <w:rPr>
          <w:b/>
          <w:sz w:val="21"/>
          <w:szCs w:val="21"/>
        </w:rPr>
        <w:t>т</w:t>
      </w:r>
      <w:r>
        <w:rPr>
          <w:b/>
          <w:spacing w:val="-2"/>
          <w:sz w:val="21"/>
          <w:szCs w:val="21"/>
        </w:rPr>
        <w:t>и</w:t>
      </w:r>
      <w:r>
        <w:rPr>
          <w:b/>
          <w:sz w:val="21"/>
          <w:szCs w:val="21"/>
        </w:rPr>
        <w:t>г</w:t>
      </w:r>
      <w:r>
        <w:rPr>
          <w:b/>
          <w:spacing w:val="-2"/>
          <w:sz w:val="21"/>
          <w:szCs w:val="21"/>
        </w:rPr>
        <w:t>ан</w:t>
      </w:r>
      <w:r>
        <w:rPr>
          <w:b/>
          <w:sz w:val="21"/>
          <w:szCs w:val="21"/>
        </w:rPr>
        <w:t xml:space="preserve">е </w:t>
      </w:r>
      <w:r>
        <w:rPr>
          <w:b/>
          <w:spacing w:val="-2"/>
          <w:sz w:val="21"/>
          <w:szCs w:val="21"/>
        </w:rPr>
        <w:t>н</w:t>
      </w:r>
      <w:r>
        <w:rPr>
          <w:b/>
          <w:sz w:val="21"/>
          <w:szCs w:val="21"/>
        </w:rPr>
        <w:t xml:space="preserve">а </w:t>
      </w:r>
      <w:r>
        <w:rPr>
          <w:b/>
          <w:spacing w:val="-2"/>
          <w:sz w:val="21"/>
          <w:szCs w:val="21"/>
        </w:rPr>
        <w:t>ц</w:t>
      </w:r>
      <w:r>
        <w:rPr>
          <w:b/>
          <w:sz w:val="21"/>
          <w:szCs w:val="21"/>
        </w:rPr>
        <w:t>е</w:t>
      </w:r>
      <w:r>
        <w:rPr>
          <w:b/>
          <w:spacing w:val="-3"/>
          <w:sz w:val="21"/>
          <w:szCs w:val="21"/>
        </w:rPr>
        <w:t>л</w:t>
      </w:r>
      <w:r>
        <w:rPr>
          <w:b/>
          <w:spacing w:val="-2"/>
          <w:sz w:val="21"/>
          <w:szCs w:val="21"/>
        </w:rPr>
        <w:t>и</w:t>
      </w:r>
      <w:r>
        <w:rPr>
          <w:b/>
          <w:sz w:val="21"/>
          <w:szCs w:val="21"/>
        </w:rPr>
        <w:t>те</w:t>
      </w:r>
      <w:r>
        <w:rPr>
          <w:b/>
          <w:spacing w:val="-2"/>
          <w:sz w:val="21"/>
          <w:szCs w:val="21"/>
        </w:rPr>
        <w:t xml:space="preserve"> п</w:t>
      </w:r>
      <w:r>
        <w:rPr>
          <w:b/>
          <w:sz w:val="21"/>
          <w:szCs w:val="21"/>
        </w:rPr>
        <w:t>о</w:t>
      </w:r>
      <w:r>
        <w:rPr>
          <w:b/>
          <w:spacing w:val="-4"/>
          <w:sz w:val="21"/>
          <w:szCs w:val="21"/>
        </w:rPr>
        <w:t xml:space="preserve"> </w:t>
      </w:r>
      <w:r>
        <w:rPr>
          <w:b/>
          <w:spacing w:val="1"/>
          <w:sz w:val="21"/>
          <w:szCs w:val="21"/>
        </w:rPr>
        <w:t>ч</w:t>
      </w:r>
      <w:r>
        <w:rPr>
          <w:b/>
          <w:spacing w:val="-3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-3"/>
          <w:sz w:val="21"/>
          <w:szCs w:val="21"/>
        </w:rPr>
        <w:t xml:space="preserve"> </w:t>
      </w:r>
      <w:r>
        <w:rPr>
          <w:b/>
          <w:sz w:val="21"/>
          <w:szCs w:val="21"/>
        </w:rPr>
        <w:t>17</w:t>
      </w:r>
      <w:r>
        <w:rPr>
          <w:b/>
          <w:spacing w:val="-4"/>
          <w:sz w:val="21"/>
          <w:szCs w:val="21"/>
        </w:rPr>
        <w:t xml:space="preserve"> </w:t>
      </w:r>
      <w:r>
        <w:rPr>
          <w:b/>
          <w:sz w:val="21"/>
          <w:szCs w:val="21"/>
        </w:rPr>
        <w:t>и</w:t>
      </w:r>
      <w:r>
        <w:rPr>
          <w:b/>
          <w:spacing w:val="-1"/>
          <w:sz w:val="21"/>
          <w:szCs w:val="21"/>
        </w:rPr>
        <w:t xml:space="preserve"> </w:t>
      </w:r>
      <w:r>
        <w:rPr>
          <w:b/>
          <w:spacing w:val="-2"/>
          <w:sz w:val="21"/>
          <w:szCs w:val="21"/>
        </w:rPr>
        <w:t>1</w:t>
      </w:r>
      <w:r>
        <w:rPr>
          <w:b/>
          <w:sz w:val="21"/>
          <w:szCs w:val="21"/>
        </w:rPr>
        <w:t>8</w:t>
      </w:r>
      <w:r>
        <w:rPr>
          <w:b/>
          <w:spacing w:val="49"/>
          <w:sz w:val="21"/>
          <w:szCs w:val="21"/>
        </w:rPr>
        <w:t xml:space="preserve"> </w:t>
      </w:r>
      <w:r>
        <w:rPr>
          <w:b/>
          <w:spacing w:val="-2"/>
          <w:sz w:val="21"/>
          <w:szCs w:val="21"/>
        </w:rPr>
        <w:t>о</w:t>
      </w:r>
      <w:r>
        <w:rPr>
          <w:b/>
          <w:sz w:val="21"/>
          <w:szCs w:val="21"/>
        </w:rPr>
        <w:t>т</w:t>
      </w:r>
      <w:r>
        <w:rPr>
          <w:b/>
          <w:spacing w:val="51"/>
          <w:sz w:val="21"/>
          <w:szCs w:val="21"/>
        </w:rPr>
        <w:t xml:space="preserve"> </w:t>
      </w:r>
      <w:r>
        <w:rPr>
          <w:b/>
          <w:i/>
          <w:spacing w:val="-1"/>
          <w:sz w:val="21"/>
          <w:szCs w:val="21"/>
        </w:rPr>
        <w:t>Н</w:t>
      </w:r>
      <w:r>
        <w:rPr>
          <w:b/>
          <w:i/>
          <w:spacing w:val="-2"/>
          <w:sz w:val="21"/>
          <w:szCs w:val="21"/>
        </w:rPr>
        <w:t>а</w:t>
      </w:r>
      <w:r>
        <w:rPr>
          <w:b/>
          <w:i/>
          <w:sz w:val="21"/>
          <w:szCs w:val="21"/>
        </w:rPr>
        <w:t>р</w:t>
      </w:r>
      <w:r>
        <w:rPr>
          <w:b/>
          <w:i/>
          <w:spacing w:val="-3"/>
          <w:sz w:val="21"/>
          <w:szCs w:val="21"/>
        </w:rPr>
        <w:t>е</w:t>
      </w:r>
      <w:r>
        <w:rPr>
          <w:b/>
          <w:i/>
          <w:spacing w:val="-1"/>
          <w:sz w:val="21"/>
          <w:szCs w:val="21"/>
        </w:rPr>
        <w:t>д</w:t>
      </w:r>
      <w:r>
        <w:rPr>
          <w:b/>
          <w:i/>
          <w:spacing w:val="-2"/>
          <w:sz w:val="21"/>
          <w:szCs w:val="21"/>
        </w:rPr>
        <w:t>ба</w:t>
      </w:r>
      <w:r>
        <w:rPr>
          <w:b/>
          <w:i/>
          <w:spacing w:val="-1"/>
          <w:sz w:val="21"/>
          <w:szCs w:val="21"/>
        </w:rPr>
        <w:t>та</w:t>
      </w:r>
      <w:r>
        <w:rPr>
          <w:sz w:val="21"/>
          <w:szCs w:val="21"/>
        </w:rPr>
        <w:t>;</w:t>
      </w:r>
    </w:p>
    <w:p w:rsidR="00887FBB" w:rsidRDefault="00285FD5">
      <w:pPr>
        <w:spacing w:before="74"/>
        <w:ind w:left="808"/>
        <w:rPr>
          <w:sz w:val="21"/>
          <w:szCs w:val="21"/>
        </w:rPr>
      </w:pPr>
      <w:r>
        <w:rPr>
          <w:sz w:val="21"/>
          <w:szCs w:val="21"/>
        </w:rPr>
        <w:t>2.</w:t>
      </w:r>
      <w:r>
        <w:rPr>
          <w:spacing w:val="49"/>
          <w:sz w:val="21"/>
          <w:szCs w:val="21"/>
        </w:rPr>
        <w:t xml:space="preserve"> </w:t>
      </w:r>
      <w:proofErr w:type="gramStart"/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ри</w:t>
      </w:r>
      <w:proofErr w:type="gramEnd"/>
      <w:r>
        <w:rPr>
          <w:spacing w:val="-2"/>
          <w:sz w:val="21"/>
          <w:szCs w:val="21"/>
        </w:rPr>
        <w:t xml:space="preserve"> о</w:t>
      </w:r>
      <w:r>
        <w:rPr>
          <w:sz w:val="21"/>
          <w:szCs w:val="21"/>
        </w:rPr>
        <w:t>б</w:t>
      </w:r>
      <w:r>
        <w:rPr>
          <w:spacing w:val="-3"/>
          <w:sz w:val="21"/>
          <w:szCs w:val="21"/>
        </w:rPr>
        <w:t>я</w:t>
      </w:r>
      <w:r>
        <w:rPr>
          <w:spacing w:val="-1"/>
          <w:sz w:val="21"/>
          <w:szCs w:val="21"/>
        </w:rPr>
        <w:t>в</w:t>
      </w:r>
      <w:r>
        <w:rPr>
          <w:spacing w:val="-3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не</w:t>
      </w:r>
      <w:r>
        <w:rPr>
          <w:spacing w:val="-5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-5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ЪЗ</w:t>
      </w:r>
      <w:r>
        <w:rPr>
          <w:spacing w:val="-1"/>
          <w:sz w:val="21"/>
          <w:szCs w:val="21"/>
        </w:rPr>
        <w:t>ЛО</w:t>
      </w:r>
      <w:r>
        <w:rPr>
          <w:spacing w:val="-2"/>
          <w:sz w:val="21"/>
          <w:szCs w:val="21"/>
        </w:rPr>
        <w:t>Ж</w:t>
      </w:r>
      <w:r>
        <w:rPr>
          <w:spacing w:val="-1"/>
          <w:sz w:val="21"/>
          <w:szCs w:val="21"/>
        </w:rPr>
        <w:t>И</w:t>
      </w:r>
      <w:r>
        <w:rPr>
          <w:spacing w:val="-2"/>
          <w:sz w:val="21"/>
          <w:szCs w:val="21"/>
        </w:rPr>
        <w:t>ТЕ</w:t>
      </w:r>
      <w:r>
        <w:rPr>
          <w:spacing w:val="-1"/>
          <w:sz w:val="21"/>
          <w:szCs w:val="21"/>
        </w:rPr>
        <w:t>Л</w:t>
      </w:r>
      <w:r>
        <w:rPr>
          <w:sz w:val="21"/>
          <w:szCs w:val="21"/>
        </w:rPr>
        <w:t>Я</w:t>
      </w:r>
      <w:r>
        <w:rPr>
          <w:spacing w:val="-3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-3"/>
          <w:sz w:val="21"/>
          <w:szCs w:val="21"/>
        </w:rPr>
        <w:t xml:space="preserve"> н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с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с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я</w:t>
      </w:r>
      <w:r>
        <w:rPr>
          <w:spacing w:val="-3"/>
          <w:sz w:val="21"/>
          <w:szCs w:val="21"/>
        </w:rPr>
        <w:t>те</w:t>
      </w:r>
      <w:r>
        <w:rPr>
          <w:sz w:val="21"/>
          <w:szCs w:val="21"/>
        </w:rPr>
        <w:t>л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ос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.</w:t>
      </w:r>
    </w:p>
    <w:p w:rsidR="00887FBB" w:rsidRDefault="00285FD5">
      <w:pPr>
        <w:spacing w:before="72" w:line="300" w:lineRule="atLeast"/>
        <w:ind w:left="100" w:right="79"/>
        <w:jc w:val="both"/>
        <w:rPr>
          <w:sz w:val="21"/>
          <w:szCs w:val="21"/>
        </w:rPr>
      </w:pPr>
      <w:proofErr w:type="gramStart"/>
      <w:r>
        <w:rPr>
          <w:b/>
          <w:spacing w:val="-1"/>
          <w:sz w:val="21"/>
          <w:szCs w:val="21"/>
        </w:rPr>
        <w:t>Чл</w:t>
      </w:r>
      <w:r>
        <w:rPr>
          <w:b/>
          <w:sz w:val="21"/>
          <w:szCs w:val="21"/>
        </w:rPr>
        <w:t>.</w:t>
      </w:r>
      <w:r>
        <w:rPr>
          <w:b/>
          <w:spacing w:val="3"/>
          <w:sz w:val="21"/>
          <w:szCs w:val="21"/>
        </w:rPr>
        <w:t xml:space="preserve"> </w:t>
      </w:r>
      <w:r>
        <w:rPr>
          <w:b/>
          <w:spacing w:val="-2"/>
          <w:sz w:val="21"/>
          <w:szCs w:val="21"/>
        </w:rPr>
        <w:t>3</w:t>
      </w:r>
      <w:r>
        <w:rPr>
          <w:b/>
          <w:sz w:val="21"/>
          <w:szCs w:val="21"/>
        </w:rPr>
        <w:t>7.</w:t>
      </w:r>
      <w:proofErr w:type="gramEnd"/>
      <w:r>
        <w:rPr>
          <w:b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ЛО</w:t>
      </w:r>
      <w:r>
        <w:rPr>
          <w:spacing w:val="-2"/>
          <w:sz w:val="21"/>
          <w:szCs w:val="21"/>
        </w:rPr>
        <w:t>Ж</w:t>
      </w:r>
      <w:r>
        <w:rPr>
          <w:spacing w:val="-1"/>
          <w:sz w:val="21"/>
          <w:szCs w:val="21"/>
        </w:rPr>
        <w:t>И</w:t>
      </w:r>
      <w:r>
        <w:rPr>
          <w:spacing w:val="-2"/>
          <w:sz w:val="21"/>
          <w:szCs w:val="21"/>
        </w:rPr>
        <w:t>ТЕ</w:t>
      </w:r>
      <w:r>
        <w:rPr>
          <w:spacing w:val="-1"/>
          <w:sz w:val="21"/>
          <w:szCs w:val="21"/>
        </w:rPr>
        <w:t>ЛЯ</w:t>
      </w:r>
      <w:r>
        <w:rPr>
          <w:sz w:val="21"/>
          <w:szCs w:val="21"/>
        </w:rPr>
        <w:t>Т</w:t>
      </w:r>
      <w:r>
        <w:rPr>
          <w:spacing w:val="1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2"/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2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2"/>
          <w:sz w:val="21"/>
          <w:szCs w:val="21"/>
        </w:rPr>
        <w:t>р</w:t>
      </w:r>
      <w:r>
        <w:rPr>
          <w:spacing w:val="-3"/>
          <w:sz w:val="21"/>
          <w:szCs w:val="21"/>
        </w:rPr>
        <w:t>е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ра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г</w:t>
      </w:r>
      <w:r>
        <w:rPr>
          <w:spacing w:val="-2"/>
          <w:sz w:val="21"/>
          <w:szCs w:val="21"/>
        </w:rPr>
        <w:t>о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2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в</w:t>
      </w:r>
      <w:r>
        <w:rPr>
          <w:spacing w:val="-5"/>
          <w:sz w:val="21"/>
          <w:szCs w:val="21"/>
        </w:rPr>
        <w:t>у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ч</w:t>
      </w:r>
      <w:r>
        <w:rPr>
          <w:sz w:val="21"/>
          <w:szCs w:val="21"/>
        </w:rPr>
        <w:t>но п</w:t>
      </w:r>
      <w:r>
        <w:rPr>
          <w:spacing w:val="-3"/>
          <w:sz w:val="21"/>
          <w:szCs w:val="21"/>
        </w:rPr>
        <w:t>ис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е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з</w:t>
      </w:r>
      <w:r>
        <w:rPr>
          <w:spacing w:val="-1"/>
          <w:sz w:val="21"/>
          <w:szCs w:val="21"/>
        </w:rPr>
        <w:t>в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с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ие в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2"/>
          <w:sz w:val="21"/>
          <w:szCs w:val="21"/>
        </w:rPr>
        <w:t>л</w:t>
      </w:r>
      <w:r>
        <w:rPr>
          <w:spacing w:val="-3"/>
          <w:sz w:val="21"/>
          <w:szCs w:val="21"/>
        </w:rPr>
        <w:t>е</w:t>
      </w:r>
      <w:r>
        <w:rPr>
          <w:spacing w:val="-2"/>
          <w:sz w:val="21"/>
          <w:szCs w:val="21"/>
        </w:rPr>
        <w:t>д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 сл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ч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и:</w:t>
      </w:r>
    </w:p>
    <w:p w:rsidR="00887FBB" w:rsidRDefault="00887FBB">
      <w:pPr>
        <w:spacing w:before="1" w:line="120" w:lineRule="exact"/>
        <w:rPr>
          <w:sz w:val="13"/>
          <w:szCs w:val="13"/>
        </w:rPr>
      </w:pPr>
    </w:p>
    <w:p w:rsidR="00887FBB" w:rsidRDefault="00285FD5">
      <w:pPr>
        <w:spacing w:line="298" w:lineRule="auto"/>
        <w:ind w:left="100" w:right="81" w:firstLine="708"/>
        <w:rPr>
          <w:sz w:val="21"/>
          <w:szCs w:val="21"/>
        </w:rPr>
      </w:pPr>
      <w:r>
        <w:rPr>
          <w:sz w:val="21"/>
          <w:szCs w:val="21"/>
        </w:rPr>
        <w:t>1.</w:t>
      </w:r>
      <w:r>
        <w:rPr>
          <w:spacing w:val="39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</w:t>
      </w:r>
      <w:r>
        <w:rPr>
          <w:spacing w:val="39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н</w:t>
      </w:r>
      <w:r>
        <w:rPr>
          <w:spacing w:val="-2"/>
          <w:sz w:val="21"/>
          <w:szCs w:val="21"/>
        </w:rPr>
        <w:t>о</w:t>
      </w:r>
      <w:r>
        <w:rPr>
          <w:spacing w:val="-1"/>
          <w:sz w:val="21"/>
          <w:szCs w:val="21"/>
        </w:rPr>
        <w:t>в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4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не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з</w:t>
      </w:r>
      <w:r>
        <w:rPr>
          <w:spacing w:val="-3"/>
          <w:sz w:val="21"/>
          <w:szCs w:val="21"/>
        </w:rPr>
        <w:t>п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ие</w:t>
      </w:r>
      <w:r>
        <w:rPr>
          <w:spacing w:val="39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9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з</w:t>
      </w:r>
      <w:r>
        <w:rPr>
          <w:spacing w:val="-3"/>
          <w:sz w:val="21"/>
          <w:szCs w:val="21"/>
        </w:rPr>
        <w:t>а</w:t>
      </w:r>
      <w:r>
        <w:rPr>
          <w:spacing w:val="-2"/>
          <w:sz w:val="21"/>
          <w:szCs w:val="21"/>
        </w:rPr>
        <w:t>д</w:t>
      </w:r>
      <w:r>
        <w:rPr>
          <w:spacing w:val="-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ж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</w:t>
      </w:r>
      <w:r>
        <w:rPr>
          <w:spacing w:val="-3"/>
          <w:sz w:val="21"/>
          <w:szCs w:val="21"/>
        </w:rPr>
        <w:t>я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39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9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АНИ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</w:t>
      </w:r>
      <w:r>
        <w:rPr>
          <w:spacing w:val="-4"/>
          <w:sz w:val="21"/>
          <w:szCs w:val="21"/>
        </w:rPr>
        <w:t>Ц</w:t>
      </w:r>
      <w:r>
        <w:rPr>
          <w:spacing w:val="-1"/>
          <w:sz w:val="21"/>
          <w:szCs w:val="21"/>
        </w:rPr>
        <w:t>ИЯ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38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39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г</w:t>
      </w:r>
      <w:r>
        <w:rPr>
          <w:spacing w:val="-3"/>
          <w:sz w:val="21"/>
          <w:szCs w:val="21"/>
        </w:rPr>
        <w:t>ан</w:t>
      </w:r>
      <w:r>
        <w:rPr>
          <w:sz w:val="21"/>
          <w:szCs w:val="21"/>
        </w:rPr>
        <w:t>е</w:t>
      </w:r>
      <w:r>
        <w:rPr>
          <w:spacing w:val="4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4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це</w:t>
      </w:r>
      <w:r>
        <w:rPr>
          <w:sz w:val="21"/>
          <w:szCs w:val="21"/>
        </w:rPr>
        <w:t>ли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36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 о</w:t>
      </w:r>
      <w:r>
        <w:rPr>
          <w:spacing w:val="-3"/>
          <w:sz w:val="21"/>
          <w:szCs w:val="21"/>
        </w:rPr>
        <w:t>п</w:t>
      </w:r>
      <w:r>
        <w:rPr>
          <w:spacing w:val="-2"/>
          <w:sz w:val="21"/>
          <w:szCs w:val="21"/>
        </w:rPr>
        <w:t>ол</w:t>
      </w:r>
      <w:r>
        <w:rPr>
          <w:sz w:val="21"/>
          <w:szCs w:val="21"/>
        </w:rPr>
        <w:t>зо</w:t>
      </w:r>
      <w:r>
        <w:rPr>
          <w:spacing w:val="-3"/>
          <w:sz w:val="21"/>
          <w:szCs w:val="21"/>
        </w:rPr>
        <w:t>т</w:t>
      </w:r>
      <w:r>
        <w:rPr>
          <w:spacing w:val="-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я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е;</w:t>
      </w:r>
    </w:p>
    <w:p w:rsidR="00887FBB" w:rsidRDefault="00285FD5">
      <w:pPr>
        <w:spacing w:before="74"/>
        <w:ind w:left="808"/>
        <w:rPr>
          <w:sz w:val="21"/>
          <w:szCs w:val="21"/>
        </w:rPr>
      </w:pPr>
      <w:r>
        <w:rPr>
          <w:sz w:val="21"/>
          <w:szCs w:val="21"/>
        </w:rPr>
        <w:t>2.</w:t>
      </w:r>
      <w:r>
        <w:rPr>
          <w:spacing w:val="-5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П</w:t>
      </w:r>
      <w:r>
        <w:rPr>
          <w:sz w:val="21"/>
          <w:szCs w:val="21"/>
        </w:rPr>
        <w:t>ри</w:t>
      </w:r>
      <w:r>
        <w:rPr>
          <w:spacing w:val="-2"/>
          <w:sz w:val="21"/>
          <w:szCs w:val="21"/>
        </w:rPr>
        <w:t xml:space="preserve"> о</w:t>
      </w:r>
      <w:r>
        <w:rPr>
          <w:sz w:val="21"/>
          <w:szCs w:val="21"/>
        </w:rPr>
        <w:t>б</w:t>
      </w:r>
      <w:r>
        <w:rPr>
          <w:spacing w:val="-3"/>
          <w:sz w:val="21"/>
          <w:szCs w:val="21"/>
        </w:rPr>
        <w:t>я</w:t>
      </w:r>
      <w:r>
        <w:rPr>
          <w:spacing w:val="-1"/>
          <w:sz w:val="21"/>
          <w:szCs w:val="21"/>
        </w:rPr>
        <w:t>в</w:t>
      </w:r>
      <w:r>
        <w:rPr>
          <w:spacing w:val="-3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ан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-5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4"/>
          <w:sz w:val="21"/>
          <w:szCs w:val="21"/>
        </w:rPr>
        <w:t>А</w:t>
      </w:r>
      <w:r>
        <w:rPr>
          <w:spacing w:val="-1"/>
          <w:sz w:val="21"/>
          <w:szCs w:val="21"/>
        </w:rPr>
        <w:t>НИ</w:t>
      </w:r>
      <w:r>
        <w:rPr>
          <w:spacing w:val="-3"/>
          <w:sz w:val="21"/>
          <w:szCs w:val="21"/>
        </w:rPr>
        <w:t>З</w:t>
      </w:r>
      <w:r>
        <w:rPr>
          <w:spacing w:val="-2"/>
          <w:sz w:val="21"/>
          <w:szCs w:val="21"/>
        </w:rPr>
        <w:t>А</w:t>
      </w:r>
      <w:r>
        <w:rPr>
          <w:spacing w:val="-1"/>
          <w:sz w:val="21"/>
          <w:szCs w:val="21"/>
        </w:rPr>
        <w:t>ЦИЯ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-3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-3"/>
          <w:sz w:val="21"/>
          <w:szCs w:val="21"/>
        </w:rPr>
        <w:t xml:space="preserve"> </w:t>
      </w:r>
      <w:r>
        <w:rPr>
          <w:sz w:val="21"/>
          <w:szCs w:val="21"/>
        </w:rPr>
        <w:t>н</w:t>
      </w:r>
      <w:r>
        <w:rPr>
          <w:spacing w:val="-3"/>
          <w:sz w:val="21"/>
          <w:szCs w:val="21"/>
        </w:rPr>
        <w:t>ес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pacing w:val="-2"/>
          <w:sz w:val="21"/>
          <w:szCs w:val="21"/>
        </w:rPr>
        <w:t>о</w:t>
      </w:r>
      <w:r>
        <w:rPr>
          <w:spacing w:val="-1"/>
          <w:sz w:val="21"/>
          <w:szCs w:val="21"/>
        </w:rPr>
        <w:t>ят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л</w:t>
      </w:r>
      <w:r>
        <w:rPr>
          <w:spacing w:val="-3"/>
          <w:sz w:val="21"/>
          <w:szCs w:val="21"/>
        </w:rPr>
        <w:t>н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.</w:t>
      </w:r>
    </w:p>
    <w:p w:rsidR="00887FBB" w:rsidRDefault="00887FBB">
      <w:pPr>
        <w:spacing w:before="1" w:line="120" w:lineRule="exact"/>
        <w:rPr>
          <w:sz w:val="13"/>
          <w:szCs w:val="13"/>
        </w:rPr>
      </w:pPr>
    </w:p>
    <w:p w:rsidR="00887FBB" w:rsidRDefault="00285FD5">
      <w:pPr>
        <w:spacing w:line="298" w:lineRule="auto"/>
        <w:ind w:left="100" w:right="80"/>
        <w:jc w:val="both"/>
        <w:rPr>
          <w:sz w:val="21"/>
          <w:szCs w:val="21"/>
        </w:rPr>
      </w:pPr>
      <w:proofErr w:type="gramStart"/>
      <w:r>
        <w:rPr>
          <w:b/>
          <w:spacing w:val="-1"/>
          <w:sz w:val="21"/>
          <w:szCs w:val="21"/>
        </w:rPr>
        <w:t>Чл</w:t>
      </w:r>
      <w:r>
        <w:rPr>
          <w:b/>
          <w:sz w:val="21"/>
          <w:szCs w:val="21"/>
        </w:rPr>
        <w:t>.</w:t>
      </w:r>
      <w:r>
        <w:rPr>
          <w:b/>
          <w:spacing w:val="6"/>
          <w:sz w:val="21"/>
          <w:szCs w:val="21"/>
        </w:rPr>
        <w:t xml:space="preserve"> </w:t>
      </w:r>
      <w:r>
        <w:rPr>
          <w:b/>
          <w:spacing w:val="-3"/>
          <w:sz w:val="21"/>
          <w:szCs w:val="21"/>
        </w:rPr>
        <w:t>3</w:t>
      </w:r>
      <w:r>
        <w:rPr>
          <w:b/>
          <w:sz w:val="21"/>
          <w:szCs w:val="21"/>
        </w:rPr>
        <w:t>8.</w:t>
      </w:r>
      <w:proofErr w:type="gramEnd"/>
      <w:r>
        <w:rPr>
          <w:b/>
          <w:spacing w:val="8"/>
          <w:sz w:val="21"/>
          <w:szCs w:val="21"/>
        </w:rPr>
        <w:t xml:space="preserve"> </w:t>
      </w:r>
      <w:r>
        <w:rPr>
          <w:sz w:val="21"/>
          <w:szCs w:val="21"/>
        </w:rPr>
        <w:t>(1) В</w:t>
      </w:r>
      <w:r>
        <w:rPr>
          <w:spacing w:val="9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л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чаи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6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2"/>
          <w:sz w:val="21"/>
          <w:szCs w:val="21"/>
        </w:rPr>
        <w:t>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</w:t>
      </w:r>
      <w:r>
        <w:rPr>
          <w:spacing w:val="-3"/>
          <w:sz w:val="21"/>
          <w:szCs w:val="21"/>
        </w:rPr>
        <w:t>с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ч</w:t>
      </w:r>
      <w:r>
        <w:rPr>
          <w:sz w:val="21"/>
          <w:szCs w:val="21"/>
        </w:rPr>
        <w:t>но</w:t>
      </w:r>
      <w:r>
        <w:rPr>
          <w:spacing w:val="6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е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ан</w:t>
      </w:r>
      <w:r>
        <w:rPr>
          <w:sz w:val="21"/>
          <w:szCs w:val="21"/>
        </w:rPr>
        <w:t>е</w:t>
      </w:r>
      <w:r>
        <w:rPr>
          <w:spacing w:val="6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6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г</w:t>
      </w:r>
      <w:r>
        <w:rPr>
          <w:spacing w:val="-2"/>
          <w:sz w:val="21"/>
          <w:szCs w:val="21"/>
        </w:rPr>
        <w:t>о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</w:t>
      </w:r>
      <w:r>
        <w:rPr>
          <w:spacing w:val="6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АНИ</w:t>
      </w:r>
      <w:r>
        <w:rPr>
          <w:spacing w:val="-3"/>
          <w:sz w:val="21"/>
          <w:szCs w:val="21"/>
        </w:rPr>
        <w:t>З</w:t>
      </w:r>
      <w:r>
        <w:rPr>
          <w:spacing w:val="-4"/>
          <w:sz w:val="21"/>
          <w:szCs w:val="21"/>
        </w:rPr>
        <w:t>АЦ</w:t>
      </w:r>
      <w:r>
        <w:rPr>
          <w:spacing w:val="-1"/>
          <w:sz w:val="21"/>
          <w:szCs w:val="21"/>
        </w:rPr>
        <w:t>ИЯ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ще</w:t>
      </w:r>
      <w:r>
        <w:rPr>
          <w:spacing w:val="6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б</w:t>
      </w:r>
      <w:r>
        <w:rPr>
          <w:spacing w:val="-1"/>
          <w:sz w:val="21"/>
          <w:szCs w:val="21"/>
        </w:rPr>
        <w:t>ъ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е</w:t>
      </w:r>
      <w:r>
        <w:rPr>
          <w:spacing w:val="6"/>
          <w:sz w:val="21"/>
          <w:szCs w:val="21"/>
        </w:rPr>
        <w:t xml:space="preserve"> 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а</w:t>
      </w:r>
      <w:r>
        <w:rPr>
          <w:spacing w:val="-2"/>
          <w:sz w:val="21"/>
          <w:szCs w:val="21"/>
        </w:rPr>
        <w:t>д</w:t>
      </w:r>
      <w:r>
        <w:rPr>
          <w:spacing w:val="-1"/>
          <w:sz w:val="21"/>
          <w:szCs w:val="21"/>
        </w:rPr>
        <w:t>ъ</w:t>
      </w:r>
      <w:r>
        <w:rPr>
          <w:spacing w:val="-2"/>
          <w:sz w:val="21"/>
          <w:szCs w:val="21"/>
        </w:rPr>
        <w:t>лж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6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а и</w:t>
      </w:r>
      <w:r>
        <w:rPr>
          <w:spacing w:val="-2"/>
          <w:sz w:val="21"/>
          <w:szCs w:val="21"/>
        </w:rPr>
        <w:t>з</w:t>
      </w:r>
      <w:r>
        <w:rPr>
          <w:spacing w:val="-3"/>
          <w:sz w:val="21"/>
          <w:szCs w:val="21"/>
        </w:rPr>
        <w:t>п</w:t>
      </w:r>
      <w:r>
        <w:rPr>
          <w:spacing w:val="-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ни з</w:t>
      </w:r>
      <w:r>
        <w:rPr>
          <w:spacing w:val="-3"/>
          <w:sz w:val="21"/>
          <w:szCs w:val="21"/>
        </w:rPr>
        <w:t>а</w:t>
      </w:r>
      <w:r>
        <w:rPr>
          <w:spacing w:val="-2"/>
          <w:sz w:val="21"/>
          <w:szCs w:val="21"/>
        </w:rPr>
        <w:t>д</w:t>
      </w:r>
      <w:r>
        <w:rPr>
          <w:spacing w:val="-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ж</w:t>
      </w:r>
      <w:r>
        <w:rPr>
          <w:spacing w:val="-3"/>
          <w:sz w:val="21"/>
          <w:szCs w:val="21"/>
        </w:rPr>
        <w:t>ен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си с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 xml:space="preserve">о за 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и</w:t>
      </w:r>
      <w:r>
        <w:rPr>
          <w:spacing w:val="-3"/>
          <w:sz w:val="21"/>
          <w:szCs w:val="21"/>
        </w:rPr>
        <w:t>ч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ст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>з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ра б</w:t>
      </w:r>
      <w:r>
        <w:rPr>
          <w:spacing w:val="-3"/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к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ла</w:t>
      </w:r>
      <w:r>
        <w:rPr>
          <w:spacing w:val="-1"/>
          <w:sz w:val="21"/>
          <w:szCs w:val="21"/>
        </w:rPr>
        <w:t>т</w:t>
      </w:r>
      <w:r>
        <w:rPr>
          <w:spacing w:val="-2"/>
          <w:sz w:val="21"/>
          <w:szCs w:val="21"/>
        </w:rPr>
        <w:t>ор</w:t>
      </w:r>
      <w:r>
        <w:rPr>
          <w:sz w:val="21"/>
          <w:szCs w:val="21"/>
        </w:rPr>
        <w:t>и, к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и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 xml:space="preserve">о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а д</w:t>
      </w:r>
      <w:r>
        <w:rPr>
          <w:spacing w:val="-3"/>
          <w:sz w:val="21"/>
          <w:szCs w:val="21"/>
        </w:rPr>
        <w:t>е</w:t>
      </w:r>
      <w:r>
        <w:rPr>
          <w:spacing w:val="-2"/>
          <w:sz w:val="21"/>
          <w:szCs w:val="21"/>
        </w:rPr>
        <w:t>кл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>р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ни</w:t>
      </w:r>
      <w:r>
        <w:rPr>
          <w:spacing w:val="-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-1"/>
          <w:sz w:val="21"/>
          <w:szCs w:val="21"/>
        </w:rPr>
        <w:t>ъ</w:t>
      </w:r>
      <w:r>
        <w:rPr>
          <w:spacing w:val="-3"/>
          <w:sz w:val="21"/>
          <w:szCs w:val="21"/>
        </w:rPr>
        <w:t>г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а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но</w:t>
      </w:r>
      <w:r>
        <w:rPr>
          <w:spacing w:val="48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П</w:t>
      </w:r>
      <w:r>
        <w:rPr>
          <w:spacing w:val="-2"/>
          <w:sz w:val="21"/>
          <w:szCs w:val="21"/>
        </w:rPr>
        <w:t>р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л</w:t>
      </w:r>
      <w:r>
        <w:rPr>
          <w:spacing w:val="-2"/>
          <w:sz w:val="21"/>
          <w:szCs w:val="21"/>
        </w:rPr>
        <w:t>ож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 xml:space="preserve"> №</w:t>
      </w:r>
      <w:r>
        <w:rPr>
          <w:sz w:val="21"/>
          <w:szCs w:val="21"/>
        </w:rPr>
        <w:t>1</w:t>
      </w:r>
      <w:r>
        <w:rPr>
          <w:spacing w:val="-2"/>
          <w:sz w:val="21"/>
          <w:szCs w:val="21"/>
        </w:rPr>
        <w:t xml:space="preserve"> к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м</w:t>
      </w:r>
      <w:r>
        <w:rPr>
          <w:spacing w:val="49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г</w:t>
      </w:r>
      <w:r>
        <w:rPr>
          <w:spacing w:val="-2"/>
          <w:sz w:val="21"/>
          <w:szCs w:val="21"/>
        </w:rPr>
        <w:t>о</w:t>
      </w:r>
      <w:r>
        <w:rPr>
          <w:spacing w:val="-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ра</w:t>
      </w:r>
      <w:r>
        <w:rPr>
          <w:spacing w:val="48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49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5"/>
          <w:sz w:val="21"/>
          <w:szCs w:val="21"/>
        </w:rPr>
        <w:t xml:space="preserve"> </w:t>
      </w:r>
      <w:r>
        <w:rPr>
          <w:sz w:val="21"/>
          <w:szCs w:val="21"/>
        </w:rPr>
        <w:t>к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и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 xml:space="preserve"> з</w:t>
      </w:r>
      <w:r>
        <w:rPr>
          <w:sz w:val="21"/>
          <w:szCs w:val="21"/>
        </w:rPr>
        <w:t>а</w:t>
      </w:r>
      <w:r>
        <w:rPr>
          <w:spacing w:val="-3"/>
          <w:sz w:val="21"/>
          <w:szCs w:val="21"/>
        </w:rPr>
        <w:t>п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ен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 xml:space="preserve"> л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ц</w:t>
      </w:r>
      <w:r>
        <w:rPr>
          <w:spacing w:val="-3"/>
          <w:sz w:val="21"/>
          <w:szCs w:val="21"/>
        </w:rPr>
        <w:t>ен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нн</w:t>
      </w:r>
      <w:r>
        <w:rPr>
          <w:sz w:val="21"/>
          <w:szCs w:val="21"/>
        </w:rPr>
        <w:t>о</w:t>
      </w:r>
      <w:r>
        <w:rPr>
          <w:spacing w:val="-4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въ</w:t>
      </w:r>
      <w:r>
        <w:rPr>
          <w:spacing w:val="-2"/>
          <w:sz w:val="21"/>
          <w:szCs w:val="21"/>
        </w:rPr>
        <w:t>з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pacing w:val="-2"/>
          <w:sz w:val="21"/>
          <w:szCs w:val="21"/>
        </w:rPr>
        <w:t>жд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</w:t>
      </w:r>
      <w:r>
        <w:rPr>
          <w:spacing w:val="-4"/>
          <w:sz w:val="21"/>
          <w:szCs w:val="21"/>
        </w:rPr>
        <w:t>е</w:t>
      </w:r>
      <w:r>
        <w:rPr>
          <w:sz w:val="21"/>
          <w:szCs w:val="21"/>
        </w:rPr>
        <w:t>.</w:t>
      </w:r>
    </w:p>
    <w:p w:rsidR="00887FBB" w:rsidRDefault="00285FD5">
      <w:pPr>
        <w:spacing w:before="74" w:line="298" w:lineRule="auto"/>
        <w:ind w:left="100" w:right="8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(2) </w:t>
      </w:r>
      <w:r>
        <w:rPr>
          <w:spacing w:val="-1"/>
          <w:sz w:val="21"/>
          <w:szCs w:val="21"/>
        </w:rPr>
        <w:t>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</w:t>
      </w:r>
      <w:r>
        <w:rPr>
          <w:spacing w:val="4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е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ан</w:t>
      </w:r>
      <w:r>
        <w:rPr>
          <w:sz w:val="21"/>
          <w:szCs w:val="21"/>
        </w:rPr>
        <w:t>е</w:t>
      </w:r>
      <w:r>
        <w:rPr>
          <w:spacing w:val="4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-2"/>
          <w:sz w:val="21"/>
          <w:szCs w:val="21"/>
        </w:rPr>
        <w:t>о</w:t>
      </w:r>
      <w:r>
        <w:rPr>
          <w:spacing w:val="-3"/>
          <w:sz w:val="21"/>
          <w:szCs w:val="21"/>
        </w:rPr>
        <w:t>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ор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ще</w:t>
      </w:r>
      <w:r>
        <w:rPr>
          <w:spacing w:val="1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б</w:t>
      </w:r>
      <w:r>
        <w:rPr>
          <w:spacing w:val="-1"/>
          <w:sz w:val="21"/>
          <w:szCs w:val="21"/>
        </w:rPr>
        <w:t>ъ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е</w:t>
      </w:r>
      <w:r>
        <w:rPr>
          <w:spacing w:val="4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д</w:t>
      </w:r>
      <w:r>
        <w:rPr>
          <w:spacing w:val="-3"/>
          <w:sz w:val="21"/>
          <w:szCs w:val="21"/>
        </w:rPr>
        <w:t>а</w:t>
      </w:r>
      <w:r>
        <w:rPr>
          <w:spacing w:val="-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но</w:t>
      </w:r>
      <w:r>
        <w:rPr>
          <w:spacing w:val="1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У</w:t>
      </w:r>
      <w:r>
        <w:rPr>
          <w:sz w:val="21"/>
          <w:szCs w:val="21"/>
        </w:rPr>
        <w:t>д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с</w:t>
      </w:r>
      <w:r>
        <w:rPr>
          <w:spacing w:val="-3"/>
          <w:sz w:val="21"/>
          <w:szCs w:val="21"/>
        </w:rPr>
        <w:t>т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е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,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-2"/>
          <w:sz w:val="21"/>
          <w:szCs w:val="21"/>
        </w:rPr>
        <w:t>ок</w:t>
      </w:r>
      <w:r>
        <w:rPr>
          <w:spacing w:val="-3"/>
          <w:sz w:val="21"/>
          <w:szCs w:val="21"/>
        </w:rPr>
        <w:t>а</w:t>
      </w:r>
      <w:r>
        <w:rPr>
          <w:spacing w:val="-2"/>
          <w:sz w:val="21"/>
          <w:szCs w:val="21"/>
        </w:rPr>
        <w:t>з</w:t>
      </w:r>
      <w:r>
        <w:rPr>
          <w:spacing w:val="-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щ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,</w:t>
      </w:r>
      <w:r>
        <w:rPr>
          <w:spacing w:val="4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ч</w:t>
      </w:r>
      <w:r>
        <w:rPr>
          <w:sz w:val="21"/>
          <w:szCs w:val="21"/>
        </w:rPr>
        <w:t>е</w:t>
      </w:r>
      <w:r>
        <w:rPr>
          <w:spacing w:val="1"/>
          <w:sz w:val="21"/>
          <w:szCs w:val="21"/>
        </w:rPr>
        <w:t xml:space="preserve"> В</w:t>
      </w:r>
      <w:r>
        <w:rPr>
          <w:spacing w:val="-3"/>
          <w:sz w:val="21"/>
          <w:szCs w:val="21"/>
        </w:rPr>
        <w:t>ЪЗ</w:t>
      </w:r>
      <w:r>
        <w:rPr>
          <w:spacing w:val="-1"/>
          <w:sz w:val="21"/>
          <w:szCs w:val="21"/>
        </w:rPr>
        <w:t>ЛО</w:t>
      </w:r>
      <w:r>
        <w:rPr>
          <w:spacing w:val="-2"/>
          <w:sz w:val="21"/>
          <w:szCs w:val="21"/>
        </w:rPr>
        <w:t>Ж</w:t>
      </w:r>
      <w:r>
        <w:rPr>
          <w:spacing w:val="-1"/>
          <w:sz w:val="21"/>
          <w:szCs w:val="21"/>
        </w:rPr>
        <w:t>И</w:t>
      </w:r>
      <w:r>
        <w:rPr>
          <w:spacing w:val="-2"/>
          <w:sz w:val="21"/>
          <w:szCs w:val="21"/>
        </w:rPr>
        <w:t>ТЕ</w:t>
      </w:r>
      <w:r>
        <w:rPr>
          <w:spacing w:val="-1"/>
          <w:sz w:val="21"/>
          <w:szCs w:val="21"/>
        </w:rPr>
        <w:t>ЛЯ</w:t>
      </w:r>
      <w:r>
        <w:rPr>
          <w:sz w:val="21"/>
          <w:szCs w:val="21"/>
        </w:rPr>
        <w:t>Т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е и</w:t>
      </w:r>
      <w:r>
        <w:rPr>
          <w:spacing w:val="-2"/>
          <w:sz w:val="21"/>
          <w:szCs w:val="21"/>
        </w:rPr>
        <w:t>з</w:t>
      </w:r>
      <w:r>
        <w:rPr>
          <w:spacing w:val="-3"/>
          <w:sz w:val="21"/>
          <w:szCs w:val="21"/>
        </w:rPr>
        <w:t>п</w:t>
      </w:r>
      <w:r>
        <w:rPr>
          <w:spacing w:val="-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н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л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з</w:t>
      </w:r>
      <w:r>
        <w:rPr>
          <w:spacing w:val="-3"/>
          <w:sz w:val="21"/>
          <w:szCs w:val="21"/>
        </w:rPr>
        <w:t>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лж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</w:t>
      </w:r>
      <w:r>
        <w:rPr>
          <w:spacing w:val="-3"/>
          <w:sz w:val="21"/>
          <w:szCs w:val="21"/>
        </w:rPr>
        <w:t>я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ч</w:t>
      </w:r>
      <w:r>
        <w:rPr>
          <w:spacing w:val="-2"/>
          <w:sz w:val="21"/>
          <w:szCs w:val="21"/>
        </w:rPr>
        <w:t>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з</w:t>
      </w:r>
      <w:r>
        <w:rPr>
          <w:spacing w:val="4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</w:t>
      </w:r>
      <w:r>
        <w:rPr>
          <w:spacing w:val="-4"/>
          <w:sz w:val="21"/>
          <w:szCs w:val="21"/>
        </w:rPr>
        <w:t>Н</w:t>
      </w:r>
      <w:r>
        <w:rPr>
          <w:spacing w:val="-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АЦИЯ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 с</w:t>
      </w:r>
      <w:r>
        <w:rPr>
          <w:spacing w:val="-3"/>
          <w:sz w:val="21"/>
          <w:szCs w:val="21"/>
        </w:rPr>
        <w:t>а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и</w:t>
      </w:r>
      <w:r>
        <w:rPr>
          <w:spacing w:val="-3"/>
          <w:sz w:val="21"/>
          <w:szCs w:val="21"/>
        </w:rPr>
        <w:t>ч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ст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-3"/>
          <w:sz w:val="21"/>
          <w:szCs w:val="21"/>
        </w:rPr>
        <w:t>та</w:t>
      </w:r>
      <w:r>
        <w:rPr>
          <w:sz w:val="21"/>
          <w:szCs w:val="21"/>
        </w:rPr>
        <w:t>,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ои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са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pacing w:val="-3"/>
          <w:sz w:val="21"/>
          <w:szCs w:val="21"/>
        </w:rPr>
        <w:t>е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л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и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ои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е з</w:t>
      </w:r>
      <w:r>
        <w:rPr>
          <w:spacing w:val="-3"/>
          <w:sz w:val="21"/>
          <w:szCs w:val="21"/>
        </w:rPr>
        <w:t>ап</w:t>
      </w:r>
      <w:r>
        <w:rPr>
          <w:sz w:val="21"/>
          <w:szCs w:val="21"/>
        </w:rPr>
        <w:t>л</w:t>
      </w:r>
      <w:r>
        <w:rPr>
          <w:spacing w:val="-3"/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 xml:space="preserve">но </w:t>
      </w:r>
      <w:r>
        <w:rPr>
          <w:spacing w:val="-2"/>
          <w:sz w:val="21"/>
          <w:szCs w:val="21"/>
        </w:rPr>
        <w:t>л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ц</w:t>
      </w:r>
      <w:r>
        <w:rPr>
          <w:spacing w:val="-3"/>
          <w:sz w:val="21"/>
          <w:szCs w:val="21"/>
        </w:rPr>
        <w:t>ен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нн</w:t>
      </w:r>
      <w:r>
        <w:rPr>
          <w:sz w:val="21"/>
          <w:szCs w:val="21"/>
        </w:rPr>
        <w:t xml:space="preserve">о </w:t>
      </w:r>
      <w:r>
        <w:rPr>
          <w:spacing w:val="-1"/>
          <w:sz w:val="21"/>
          <w:szCs w:val="21"/>
        </w:rPr>
        <w:t>въ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н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г</w:t>
      </w:r>
      <w:r>
        <w:rPr>
          <w:spacing w:val="-2"/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д</w:t>
      </w:r>
      <w:r>
        <w:rPr>
          <w:spacing w:val="-3"/>
          <w:sz w:val="21"/>
          <w:szCs w:val="21"/>
        </w:rPr>
        <w:t>ен</w:t>
      </w:r>
      <w:r>
        <w:rPr>
          <w:sz w:val="21"/>
          <w:szCs w:val="21"/>
        </w:rPr>
        <w:t>и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.</w:t>
      </w:r>
      <w:r>
        <w:rPr>
          <w:spacing w:val="2"/>
          <w:sz w:val="21"/>
          <w:szCs w:val="21"/>
        </w:rPr>
        <w:t xml:space="preserve"> </w:t>
      </w:r>
      <w:proofErr w:type="gramStart"/>
      <w:r>
        <w:rPr>
          <w:spacing w:val="1"/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 подпи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ат</w:t>
      </w:r>
      <w:r>
        <w:rPr>
          <w:spacing w:val="1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в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ранен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про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ок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л,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к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й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2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дос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>р</w:t>
      </w:r>
      <w:r>
        <w:rPr>
          <w:spacing w:val="-1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 оконча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лно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ние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фина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с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им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ошения к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м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да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рекра</w:t>
      </w:r>
      <w:r>
        <w:rPr>
          <w:spacing w:val="-1"/>
          <w:sz w:val="21"/>
          <w:szCs w:val="21"/>
        </w:rPr>
        <w:t>тяв</w:t>
      </w:r>
      <w:r>
        <w:rPr>
          <w:sz w:val="21"/>
          <w:szCs w:val="21"/>
        </w:rPr>
        <w:t>ане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Дог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и дек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арир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пазара</w:t>
      </w:r>
      <w:r>
        <w:rPr>
          <w:spacing w:val="2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оличес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ба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ак</w:t>
      </w:r>
      <w:r>
        <w:rPr>
          <w:spacing w:val="-5"/>
          <w:sz w:val="21"/>
          <w:szCs w:val="21"/>
        </w:rPr>
        <w:t>у</w:t>
      </w:r>
      <w:r>
        <w:rPr>
          <w:spacing w:val="3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р</w:t>
      </w:r>
      <w:r>
        <w:rPr>
          <w:sz w:val="21"/>
          <w:szCs w:val="21"/>
        </w:rPr>
        <w:t>и.</w:t>
      </w:r>
      <w:proofErr w:type="gramEnd"/>
      <w:r>
        <w:rPr>
          <w:spacing w:val="2"/>
          <w:sz w:val="21"/>
          <w:szCs w:val="21"/>
        </w:rPr>
        <w:t xml:space="preserve"> </w:t>
      </w:r>
      <w:proofErr w:type="gramStart"/>
      <w:r>
        <w:rPr>
          <w:spacing w:val="1"/>
          <w:sz w:val="21"/>
          <w:szCs w:val="21"/>
        </w:rPr>
        <w:t>А</w:t>
      </w:r>
      <w:r>
        <w:rPr>
          <w:sz w:val="21"/>
          <w:szCs w:val="21"/>
        </w:rPr>
        <w:t>ко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</w:t>
      </w:r>
      <w:r>
        <w:rPr>
          <w:spacing w:val="-3"/>
          <w:sz w:val="21"/>
          <w:szCs w:val="21"/>
        </w:rPr>
        <w:t>Ъ</w:t>
      </w:r>
      <w:r>
        <w:rPr>
          <w:sz w:val="21"/>
          <w:szCs w:val="21"/>
        </w:rPr>
        <w:t>З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Т</w:t>
      </w:r>
      <w:r>
        <w:rPr>
          <w:spacing w:val="-2"/>
          <w:sz w:val="21"/>
          <w:szCs w:val="21"/>
        </w:rPr>
        <w:t>Е</w:t>
      </w:r>
      <w:r>
        <w:rPr>
          <w:spacing w:val="1"/>
          <w:sz w:val="21"/>
          <w:szCs w:val="21"/>
        </w:rPr>
        <w:t>Л</w:t>
      </w:r>
      <w:r>
        <w:rPr>
          <w:spacing w:val="-2"/>
          <w:sz w:val="21"/>
          <w:szCs w:val="21"/>
        </w:rPr>
        <w:t>Я</w:t>
      </w:r>
      <w:r>
        <w:rPr>
          <w:spacing w:val="1"/>
          <w:sz w:val="21"/>
          <w:szCs w:val="21"/>
        </w:rPr>
        <w:t>Т</w:t>
      </w:r>
      <w:r>
        <w:rPr>
          <w:sz w:val="21"/>
          <w:szCs w:val="21"/>
        </w:rPr>
        <w:t>,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ед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ка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е покан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пи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ено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л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жния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ре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,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к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же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да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 за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не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одп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с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про</w:t>
      </w:r>
      <w:r>
        <w:rPr>
          <w:spacing w:val="-1"/>
          <w:sz w:val="21"/>
          <w:szCs w:val="21"/>
        </w:rPr>
        <w:t>т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кол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,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ой</w:t>
      </w:r>
      <w:r>
        <w:rPr>
          <w:spacing w:val="3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м</w:t>
      </w:r>
      <w:r>
        <w:rPr>
          <w:spacing w:val="-2"/>
          <w:sz w:val="21"/>
          <w:szCs w:val="21"/>
        </w:rPr>
        <w:t>ож</w:t>
      </w:r>
      <w:r>
        <w:rPr>
          <w:sz w:val="21"/>
          <w:szCs w:val="21"/>
        </w:rPr>
        <w:t>е да</w:t>
      </w:r>
      <w:r>
        <w:rPr>
          <w:spacing w:val="15"/>
          <w:sz w:val="21"/>
          <w:szCs w:val="21"/>
        </w:rPr>
        <w:t xml:space="preserve"> </w:t>
      </w:r>
      <w:r>
        <w:rPr>
          <w:sz w:val="21"/>
          <w:szCs w:val="21"/>
        </w:rPr>
        <w:t>б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де</w:t>
      </w:r>
      <w:r>
        <w:rPr>
          <w:spacing w:val="17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ен</w:t>
      </w:r>
      <w:r>
        <w:rPr>
          <w:spacing w:val="14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14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16"/>
          <w:sz w:val="21"/>
          <w:szCs w:val="21"/>
        </w:rPr>
        <w:t xml:space="preserve"> </w:t>
      </w:r>
      <w:r>
        <w:rPr>
          <w:sz w:val="21"/>
          <w:szCs w:val="21"/>
        </w:rPr>
        <w:t>нег</w:t>
      </w:r>
      <w:r>
        <w:rPr>
          <w:spacing w:val="-2"/>
          <w:sz w:val="21"/>
          <w:szCs w:val="21"/>
        </w:rPr>
        <w:t>о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е,</w:t>
      </w:r>
      <w:r>
        <w:rPr>
          <w:spacing w:val="15"/>
          <w:sz w:val="21"/>
          <w:szCs w:val="21"/>
        </w:rPr>
        <w:t xml:space="preserve"> </w:t>
      </w:r>
      <w:r>
        <w:rPr>
          <w:sz w:val="21"/>
          <w:szCs w:val="21"/>
        </w:rPr>
        <w:t>ка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5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18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зи</w:t>
      </w:r>
      <w:r>
        <w:rPr>
          <w:spacing w:val="17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л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чай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конс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ации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15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у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се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-1"/>
          <w:sz w:val="21"/>
          <w:szCs w:val="21"/>
        </w:rPr>
        <w:t>тв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жд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ат</w:t>
      </w:r>
      <w:r>
        <w:rPr>
          <w:spacing w:val="14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16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дпис</w:t>
      </w:r>
      <w:r>
        <w:rPr>
          <w:spacing w:val="-3"/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е на 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 xml:space="preserve">а 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иде</w:t>
      </w:r>
      <w:r>
        <w:rPr>
          <w:spacing w:val="-2"/>
          <w:sz w:val="21"/>
          <w:szCs w:val="21"/>
        </w:rPr>
        <w:t>т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ли.</w:t>
      </w:r>
      <w:proofErr w:type="gramEnd"/>
    </w:p>
    <w:p w:rsidR="00887FBB" w:rsidRDefault="00285FD5">
      <w:pPr>
        <w:spacing w:before="65" w:line="284" w:lineRule="auto"/>
        <w:ind w:left="100" w:right="82"/>
        <w:jc w:val="both"/>
        <w:rPr>
          <w:sz w:val="22"/>
          <w:szCs w:val="22"/>
        </w:rPr>
        <w:sectPr w:rsidR="00887FBB">
          <w:pgSz w:w="11920" w:h="16840"/>
          <w:pgMar w:top="920" w:right="900" w:bottom="280" w:left="920" w:header="0" w:footer="426" w:gutter="0"/>
          <w:cols w:space="708"/>
        </w:sectPr>
      </w:pPr>
      <w:proofErr w:type="gramStart"/>
      <w:r>
        <w:rPr>
          <w:b/>
          <w:spacing w:val="1"/>
          <w:sz w:val="22"/>
          <w:szCs w:val="22"/>
        </w:rPr>
        <w:t>Чл</w:t>
      </w:r>
      <w:r>
        <w:rPr>
          <w:b/>
          <w:sz w:val="22"/>
          <w:szCs w:val="22"/>
        </w:rPr>
        <w:t>. 39.</w:t>
      </w:r>
      <w:proofErr w:type="gramEnd"/>
      <w:r>
        <w:rPr>
          <w:b/>
          <w:spacing w:val="3"/>
          <w:sz w:val="22"/>
          <w:szCs w:val="22"/>
        </w:rPr>
        <w:t xml:space="preserve"> </w:t>
      </w:r>
      <w:proofErr w:type="gramStart"/>
      <w:r>
        <w:rPr>
          <w:spacing w:val="-1"/>
          <w:sz w:val="22"/>
          <w:szCs w:val="22"/>
        </w:rPr>
        <w:t>П</w:t>
      </w:r>
      <w:r>
        <w:rPr>
          <w:sz w:val="22"/>
          <w:szCs w:val="22"/>
        </w:rPr>
        <w:t>ри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тра</w:t>
      </w:r>
      <w:r>
        <w:rPr>
          <w:spacing w:val="-3"/>
          <w:sz w:val="22"/>
          <w:szCs w:val="22"/>
        </w:rPr>
        <w:t>н</w:t>
      </w:r>
      <w:r>
        <w:rPr>
          <w:sz w:val="22"/>
          <w:szCs w:val="22"/>
        </w:rPr>
        <w:t>с</w:t>
      </w:r>
      <w:r>
        <w:rPr>
          <w:spacing w:val="1"/>
          <w:sz w:val="22"/>
          <w:szCs w:val="22"/>
        </w:rPr>
        <w:t>ф</w:t>
      </w:r>
      <w:r>
        <w:rPr>
          <w:sz w:val="22"/>
          <w:szCs w:val="22"/>
        </w:rPr>
        <w:t>орм</w:t>
      </w:r>
      <w:r>
        <w:rPr>
          <w:spacing w:val="-3"/>
          <w:sz w:val="22"/>
          <w:szCs w:val="22"/>
        </w:rPr>
        <w:t>и</w:t>
      </w:r>
      <w:r>
        <w:rPr>
          <w:sz w:val="22"/>
          <w:szCs w:val="22"/>
        </w:rPr>
        <w:t>ране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на Дого</w:t>
      </w:r>
      <w:r>
        <w:rPr>
          <w:spacing w:val="-1"/>
          <w:sz w:val="22"/>
          <w:szCs w:val="22"/>
        </w:rPr>
        <w:t>в</w:t>
      </w:r>
      <w:r>
        <w:rPr>
          <w:sz w:val="22"/>
          <w:szCs w:val="22"/>
        </w:rPr>
        <w:t>о</w:t>
      </w:r>
      <w:r>
        <w:rPr>
          <w:spacing w:val="-2"/>
          <w:sz w:val="22"/>
          <w:szCs w:val="22"/>
        </w:rPr>
        <w:t>р</w:t>
      </w:r>
      <w:r>
        <w:rPr>
          <w:sz w:val="22"/>
          <w:szCs w:val="22"/>
        </w:rPr>
        <w:t>а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бе</w:t>
      </w:r>
      <w:r>
        <w:rPr>
          <w:spacing w:val="-1"/>
          <w:sz w:val="22"/>
          <w:szCs w:val="22"/>
        </w:rPr>
        <w:t>з</w:t>
      </w:r>
      <w:r>
        <w:rPr>
          <w:sz w:val="22"/>
          <w:szCs w:val="22"/>
        </w:rPr>
        <w:t>с</w:t>
      </w:r>
      <w:r>
        <w:rPr>
          <w:spacing w:val="-2"/>
          <w:sz w:val="22"/>
          <w:szCs w:val="22"/>
        </w:rPr>
        <w:t>р</w:t>
      </w:r>
      <w:r>
        <w:rPr>
          <w:sz w:val="22"/>
          <w:szCs w:val="22"/>
        </w:rPr>
        <w:t>очен,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по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ре</w:t>
      </w:r>
      <w:r>
        <w:rPr>
          <w:spacing w:val="-2"/>
          <w:sz w:val="22"/>
          <w:szCs w:val="22"/>
        </w:rPr>
        <w:t>д</w:t>
      </w:r>
      <w:r>
        <w:rPr>
          <w:sz w:val="22"/>
          <w:szCs w:val="22"/>
        </w:rPr>
        <w:t>а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чл.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3</w:t>
      </w:r>
      <w:r>
        <w:rPr>
          <w:spacing w:val="1"/>
          <w:sz w:val="22"/>
          <w:szCs w:val="22"/>
        </w:rPr>
        <w:t>1</w:t>
      </w:r>
      <w:r>
        <w:rPr>
          <w:sz w:val="22"/>
          <w:szCs w:val="22"/>
        </w:rPr>
        <w:t>, ал.</w:t>
      </w:r>
      <w:proofErr w:type="gramEnd"/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от Дого</w:t>
      </w:r>
      <w:r>
        <w:rPr>
          <w:spacing w:val="-1"/>
          <w:sz w:val="22"/>
          <w:szCs w:val="22"/>
        </w:rPr>
        <w:t>в</w:t>
      </w:r>
      <w:r>
        <w:rPr>
          <w:sz w:val="22"/>
          <w:szCs w:val="22"/>
        </w:rPr>
        <w:t>о</w:t>
      </w:r>
      <w:r>
        <w:rPr>
          <w:spacing w:val="-2"/>
          <w:sz w:val="22"/>
          <w:szCs w:val="22"/>
        </w:rPr>
        <w:t>р</w:t>
      </w:r>
      <w:r>
        <w:rPr>
          <w:sz w:val="22"/>
          <w:szCs w:val="22"/>
        </w:rPr>
        <w:t>а,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в</w:t>
      </w:r>
      <w:r>
        <w:rPr>
          <w:sz w:val="22"/>
          <w:szCs w:val="22"/>
        </w:rPr>
        <w:t>с</w:t>
      </w:r>
      <w:r>
        <w:rPr>
          <w:spacing w:val="-1"/>
          <w:sz w:val="22"/>
          <w:szCs w:val="22"/>
        </w:rPr>
        <w:t>я</w:t>
      </w:r>
      <w:r>
        <w:rPr>
          <w:spacing w:val="1"/>
          <w:sz w:val="22"/>
          <w:szCs w:val="22"/>
        </w:rPr>
        <w:t>к</w:t>
      </w:r>
      <w:r>
        <w:rPr>
          <w:sz w:val="22"/>
          <w:szCs w:val="22"/>
        </w:rPr>
        <w:t xml:space="preserve">а </w:t>
      </w:r>
      <w:r>
        <w:rPr>
          <w:spacing w:val="-2"/>
          <w:sz w:val="22"/>
          <w:szCs w:val="22"/>
        </w:rPr>
        <w:t>о</w:t>
      </w:r>
      <w:r>
        <w:rPr>
          <w:sz w:val="22"/>
          <w:szCs w:val="22"/>
        </w:rPr>
        <w:t>т страните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м</w:t>
      </w:r>
      <w:r>
        <w:rPr>
          <w:spacing w:val="-2"/>
          <w:sz w:val="22"/>
          <w:szCs w:val="22"/>
        </w:rPr>
        <w:t>о</w:t>
      </w:r>
      <w:r>
        <w:rPr>
          <w:spacing w:val="1"/>
          <w:sz w:val="22"/>
          <w:szCs w:val="22"/>
        </w:rPr>
        <w:t>ж</w:t>
      </w:r>
      <w:r>
        <w:rPr>
          <w:sz w:val="22"/>
          <w:szCs w:val="22"/>
        </w:rPr>
        <w:t>е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да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п</w:t>
      </w:r>
      <w:r>
        <w:rPr>
          <w:spacing w:val="-2"/>
          <w:sz w:val="22"/>
          <w:szCs w:val="22"/>
        </w:rPr>
        <w:t>р</w:t>
      </w:r>
      <w:r>
        <w:rPr>
          <w:sz w:val="22"/>
          <w:szCs w:val="22"/>
        </w:rPr>
        <w:t>е</w:t>
      </w:r>
      <w:r>
        <w:rPr>
          <w:spacing w:val="1"/>
          <w:sz w:val="22"/>
          <w:szCs w:val="22"/>
        </w:rPr>
        <w:t>к</w:t>
      </w:r>
      <w:r>
        <w:rPr>
          <w:spacing w:val="-2"/>
          <w:sz w:val="22"/>
          <w:szCs w:val="22"/>
        </w:rPr>
        <w:t>р</w:t>
      </w:r>
      <w:r>
        <w:rPr>
          <w:sz w:val="22"/>
          <w:szCs w:val="22"/>
        </w:rPr>
        <w:t>ати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дейст</w:t>
      </w:r>
      <w:r>
        <w:rPr>
          <w:spacing w:val="-1"/>
          <w:sz w:val="22"/>
          <w:szCs w:val="22"/>
        </w:rPr>
        <w:t>в</w:t>
      </w:r>
      <w:r>
        <w:rPr>
          <w:sz w:val="22"/>
          <w:szCs w:val="22"/>
        </w:rPr>
        <w:t>ието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му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с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>
        <w:rPr>
          <w:spacing w:val="-1"/>
          <w:sz w:val="22"/>
          <w:szCs w:val="22"/>
        </w:rPr>
        <w:t>в</w:t>
      </w:r>
      <w:r>
        <w:rPr>
          <w:sz w:val="22"/>
          <w:szCs w:val="22"/>
        </w:rPr>
        <w:t>умесечно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писмено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п</w:t>
      </w:r>
      <w:r>
        <w:rPr>
          <w:spacing w:val="-2"/>
          <w:sz w:val="22"/>
          <w:szCs w:val="22"/>
        </w:rPr>
        <w:t>р</w:t>
      </w:r>
      <w:r>
        <w:rPr>
          <w:sz w:val="22"/>
          <w:szCs w:val="22"/>
        </w:rPr>
        <w:t>еди</w:t>
      </w:r>
      <w:r>
        <w:rPr>
          <w:spacing w:val="-3"/>
          <w:sz w:val="22"/>
          <w:szCs w:val="22"/>
        </w:rPr>
        <w:t>з</w:t>
      </w:r>
      <w:r>
        <w:rPr>
          <w:spacing w:val="-1"/>
          <w:sz w:val="22"/>
          <w:szCs w:val="22"/>
        </w:rPr>
        <w:t>в</w:t>
      </w:r>
      <w:r>
        <w:rPr>
          <w:sz w:val="22"/>
          <w:szCs w:val="22"/>
        </w:rPr>
        <w:t>естие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-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чрез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препор</w:t>
      </w:r>
      <w:r>
        <w:rPr>
          <w:spacing w:val="1"/>
          <w:sz w:val="22"/>
          <w:szCs w:val="22"/>
        </w:rPr>
        <w:t>ъ</w:t>
      </w:r>
      <w:r>
        <w:rPr>
          <w:sz w:val="22"/>
          <w:szCs w:val="22"/>
        </w:rPr>
        <w:t>ча</w:t>
      </w:r>
      <w:r>
        <w:rPr>
          <w:spacing w:val="-3"/>
          <w:sz w:val="22"/>
          <w:szCs w:val="22"/>
        </w:rPr>
        <w:t>н</w:t>
      </w:r>
      <w:r>
        <w:rPr>
          <w:sz w:val="22"/>
          <w:szCs w:val="22"/>
        </w:rPr>
        <w:t>о писмо с и</w:t>
      </w:r>
      <w:r>
        <w:rPr>
          <w:spacing w:val="-1"/>
          <w:sz w:val="22"/>
          <w:szCs w:val="22"/>
        </w:rPr>
        <w:t>зв</w:t>
      </w:r>
      <w:r>
        <w:rPr>
          <w:sz w:val="22"/>
          <w:szCs w:val="22"/>
        </w:rPr>
        <w:t xml:space="preserve">естие </w:t>
      </w:r>
      <w:r>
        <w:rPr>
          <w:spacing w:val="-1"/>
          <w:sz w:val="22"/>
          <w:szCs w:val="22"/>
        </w:rPr>
        <w:t>з</w:t>
      </w:r>
      <w:r>
        <w:rPr>
          <w:sz w:val="22"/>
          <w:szCs w:val="22"/>
        </w:rPr>
        <w:t>а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дост</w:t>
      </w:r>
      <w:r>
        <w:rPr>
          <w:spacing w:val="-2"/>
          <w:sz w:val="22"/>
          <w:szCs w:val="22"/>
        </w:rPr>
        <w:t>а</w:t>
      </w:r>
      <w:r>
        <w:rPr>
          <w:spacing w:val="-1"/>
          <w:sz w:val="22"/>
          <w:szCs w:val="22"/>
        </w:rPr>
        <w:t>вя</w:t>
      </w:r>
      <w:r>
        <w:rPr>
          <w:sz w:val="22"/>
          <w:szCs w:val="22"/>
        </w:rPr>
        <w:t>не (обрат</w:t>
      </w:r>
      <w:r>
        <w:rPr>
          <w:spacing w:val="-3"/>
          <w:sz w:val="22"/>
          <w:szCs w:val="22"/>
        </w:rPr>
        <w:t>н</w:t>
      </w:r>
      <w:r>
        <w:rPr>
          <w:sz w:val="22"/>
          <w:szCs w:val="22"/>
        </w:rPr>
        <w:t>а ра</w:t>
      </w:r>
      <w:r>
        <w:rPr>
          <w:spacing w:val="-1"/>
          <w:sz w:val="22"/>
          <w:szCs w:val="22"/>
        </w:rPr>
        <w:t>з</w:t>
      </w:r>
      <w:r>
        <w:rPr>
          <w:sz w:val="22"/>
          <w:szCs w:val="22"/>
        </w:rPr>
        <w:t>пи</w:t>
      </w:r>
      <w:r>
        <w:rPr>
          <w:spacing w:val="-2"/>
          <w:sz w:val="22"/>
          <w:szCs w:val="22"/>
        </w:rPr>
        <w:t>с</w:t>
      </w:r>
      <w:r>
        <w:rPr>
          <w:spacing w:val="1"/>
          <w:sz w:val="22"/>
          <w:szCs w:val="22"/>
        </w:rPr>
        <w:t>к</w:t>
      </w:r>
      <w:r>
        <w:rPr>
          <w:sz w:val="22"/>
          <w:szCs w:val="22"/>
        </w:rPr>
        <w:t>а),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считано </w:t>
      </w:r>
      <w:proofErr w:type="gramStart"/>
      <w:r>
        <w:rPr>
          <w:spacing w:val="1"/>
          <w:sz w:val="22"/>
          <w:szCs w:val="22"/>
        </w:rPr>
        <w:t>о</w:t>
      </w:r>
      <w:r>
        <w:rPr>
          <w:sz w:val="22"/>
          <w:szCs w:val="22"/>
        </w:rPr>
        <w:t xml:space="preserve">т  </w:t>
      </w:r>
      <w:r>
        <w:rPr>
          <w:spacing w:val="-2"/>
          <w:sz w:val="22"/>
          <w:szCs w:val="22"/>
        </w:rPr>
        <w:t>д</w:t>
      </w:r>
      <w:r>
        <w:rPr>
          <w:sz w:val="22"/>
          <w:szCs w:val="22"/>
        </w:rPr>
        <w:t>атата</w:t>
      </w:r>
      <w:proofErr w:type="gramEnd"/>
      <w:r>
        <w:rPr>
          <w:sz w:val="22"/>
          <w:szCs w:val="22"/>
        </w:rPr>
        <w:t xml:space="preserve"> на </w:t>
      </w:r>
      <w:r>
        <w:rPr>
          <w:spacing w:val="-3"/>
          <w:sz w:val="22"/>
          <w:szCs w:val="22"/>
        </w:rPr>
        <w:t>п</w:t>
      </w:r>
      <w:r>
        <w:rPr>
          <w:sz w:val="22"/>
          <w:szCs w:val="22"/>
        </w:rPr>
        <w:t>о</w:t>
      </w:r>
      <w:r>
        <w:rPr>
          <w:spacing w:val="-2"/>
          <w:sz w:val="22"/>
          <w:szCs w:val="22"/>
        </w:rPr>
        <w:t>лу</w:t>
      </w:r>
      <w:r>
        <w:rPr>
          <w:sz w:val="22"/>
          <w:szCs w:val="22"/>
        </w:rPr>
        <w:t>ча</w:t>
      </w:r>
      <w:r>
        <w:rPr>
          <w:spacing w:val="-1"/>
          <w:sz w:val="22"/>
          <w:szCs w:val="22"/>
        </w:rPr>
        <w:t>в</w:t>
      </w:r>
      <w:r>
        <w:rPr>
          <w:sz w:val="22"/>
          <w:szCs w:val="22"/>
        </w:rPr>
        <w:t>ане на преди</w:t>
      </w:r>
      <w:r>
        <w:rPr>
          <w:spacing w:val="-1"/>
          <w:sz w:val="22"/>
          <w:szCs w:val="22"/>
        </w:rPr>
        <w:t>зв</w:t>
      </w:r>
      <w:r>
        <w:rPr>
          <w:sz w:val="22"/>
          <w:szCs w:val="22"/>
        </w:rPr>
        <w:t>естие</w:t>
      </w:r>
      <w:r>
        <w:rPr>
          <w:spacing w:val="-3"/>
          <w:sz w:val="22"/>
          <w:szCs w:val="22"/>
        </w:rPr>
        <w:t>т</w:t>
      </w:r>
      <w:r>
        <w:rPr>
          <w:sz w:val="22"/>
          <w:szCs w:val="22"/>
        </w:rPr>
        <w:t>о.</w:t>
      </w:r>
    </w:p>
    <w:p w:rsidR="00887FBB" w:rsidRDefault="00887FBB">
      <w:pPr>
        <w:spacing w:line="140" w:lineRule="exact"/>
        <w:rPr>
          <w:sz w:val="14"/>
          <w:szCs w:val="14"/>
        </w:rPr>
      </w:pPr>
    </w:p>
    <w:p w:rsidR="00887FBB" w:rsidRDefault="00285FD5">
      <w:pPr>
        <w:spacing w:before="34"/>
        <w:ind w:left="3508" w:right="3532"/>
        <w:jc w:val="center"/>
        <w:rPr>
          <w:sz w:val="21"/>
          <w:szCs w:val="21"/>
        </w:rPr>
      </w:pPr>
      <w:proofErr w:type="gramStart"/>
      <w:r>
        <w:rPr>
          <w:b/>
          <w:spacing w:val="-1"/>
          <w:sz w:val="21"/>
          <w:szCs w:val="21"/>
        </w:rPr>
        <w:t>V</w:t>
      </w:r>
      <w:r>
        <w:rPr>
          <w:b/>
          <w:sz w:val="21"/>
          <w:szCs w:val="21"/>
        </w:rPr>
        <w:t>ІІ.</w:t>
      </w:r>
      <w:proofErr w:type="gramEnd"/>
      <w:r>
        <w:rPr>
          <w:b/>
          <w:sz w:val="21"/>
          <w:szCs w:val="21"/>
        </w:rPr>
        <w:t xml:space="preserve"> </w:t>
      </w:r>
      <w:r>
        <w:rPr>
          <w:b/>
          <w:spacing w:val="-1"/>
          <w:sz w:val="21"/>
          <w:szCs w:val="21"/>
        </w:rPr>
        <w:t>Н</w:t>
      </w:r>
      <w:r>
        <w:rPr>
          <w:b/>
          <w:spacing w:val="1"/>
          <w:sz w:val="21"/>
          <w:szCs w:val="21"/>
        </w:rPr>
        <w:t>Е</w:t>
      </w:r>
      <w:r>
        <w:rPr>
          <w:b/>
          <w:spacing w:val="-1"/>
          <w:sz w:val="21"/>
          <w:szCs w:val="21"/>
        </w:rPr>
        <w:t>П</w:t>
      </w:r>
      <w:r>
        <w:rPr>
          <w:b/>
          <w:spacing w:val="-2"/>
          <w:sz w:val="21"/>
          <w:szCs w:val="21"/>
        </w:rPr>
        <w:t>Р</w:t>
      </w:r>
      <w:r>
        <w:rPr>
          <w:b/>
          <w:spacing w:val="1"/>
          <w:sz w:val="21"/>
          <w:szCs w:val="21"/>
        </w:rPr>
        <w:t>Е</w:t>
      </w:r>
      <w:r>
        <w:rPr>
          <w:b/>
          <w:spacing w:val="-1"/>
          <w:sz w:val="21"/>
          <w:szCs w:val="21"/>
        </w:rPr>
        <w:t>О</w:t>
      </w:r>
      <w:r>
        <w:rPr>
          <w:b/>
          <w:spacing w:val="1"/>
          <w:sz w:val="21"/>
          <w:szCs w:val="21"/>
        </w:rPr>
        <w:t>Д</w:t>
      </w:r>
      <w:r>
        <w:rPr>
          <w:b/>
          <w:spacing w:val="-3"/>
          <w:sz w:val="21"/>
          <w:szCs w:val="21"/>
        </w:rPr>
        <w:t>О</w:t>
      </w:r>
      <w:r>
        <w:rPr>
          <w:b/>
          <w:spacing w:val="1"/>
          <w:sz w:val="21"/>
          <w:szCs w:val="21"/>
        </w:rPr>
        <w:t>Л</w:t>
      </w:r>
      <w:r>
        <w:rPr>
          <w:b/>
          <w:spacing w:val="-1"/>
          <w:sz w:val="21"/>
          <w:szCs w:val="21"/>
        </w:rPr>
        <w:t>И</w:t>
      </w:r>
      <w:r>
        <w:rPr>
          <w:b/>
          <w:spacing w:val="-3"/>
          <w:sz w:val="21"/>
          <w:szCs w:val="21"/>
        </w:rPr>
        <w:t>М</w:t>
      </w:r>
      <w:r>
        <w:rPr>
          <w:b/>
          <w:sz w:val="21"/>
          <w:szCs w:val="21"/>
        </w:rPr>
        <w:t>А</w:t>
      </w:r>
      <w:r>
        <w:rPr>
          <w:b/>
          <w:spacing w:val="-1"/>
          <w:sz w:val="21"/>
          <w:szCs w:val="21"/>
        </w:rPr>
        <w:t xml:space="preserve"> </w:t>
      </w:r>
      <w:r>
        <w:rPr>
          <w:b/>
          <w:spacing w:val="1"/>
          <w:sz w:val="21"/>
          <w:szCs w:val="21"/>
        </w:rPr>
        <w:t>С</w:t>
      </w:r>
      <w:r>
        <w:rPr>
          <w:b/>
          <w:spacing w:val="-3"/>
          <w:sz w:val="21"/>
          <w:szCs w:val="21"/>
        </w:rPr>
        <w:t>И</w:t>
      </w:r>
      <w:r>
        <w:rPr>
          <w:b/>
          <w:spacing w:val="1"/>
          <w:sz w:val="21"/>
          <w:szCs w:val="21"/>
        </w:rPr>
        <w:t>Л</w:t>
      </w:r>
      <w:r>
        <w:rPr>
          <w:b/>
          <w:sz w:val="21"/>
          <w:szCs w:val="21"/>
        </w:rPr>
        <w:t>А</w:t>
      </w:r>
    </w:p>
    <w:p w:rsidR="00887FBB" w:rsidRDefault="00887FBB">
      <w:pPr>
        <w:spacing w:before="1" w:line="120" w:lineRule="exact"/>
        <w:rPr>
          <w:sz w:val="13"/>
          <w:szCs w:val="13"/>
        </w:rPr>
      </w:pPr>
    </w:p>
    <w:p w:rsidR="00887FBB" w:rsidRDefault="00285FD5">
      <w:pPr>
        <w:spacing w:line="298" w:lineRule="auto"/>
        <w:ind w:left="100" w:right="83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10"/>
          <w:sz w:val="21"/>
          <w:szCs w:val="21"/>
        </w:rPr>
        <w:t xml:space="preserve"> </w:t>
      </w:r>
      <w:r>
        <w:rPr>
          <w:b/>
          <w:sz w:val="21"/>
          <w:szCs w:val="21"/>
        </w:rPr>
        <w:t>40.</w:t>
      </w:r>
      <w:proofErr w:type="gramEnd"/>
      <w:r>
        <w:rPr>
          <w:b/>
          <w:spacing w:val="7"/>
          <w:sz w:val="21"/>
          <w:szCs w:val="21"/>
        </w:rPr>
        <w:t xml:space="preserve"> </w:t>
      </w:r>
      <w:proofErr w:type="gramStart"/>
      <w:r>
        <w:rPr>
          <w:spacing w:val="1"/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10"/>
          <w:sz w:val="21"/>
          <w:szCs w:val="21"/>
        </w:rPr>
        <w:t xml:space="preserve"> </w:t>
      </w:r>
      <w:r>
        <w:rPr>
          <w:sz w:val="21"/>
          <w:szCs w:val="21"/>
        </w:rPr>
        <w:t>се</w:t>
      </w:r>
      <w:r>
        <w:rPr>
          <w:spacing w:val="10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об</w:t>
      </w:r>
      <w:r>
        <w:rPr>
          <w:sz w:val="21"/>
          <w:szCs w:val="21"/>
        </w:rPr>
        <w:t>ожд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ат</w:t>
      </w:r>
      <w:r>
        <w:rPr>
          <w:spacing w:val="9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9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орн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ст</w:t>
      </w:r>
      <w:r>
        <w:rPr>
          <w:spacing w:val="9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7"/>
          <w:sz w:val="21"/>
          <w:szCs w:val="21"/>
        </w:rPr>
        <w:t xml:space="preserve"> </w:t>
      </w:r>
      <w:r>
        <w:rPr>
          <w:sz w:val="21"/>
          <w:szCs w:val="21"/>
        </w:rPr>
        <w:t>неиз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лне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ие</w:t>
      </w:r>
      <w:r>
        <w:rPr>
          <w:spacing w:val="10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0"/>
          <w:sz w:val="21"/>
          <w:szCs w:val="21"/>
        </w:rPr>
        <w:t xml:space="preserve"> 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д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лж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>а,</w:t>
      </w:r>
      <w:r>
        <w:rPr>
          <w:spacing w:val="10"/>
          <w:sz w:val="21"/>
          <w:szCs w:val="21"/>
        </w:rPr>
        <w:t xml:space="preserve"> </w:t>
      </w:r>
      <w:r>
        <w:rPr>
          <w:sz w:val="21"/>
          <w:szCs w:val="21"/>
        </w:rPr>
        <w:t>кога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0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зп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лнен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о се 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 xml:space="preserve">жи на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епре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ли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-5"/>
          <w:sz w:val="21"/>
          <w:szCs w:val="21"/>
        </w:rPr>
        <w:t xml:space="preserve"> </w:t>
      </w:r>
      <w:r>
        <w:rPr>
          <w:sz w:val="21"/>
          <w:szCs w:val="21"/>
        </w:rPr>
        <w:t>сила.</w:t>
      </w:r>
      <w:proofErr w:type="gramEnd"/>
    </w:p>
    <w:p w:rsidR="00887FBB" w:rsidRDefault="00285FD5">
      <w:pPr>
        <w:spacing w:before="74" w:line="298" w:lineRule="auto"/>
        <w:ind w:left="100" w:right="82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3"/>
          <w:sz w:val="21"/>
          <w:szCs w:val="21"/>
        </w:rPr>
        <w:t xml:space="preserve"> </w:t>
      </w:r>
      <w:r>
        <w:rPr>
          <w:b/>
          <w:sz w:val="21"/>
          <w:szCs w:val="21"/>
        </w:rPr>
        <w:t>41.</w:t>
      </w:r>
      <w:proofErr w:type="gramEnd"/>
      <w:r>
        <w:rPr>
          <w:b/>
          <w:spacing w:val="1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Н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пре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дол</w:t>
      </w:r>
      <w:r>
        <w:rPr>
          <w:spacing w:val="-3"/>
          <w:sz w:val="21"/>
          <w:szCs w:val="21"/>
        </w:rPr>
        <w:t>и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ис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Дог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ора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ся</w:t>
      </w:r>
      <w:r>
        <w:rPr>
          <w:sz w:val="21"/>
          <w:szCs w:val="21"/>
        </w:rPr>
        <w:t>ко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непр</w:t>
      </w:r>
      <w:r>
        <w:rPr>
          <w:spacing w:val="-3"/>
          <w:sz w:val="21"/>
          <w:szCs w:val="21"/>
        </w:rPr>
        <w:t>е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ид</w:t>
      </w:r>
      <w:r>
        <w:rPr>
          <w:spacing w:val="-3"/>
          <w:sz w:val="21"/>
          <w:szCs w:val="21"/>
        </w:rPr>
        <w:t>и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ли непре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ра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и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би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ие с из</w:t>
      </w:r>
      <w:r>
        <w:rPr>
          <w:spacing w:val="-1"/>
          <w:sz w:val="21"/>
          <w:szCs w:val="21"/>
        </w:rPr>
        <w:t>в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н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 xml:space="preserve">еден 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х</w:t>
      </w:r>
      <w:r>
        <w:rPr>
          <w:sz w:val="21"/>
          <w:szCs w:val="21"/>
        </w:rPr>
        <w:t>ар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к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ер,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ко</w:t>
      </w:r>
      <w:r>
        <w:rPr>
          <w:spacing w:val="-3"/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о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 xml:space="preserve">е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нас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пи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 xml:space="preserve">о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сл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 xml:space="preserve">д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да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а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 xml:space="preserve">на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Дог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ора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 xml:space="preserve">и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 xml:space="preserve">е 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</w:t>
      </w:r>
      <w:r>
        <w:rPr>
          <w:spacing w:val="-1"/>
          <w:sz w:val="21"/>
          <w:szCs w:val="21"/>
        </w:rPr>
        <w:t>в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 xml:space="preserve">н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к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н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рола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 xml:space="preserve">на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е  и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сл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дс</w:t>
      </w:r>
      <w:r>
        <w:rPr>
          <w:spacing w:val="-1"/>
          <w:sz w:val="21"/>
          <w:szCs w:val="21"/>
        </w:rPr>
        <w:t>тв</w:t>
      </w:r>
      <w:r>
        <w:rPr>
          <w:sz w:val="21"/>
          <w:szCs w:val="21"/>
        </w:rPr>
        <w:t>ие на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кое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из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нение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на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д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лже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ия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н</w:t>
      </w:r>
      <w:r>
        <w:rPr>
          <w:spacing w:val="-3"/>
          <w:sz w:val="21"/>
          <w:szCs w:val="21"/>
        </w:rPr>
        <w:t>е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з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ож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о.</w:t>
      </w:r>
    </w:p>
    <w:p w:rsidR="00887FBB" w:rsidRDefault="00285FD5">
      <w:pPr>
        <w:spacing w:before="74" w:line="298" w:lineRule="auto"/>
        <w:ind w:left="100" w:right="81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5"/>
          <w:sz w:val="21"/>
          <w:szCs w:val="21"/>
        </w:rPr>
        <w:t xml:space="preserve"> </w:t>
      </w:r>
      <w:r>
        <w:rPr>
          <w:b/>
          <w:spacing w:val="-2"/>
          <w:sz w:val="21"/>
          <w:szCs w:val="21"/>
        </w:rPr>
        <w:t>4</w:t>
      </w:r>
      <w:r>
        <w:rPr>
          <w:b/>
          <w:sz w:val="21"/>
          <w:szCs w:val="21"/>
        </w:rPr>
        <w:t>2.</w:t>
      </w:r>
      <w:proofErr w:type="gramEnd"/>
      <w:r>
        <w:rPr>
          <w:b/>
          <w:spacing w:val="3"/>
          <w:sz w:val="21"/>
          <w:szCs w:val="21"/>
        </w:rPr>
        <w:t xml:space="preserve"> </w:t>
      </w:r>
      <w:proofErr w:type="gramStart"/>
      <w:r>
        <w:rPr>
          <w:spacing w:val="1"/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а,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сегна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</w:t>
      </w:r>
      <w:r>
        <w:rPr>
          <w:spacing w:val="-1"/>
          <w:sz w:val="21"/>
          <w:szCs w:val="21"/>
        </w:rPr>
        <w:t>е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дол</w:t>
      </w:r>
      <w:r>
        <w:rPr>
          <w:spacing w:val="-3"/>
          <w:sz w:val="21"/>
          <w:szCs w:val="21"/>
        </w:rPr>
        <w:t>и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сила,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редпр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е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сички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бх</w:t>
      </w:r>
      <w:r>
        <w:rPr>
          <w:spacing w:val="-2"/>
          <w:sz w:val="21"/>
          <w:szCs w:val="21"/>
        </w:rPr>
        <w:t>од</w:t>
      </w:r>
      <w:r>
        <w:rPr>
          <w:sz w:val="21"/>
          <w:szCs w:val="21"/>
        </w:rPr>
        <w:t>и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дейс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ия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м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рки,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за да с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е</w:t>
      </w:r>
      <w:r>
        <w:rPr>
          <w:spacing w:val="32"/>
          <w:sz w:val="21"/>
          <w:szCs w:val="21"/>
        </w:rPr>
        <w:t xml:space="preserve"> </w:t>
      </w:r>
      <w:r>
        <w:rPr>
          <w:sz w:val="21"/>
          <w:szCs w:val="21"/>
        </w:rPr>
        <w:t>до</w:t>
      </w:r>
      <w:r>
        <w:rPr>
          <w:spacing w:val="30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ин</w:t>
      </w:r>
      <w:r>
        <w:rPr>
          <w:spacing w:val="-3"/>
          <w:sz w:val="21"/>
          <w:szCs w:val="21"/>
        </w:rPr>
        <w:t>и</w:t>
      </w:r>
      <w:r>
        <w:rPr>
          <w:spacing w:val="1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м</w:t>
      </w:r>
      <w:r>
        <w:rPr>
          <w:spacing w:val="3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сич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и</w:t>
      </w:r>
      <w:r>
        <w:rPr>
          <w:spacing w:val="29"/>
          <w:sz w:val="21"/>
          <w:szCs w:val="21"/>
        </w:rPr>
        <w:t xml:space="preserve"> </w:t>
      </w:r>
      <w:r>
        <w:rPr>
          <w:sz w:val="21"/>
          <w:szCs w:val="21"/>
        </w:rPr>
        <w:t>пре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ени</w:t>
      </w:r>
      <w:r>
        <w:rPr>
          <w:spacing w:val="29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ди</w:t>
      </w:r>
      <w:r>
        <w:rPr>
          <w:spacing w:val="32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32"/>
          <w:sz w:val="21"/>
          <w:szCs w:val="21"/>
        </w:rPr>
        <w:t xml:space="preserve"> 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г</w:t>
      </w:r>
      <w:r>
        <w:rPr>
          <w:spacing w:val="-2"/>
          <w:sz w:val="21"/>
          <w:szCs w:val="21"/>
        </w:rPr>
        <w:t>у</w:t>
      </w:r>
      <w:r>
        <w:rPr>
          <w:sz w:val="21"/>
          <w:szCs w:val="21"/>
        </w:rPr>
        <w:t>би,</w:t>
      </w:r>
      <w:r>
        <w:rPr>
          <w:spacing w:val="32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32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едо</w:t>
      </w:r>
      <w:r>
        <w:rPr>
          <w:spacing w:val="1"/>
          <w:sz w:val="21"/>
          <w:szCs w:val="21"/>
        </w:rPr>
        <w:t>м</w:t>
      </w:r>
      <w:r>
        <w:rPr>
          <w:spacing w:val="-3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32"/>
          <w:sz w:val="21"/>
          <w:szCs w:val="21"/>
        </w:rPr>
        <w:t xml:space="preserve"> </w:t>
      </w:r>
      <w:r>
        <w:rPr>
          <w:sz w:val="21"/>
          <w:szCs w:val="21"/>
        </w:rPr>
        <w:t>пи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30"/>
          <w:sz w:val="21"/>
          <w:szCs w:val="21"/>
        </w:rPr>
        <w:t xml:space="preserve"> </w:t>
      </w:r>
      <w:r>
        <w:rPr>
          <w:sz w:val="21"/>
          <w:szCs w:val="21"/>
        </w:rPr>
        <w:t>др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га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3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рана</w:t>
      </w:r>
      <w:r>
        <w:rPr>
          <w:spacing w:val="3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едн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га,</w:t>
      </w:r>
      <w:r>
        <w:rPr>
          <w:spacing w:val="32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щ</w:t>
      </w:r>
      <w:r>
        <w:rPr>
          <w:sz w:val="21"/>
          <w:szCs w:val="21"/>
        </w:rPr>
        <w:t xml:space="preserve">ом 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знае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нас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ъ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 непре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дол</w:t>
      </w:r>
      <w:r>
        <w:rPr>
          <w:spacing w:val="-3"/>
          <w:sz w:val="21"/>
          <w:szCs w:val="21"/>
        </w:rPr>
        <w:t>и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ла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(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2"/>
          <w:sz w:val="21"/>
          <w:szCs w:val="21"/>
        </w:rPr>
        <w:t>о</w:t>
      </w:r>
      <w:r>
        <w:rPr>
          <w:spacing w:val="-3"/>
          <w:sz w:val="21"/>
          <w:szCs w:val="21"/>
        </w:rPr>
        <w:t>-</w:t>
      </w:r>
      <w:r>
        <w:rPr>
          <w:sz w:val="21"/>
          <w:szCs w:val="21"/>
        </w:rPr>
        <w:t>к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с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10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(де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)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дни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сл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</w:t>
      </w:r>
      <w:r>
        <w:rPr>
          <w:spacing w:val="3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зна</w:t>
      </w:r>
      <w:r>
        <w:rPr>
          <w:spacing w:val="1"/>
          <w:sz w:val="21"/>
          <w:szCs w:val="21"/>
        </w:rPr>
        <w:t>в</w:t>
      </w:r>
      <w:r>
        <w:rPr>
          <w:spacing w:val="-4"/>
          <w:sz w:val="21"/>
          <w:szCs w:val="21"/>
        </w:rPr>
        <w:t>а</w:t>
      </w:r>
      <w:r>
        <w:rPr>
          <w:sz w:val="21"/>
          <w:szCs w:val="21"/>
        </w:rPr>
        <w:t>не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о).</w:t>
      </w:r>
      <w:proofErr w:type="gramEnd"/>
      <w:r>
        <w:rPr>
          <w:spacing w:val="1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 xml:space="preserve">В 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едо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ление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се опи</w:t>
      </w:r>
      <w:r>
        <w:rPr>
          <w:spacing w:val="-3"/>
          <w:sz w:val="21"/>
          <w:szCs w:val="21"/>
        </w:rPr>
        <w:t>с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ро</w:t>
      </w:r>
      <w:r>
        <w:rPr>
          <w:spacing w:val="-2"/>
          <w:sz w:val="21"/>
          <w:szCs w:val="21"/>
        </w:rPr>
        <w:t>б</w:t>
      </w:r>
      <w:r>
        <w:rPr>
          <w:sz w:val="21"/>
          <w:szCs w:val="21"/>
        </w:rPr>
        <w:t>но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п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ло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с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би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 д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йс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>а, пре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прие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 от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рана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а огранич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ане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на п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сл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ди</w:t>
      </w:r>
      <w:r>
        <w:rPr>
          <w:spacing w:val="-3"/>
          <w:sz w:val="21"/>
          <w:szCs w:val="21"/>
        </w:rPr>
        <w:t>ц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е </w:t>
      </w:r>
      <w:r>
        <w:rPr>
          <w:spacing w:val="1"/>
          <w:sz w:val="21"/>
          <w:szCs w:val="21"/>
        </w:rPr>
        <w:t>м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</w:t>
      </w:r>
      <w:proofErr w:type="gramStart"/>
      <w:r>
        <w:rPr>
          <w:spacing w:val="1"/>
          <w:sz w:val="21"/>
          <w:szCs w:val="21"/>
        </w:rPr>
        <w:t>П</w:t>
      </w:r>
      <w:r>
        <w:rPr>
          <w:sz w:val="21"/>
          <w:szCs w:val="21"/>
        </w:rPr>
        <w:t>ри не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едо</w:t>
      </w:r>
      <w:r>
        <w:rPr>
          <w:spacing w:val="1"/>
          <w:sz w:val="21"/>
          <w:szCs w:val="21"/>
        </w:rPr>
        <w:t>м</w:t>
      </w:r>
      <w:r>
        <w:rPr>
          <w:spacing w:val="-3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 xml:space="preserve">е се 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 xml:space="preserve">жи 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бе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ще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ен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е за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нас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п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ли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 от</w:t>
      </w:r>
      <w:r>
        <w:rPr>
          <w:spacing w:val="-1"/>
          <w:sz w:val="21"/>
          <w:szCs w:val="21"/>
        </w:rPr>
        <w:t xml:space="preserve"> т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ди.</w:t>
      </w:r>
      <w:proofErr w:type="gramEnd"/>
    </w:p>
    <w:p w:rsidR="00887FBB" w:rsidRDefault="00285FD5">
      <w:pPr>
        <w:spacing w:before="74" w:line="298" w:lineRule="auto"/>
        <w:ind w:left="100" w:right="80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proofErr w:type="gramEnd"/>
      <w:r>
        <w:rPr>
          <w:b/>
          <w:sz w:val="21"/>
          <w:szCs w:val="21"/>
        </w:rPr>
        <w:t xml:space="preserve"> </w:t>
      </w:r>
      <w:r>
        <w:rPr>
          <w:b/>
          <w:spacing w:val="4"/>
          <w:sz w:val="21"/>
          <w:szCs w:val="21"/>
        </w:rPr>
        <w:t xml:space="preserve"> </w:t>
      </w:r>
      <w:r>
        <w:rPr>
          <w:b/>
          <w:sz w:val="21"/>
          <w:szCs w:val="21"/>
        </w:rPr>
        <w:t xml:space="preserve">43. </w:t>
      </w:r>
      <w:r>
        <w:rPr>
          <w:b/>
          <w:spacing w:val="1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А</w:t>
      </w:r>
      <w:r>
        <w:rPr>
          <w:sz w:val="21"/>
          <w:szCs w:val="21"/>
        </w:rPr>
        <w:t xml:space="preserve">ко </w:t>
      </w:r>
      <w:r>
        <w:rPr>
          <w:spacing w:val="4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ре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ден</w:t>
      </w:r>
      <w:r>
        <w:rPr>
          <w:spacing w:val="-2"/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о </w:t>
      </w:r>
      <w:r>
        <w:rPr>
          <w:spacing w:val="6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едо</w:t>
      </w:r>
      <w:r>
        <w:rPr>
          <w:spacing w:val="1"/>
          <w:sz w:val="21"/>
          <w:szCs w:val="21"/>
        </w:rPr>
        <w:t>м</w:t>
      </w:r>
      <w:r>
        <w:rPr>
          <w:spacing w:val="-3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ане </w:t>
      </w:r>
      <w:r>
        <w:rPr>
          <w:spacing w:val="1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б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 xml:space="preserve">де 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з</w:t>
      </w:r>
      <w:r>
        <w:rPr>
          <w:spacing w:val="-1"/>
          <w:sz w:val="21"/>
          <w:szCs w:val="21"/>
        </w:rPr>
        <w:t>в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шено,  из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л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ение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о 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 xml:space="preserve">на 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жени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 xml:space="preserve">а 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 xml:space="preserve">на 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ран</w:t>
      </w:r>
      <w:r>
        <w:rPr>
          <w:spacing w:val="-3"/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а, засегна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 от</w:t>
      </w:r>
      <w:r>
        <w:rPr>
          <w:spacing w:val="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епре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до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и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 сила, се спи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 xml:space="preserve">а за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е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ене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 xml:space="preserve">на 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би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ие</w:t>
      </w:r>
      <w:r>
        <w:rPr>
          <w:spacing w:val="-1"/>
          <w:sz w:val="21"/>
          <w:szCs w:val="21"/>
        </w:rPr>
        <w:t>т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 xml:space="preserve">. </w:t>
      </w:r>
      <w:r>
        <w:rPr>
          <w:spacing w:val="1"/>
          <w:sz w:val="21"/>
          <w:szCs w:val="21"/>
        </w:rPr>
        <w:t>А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би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ро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жи п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ече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</w:p>
    <w:p w:rsidR="00887FBB" w:rsidRDefault="00285FD5">
      <w:pPr>
        <w:spacing w:before="2" w:line="298" w:lineRule="auto"/>
        <w:ind w:left="100" w:right="83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6 </w:t>
      </w:r>
      <w:r>
        <w:rPr>
          <w:spacing w:val="4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 xml:space="preserve">есеца, 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е </w:t>
      </w:r>
      <w:r>
        <w:rPr>
          <w:spacing w:val="1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ог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 xml:space="preserve">т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 xml:space="preserve">да 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 xml:space="preserve">се 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з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 xml:space="preserve">т 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 xml:space="preserve">да 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прекра</w:t>
      </w:r>
      <w:r>
        <w:rPr>
          <w:spacing w:val="-1"/>
          <w:sz w:val="21"/>
          <w:szCs w:val="21"/>
        </w:rPr>
        <w:t>тя</w:t>
      </w:r>
      <w:r>
        <w:rPr>
          <w:sz w:val="21"/>
          <w:szCs w:val="21"/>
        </w:rPr>
        <w:t>т  Дог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ора 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 xml:space="preserve">и </w:t>
      </w:r>
      <w:r>
        <w:rPr>
          <w:spacing w:val="1"/>
          <w:sz w:val="21"/>
          <w:szCs w:val="21"/>
        </w:rPr>
        <w:t xml:space="preserve"> в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 xml:space="preserve">ички </w:t>
      </w:r>
      <w:r>
        <w:rPr>
          <w:spacing w:val="4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ро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ичащи 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от  н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го за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жения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(с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з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люч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ж</w:t>
      </w:r>
      <w:r>
        <w:rPr>
          <w:spacing w:val="-3"/>
          <w:sz w:val="21"/>
          <w:szCs w:val="21"/>
        </w:rPr>
        <w:t>и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е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-3"/>
          <w:sz w:val="21"/>
          <w:szCs w:val="21"/>
        </w:rPr>
        <w:t>ни</w:t>
      </w:r>
      <w:r>
        <w:rPr>
          <w:sz w:val="21"/>
          <w:szCs w:val="21"/>
        </w:rPr>
        <w:t>я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зад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жени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,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въ</w:t>
      </w:r>
      <w:r>
        <w:rPr>
          <w:sz w:val="21"/>
          <w:szCs w:val="21"/>
        </w:rPr>
        <w:t>зни</w:t>
      </w:r>
      <w:r>
        <w:rPr>
          <w:spacing w:val="-2"/>
          <w:sz w:val="21"/>
          <w:szCs w:val="21"/>
        </w:rPr>
        <w:t>к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али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преди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ъ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на непре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дол</w:t>
      </w:r>
      <w:r>
        <w:rPr>
          <w:spacing w:val="-3"/>
          <w:sz w:val="21"/>
          <w:szCs w:val="21"/>
        </w:rPr>
        <w:t>и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а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ила).</w:t>
      </w:r>
    </w:p>
    <w:p w:rsidR="00887FBB" w:rsidRDefault="00285FD5">
      <w:pPr>
        <w:spacing w:before="74" w:line="298" w:lineRule="auto"/>
        <w:ind w:left="100" w:right="83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4"/>
          <w:sz w:val="21"/>
          <w:szCs w:val="21"/>
        </w:rPr>
        <w:t xml:space="preserve"> </w:t>
      </w:r>
      <w:r>
        <w:rPr>
          <w:b/>
          <w:spacing w:val="-2"/>
          <w:sz w:val="21"/>
          <w:szCs w:val="21"/>
        </w:rPr>
        <w:t>4</w:t>
      </w:r>
      <w:r>
        <w:rPr>
          <w:b/>
          <w:sz w:val="21"/>
          <w:szCs w:val="21"/>
        </w:rPr>
        <w:t>4.</w:t>
      </w:r>
      <w:proofErr w:type="gramEnd"/>
      <w:r>
        <w:rPr>
          <w:b/>
          <w:spacing w:val="4"/>
          <w:sz w:val="21"/>
          <w:szCs w:val="21"/>
        </w:rPr>
        <w:t xml:space="preserve"> </w:t>
      </w:r>
      <w:proofErr w:type="gramStart"/>
      <w:r>
        <w:rPr>
          <w:spacing w:val="1"/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1"/>
          <w:sz w:val="21"/>
          <w:szCs w:val="21"/>
        </w:rPr>
        <w:t xml:space="preserve"> м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гат да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се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ат</w:t>
      </w:r>
      <w:r>
        <w:rPr>
          <w:spacing w:val="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одол</w:t>
      </w:r>
      <w:r>
        <w:rPr>
          <w:spacing w:val="-3"/>
          <w:sz w:val="21"/>
          <w:szCs w:val="21"/>
        </w:rPr>
        <w:t>и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сила,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ко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4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б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е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при</w:t>
      </w:r>
      <w:r>
        <w:rPr>
          <w:spacing w:val="-3"/>
          <w:sz w:val="21"/>
          <w:szCs w:val="21"/>
        </w:rPr>
        <w:t>ч</w:t>
      </w:r>
      <w:r>
        <w:rPr>
          <w:sz w:val="21"/>
          <w:szCs w:val="21"/>
        </w:rPr>
        <w:t>инено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тя</w:t>
      </w:r>
      <w:r>
        <w:rPr>
          <w:sz w:val="21"/>
          <w:szCs w:val="21"/>
        </w:rPr>
        <w:t>хна небр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жност</w:t>
      </w:r>
      <w:r>
        <w:rPr>
          <w:spacing w:val="-1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 xml:space="preserve">ли 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ишле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дейс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ие.</w:t>
      </w:r>
      <w:proofErr w:type="gramEnd"/>
      <w:r>
        <w:rPr>
          <w:spacing w:val="-2"/>
          <w:sz w:val="21"/>
          <w:szCs w:val="21"/>
        </w:rPr>
        <w:t xml:space="preserve"> </w:t>
      </w:r>
      <w:proofErr w:type="gramStart"/>
      <w:r>
        <w:rPr>
          <w:spacing w:val="1"/>
          <w:sz w:val="21"/>
          <w:szCs w:val="21"/>
        </w:rPr>
        <w:t>Н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дос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-3"/>
          <w:sz w:val="21"/>
          <w:szCs w:val="21"/>
        </w:rPr>
        <w:t>г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т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 xml:space="preserve">на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ари</w:t>
      </w:r>
      <w:r>
        <w:rPr>
          <w:spacing w:val="-2"/>
          <w:sz w:val="21"/>
          <w:szCs w:val="21"/>
        </w:rPr>
        <w:t>ч</w:t>
      </w:r>
      <w:r>
        <w:rPr>
          <w:sz w:val="21"/>
          <w:szCs w:val="21"/>
        </w:rPr>
        <w:t>ни с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едс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 не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пре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л</w:t>
      </w:r>
      <w:r>
        <w:rPr>
          <w:spacing w:val="-3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 не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ре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дол</w:t>
      </w:r>
      <w:r>
        <w:rPr>
          <w:spacing w:val="-3"/>
          <w:sz w:val="21"/>
          <w:szCs w:val="21"/>
        </w:rPr>
        <w:t>и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 xml:space="preserve">а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ила.</w:t>
      </w:r>
      <w:proofErr w:type="gramEnd"/>
    </w:p>
    <w:p w:rsidR="00887FBB" w:rsidRDefault="00285FD5">
      <w:pPr>
        <w:spacing w:before="74" w:line="298" w:lineRule="auto"/>
        <w:ind w:left="100" w:right="83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3"/>
          <w:sz w:val="21"/>
          <w:szCs w:val="21"/>
        </w:rPr>
        <w:t xml:space="preserve"> </w:t>
      </w:r>
      <w:r>
        <w:rPr>
          <w:b/>
          <w:sz w:val="21"/>
          <w:szCs w:val="21"/>
        </w:rPr>
        <w:t>45.</w:t>
      </w:r>
      <w:proofErr w:type="gramEnd"/>
      <w:r>
        <w:rPr>
          <w:b/>
          <w:spacing w:val="1"/>
          <w:sz w:val="21"/>
          <w:szCs w:val="21"/>
        </w:rPr>
        <w:t xml:space="preserve"> </w:t>
      </w:r>
      <w:proofErr w:type="gramStart"/>
      <w:r>
        <w:rPr>
          <w:spacing w:val="-1"/>
          <w:sz w:val="21"/>
          <w:szCs w:val="21"/>
        </w:rPr>
        <w:t>А</w:t>
      </w:r>
      <w:r>
        <w:rPr>
          <w:sz w:val="21"/>
          <w:szCs w:val="21"/>
        </w:rPr>
        <w:t>ко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а,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ко</w:t>
      </w:r>
      <w:r>
        <w:rPr>
          <w:spacing w:val="-1"/>
          <w:sz w:val="21"/>
          <w:szCs w:val="21"/>
        </w:rPr>
        <w:t>я</w:t>
      </w:r>
      <w:r>
        <w:rPr>
          <w:spacing w:val="-3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сле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ло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да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лни с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ое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же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а,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била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4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аб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а,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я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м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 xml:space="preserve">же да се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оз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 на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непр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од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ли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сила.</w:t>
      </w:r>
      <w:proofErr w:type="gramEnd"/>
    </w:p>
    <w:p w:rsidR="00887FBB" w:rsidRDefault="00887FBB">
      <w:pPr>
        <w:spacing w:line="200" w:lineRule="exact"/>
      </w:pPr>
    </w:p>
    <w:p w:rsidR="00887FBB" w:rsidRDefault="00887FBB">
      <w:pPr>
        <w:spacing w:before="14" w:line="280" w:lineRule="exact"/>
        <w:rPr>
          <w:sz w:val="28"/>
          <w:szCs w:val="28"/>
        </w:rPr>
      </w:pPr>
    </w:p>
    <w:p w:rsidR="00887FBB" w:rsidRDefault="00285FD5">
      <w:pPr>
        <w:ind w:left="3815" w:right="3839"/>
        <w:jc w:val="center"/>
        <w:rPr>
          <w:sz w:val="21"/>
          <w:szCs w:val="21"/>
        </w:rPr>
      </w:pPr>
      <w:proofErr w:type="gramStart"/>
      <w:r>
        <w:rPr>
          <w:b/>
          <w:spacing w:val="-1"/>
          <w:sz w:val="21"/>
          <w:szCs w:val="21"/>
        </w:rPr>
        <w:t>V</w:t>
      </w:r>
      <w:r>
        <w:rPr>
          <w:b/>
          <w:sz w:val="21"/>
          <w:szCs w:val="21"/>
        </w:rPr>
        <w:t>І</w:t>
      </w:r>
      <w:r>
        <w:rPr>
          <w:b/>
          <w:spacing w:val="-1"/>
          <w:sz w:val="21"/>
          <w:szCs w:val="21"/>
        </w:rPr>
        <w:t>І</w:t>
      </w:r>
      <w:r>
        <w:rPr>
          <w:b/>
          <w:sz w:val="21"/>
          <w:szCs w:val="21"/>
        </w:rPr>
        <w:t>І.</w:t>
      </w:r>
      <w:proofErr w:type="gramEnd"/>
      <w:r>
        <w:rPr>
          <w:b/>
          <w:sz w:val="21"/>
          <w:szCs w:val="21"/>
        </w:rPr>
        <w:t xml:space="preserve"> </w:t>
      </w:r>
      <w:r>
        <w:rPr>
          <w:b/>
          <w:spacing w:val="1"/>
          <w:sz w:val="21"/>
          <w:szCs w:val="21"/>
        </w:rPr>
        <w:t>Д</w:t>
      </w:r>
      <w:r>
        <w:rPr>
          <w:b/>
          <w:spacing w:val="-2"/>
          <w:sz w:val="21"/>
          <w:szCs w:val="21"/>
        </w:rPr>
        <w:t>Р</w:t>
      </w:r>
      <w:r>
        <w:rPr>
          <w:b/>
          <w:spacing w:val="1"/>
          <w:sz w:val="21"/>
          <w:szCs w:val="21"/>
        </w:rPr>
        <w:t>У</w:t>
      </w:r>
      <w:r>
        <w:rPr>
          <w:b/>
          <w:sz w:val="21"/>
          <w:szCs w:val="21"/>
        </w:rPr>
        <w:t>ГИ</w:t>
      </w:r>
      <w:r>
        <w:rPr>
          <w:b/>
          <w:spacing w:val="-3"/>
          <w:sz w:val="21"/>
          <w:szCs w:val="21"/>
        </w:rPr>
        <w:t xml:space="preserve"> </w:t>
      </w:r>
      <w:r>
        <w:rPr>
          <w:b/>
          <w:spacing w:val="-1"/>
          <w:sz w:val="21"/>
          <w:szCs w:val="21"/>
        </w:rPr>
        <w:t>УС</w:t>
      </w:r>
      <w:r>
        <w:rPr>
          <w:b/>
          <w:spacing w:val="1"/>
          <w:sz w:val="21"/>
          <w:szCs w:val="21"/>
        </w:rPr>
        <w:t>Л</w:t>
      </w:r>
      <w:r>
        <w:rPr>
          <w:b/>
          <w:spacing w:val="-1"/>
          <w:sz w:val="21"/>
          <w:szCs w:val="21"/>
        </w:rPr>
        <w:t>О</w:t>
      </w:r>
      <w:r>
        <w:rPr>
          <w:b/>
          <w:spacing w:val="1"/>
          <w:sz w:val="21"/>
          <w:szCs w:val="21"/>
        </w:rPr>
        <w:t>В</w:t>
      </w:r>
      <w:r>
        <w:rPr>
          <w:b/>
          <w:spacing w:val="-3"/>
          <w:sz w:val="21"/>
          <w:szCs w:val="21"/>
        </w:rPr>
        <w:t>И</w:t>
      </w:r>
      <w:r>
        <w:rPr>
          <w:b/>
          <w:sz w:val="21"/>
          <w:szCs w:val="21"/>
        </w:rPr>
        <w:t>Я</w:t>
      </w:r>
    </w:p>
    <w:p w:rsidR="00887FBB" w:rsidRDefault="00887FBB">
      <w:pPr>
        <w:spacing w:before="5" w:line="140" w:lineRule="exact"/>
        <w:rPr>
          <w:sz w:val="15"/>
          <w:szCs w:val="15"/>
        </w:rPr>
      </w:pPr>
    </w:p>
    <w:p w:rsidR="00887FBB" w:rsidRDefault="00285FD5">
      <w:pPr>
        <w:spacing w:line="298" w:lineRule="auto"/>
        <w:ind w:left="100" w:right="81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3"/>
          <w:sz w:val="21"/>
          <w:szCs w:val="21"/>
        </w:rPr>
        <w:t xml:space="preserve"> </w:t>
      </w:r>
      <w:r>
        <w:rPr>
          <w:b/>
          <w:spacing w:val="-2"/>
          <w:sz w:val="21"/>
          <w:szCs w:val="21"/>
        </w:rPr>
        <w:t>4</w:t>
      </w:r>
      <w:r>
        <w:rPr>
          <w:b/>
          <w:sz w:val="21"/>
          <w:szCs w:val="21"/>
        </w:rPr>
        <w:t>6.</w:t>
      </w:r>
      <w:proofErr w:type="gramEnd"/>
      <w:r>
        <w:rPr>
          <w:b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се сп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з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м</w:t>
      </w:r>
      <w:r>
        <w:rPr>
          <w:spacing w:val="-1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,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че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ц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ла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фо</w:t>
      </w:r>
      <w:r>
        <w:rPr>
          <w:spacing w:val="-2"/>
          <w:sz w:val="21"/>
          <w:szCs w:val="21"/>
        </w:rPr>
        <w:t>р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аци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,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-1"/>
          <w:sz w:val="21"/>
          <w:szCs w:val="21"/>
        </w:rPr>
        <w:t>в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ана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 из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н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 Дог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а,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щ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б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де разгл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ж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 xml:space="preserve">ана 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ка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о 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го</w:t>
      </w:r>
      <w:r>
        <w:rPr>
          <w:spacing w:val="-1"/>
          <w:sz w:val="21"/>
          <w:szCs w:val="21"/>
        </w:rPr>
        <w:t>в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 xml:space="preserve">ка 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айна 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 xml:space="preserve">и 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ка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о 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ака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а  не </w:t>
      </w:r>
      <w:r>
        <w:rPr>
          <w:spacing w:val="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 xml:space="preserve">оже </w:t>
      </w:r>
      <w:r>
        <w:rPr>
          <w:spacing w:val="2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 xml:space="preserve">а 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б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 xml:space="preserve">де 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ра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гла</w:t>
      </w:r>
      <w:r>
        <w:rPr>
          <w:spacing w:val="-3"/>
          <w:sz w:val="21"/>
          <w:szCs w:val="21"/>
        </w:rPr>
        <w:t>с</w:t>
      </w:r>
      <w:r>
        <w:rPr>
          <w:spacing w:val="-1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ана, 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ен 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 xml:space="preserve">ако 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а 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не  е необ</w:t>
      </w:r>
      <w:r>
        <w:rPr>
          <w:spacing w:val="-2"/>
          <w:sz w:val="21"/>
          <w:szCs w:val="21"/>
        </w:rPr>
        <w:t>х</w:t>
      </w:r>
      <w:r>
        <w:rPr>
          <w:sz w:val="21"/>
          <w:szCs w:val="21"/>
        </w:rPr>
        <w:t>од</w:t>
      </w:r>
      <w:r>
        <w:rPr>
          <w:spacing w:val="-3"/>
          <w:sz w:val="21"/>
          <w:szCs w:val="21"/>
        </w:rPr>
        <w:t>и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о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п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лн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ни</w:t>
      </w:r>
      <w:r>
        <w:rPr>
          <w:spacing w:val="-3"/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Дого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ора. Т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д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лжен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пос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я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ис</w:t>
      </w:r>
      <w:r>
        <w:rPr>
          <w:spacing w:val="-3"/>
          <w:sz w:val="21"/>
          <w:szCs w:val="21"/>
        </w:rPr>
        <w:t>и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ост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кра</w:t>
      </w:r>
      <w:r>
        <w:rPr>
          <w:spacing w:val="-1"/>
          <w:sz w:val="21"/>
          <w:szCs w:val="21"/>
        </w:rPr>
        <w:t>тя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</w:t>
      </w:r>
      <w:r>
        <w:rPr>
          <w:spacing w:val="-3"/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о, ра</w:t>
      </w:r>
      <w:r>
        <w:rPr>
          <w:spacing w:val="-2"/>
          <w:sz w:val="21"/>
          <w:szCs w:val="21"/>
        </w:rPr>
        <w:t>з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ал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не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о,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ищ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жн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тт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или</w:t>
      </w:r>
      <w:r>
        <w:rPr>
          <w:spacing w:val="3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нищожа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ане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Дог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ора. </w:t>
      </w:r>
      <w:r>
        <w:rPr>
          <w:spacing w:val="1"/>
          <w:sz w:val="21"/>
          <w:szCs w:val="21"/>
        </w:rPr>
        <w:t>Н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коя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</w:t>
      </w:r>
      <w:r>
        <w:rPr>
          <w:spacing w:val="-1"/>
          <w:sz w:val="21"/>
          <w:szCs w:val="21"/>
        </w:rPr>
        <w:t>я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да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зк</w:t>
      </w:r>
      <w:r>
        <w:rPr>
          <w:spacing w:val="-2"/>
          <w:sz w:val="21"/>
          <w:szCs w:val="21"/>
        </w:rPr>
        <w:t>р</w:t>
      </w:r>
      <w:r>
        <w:rPr>
          <w:spacing w:val="-3"/>
          <w:sz w:val="21"/>
          <w:szCs w:val="21"/>
        </w:rPr>
        <w:t>и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а инфо</w:t>
      </w:r>
      <w:r>
        <w:rPr>
          <w:spacing w:val="-2"/>
          <w:sz w:val="21"/>
          <w:szCs w:val="21"/>
        </w:rPr>
        <w:t>р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ация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ре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ход</w:t>
      </w:r>
      <w:r>
        <w:rPr>
          <w:spacing w:val="-3"/>
          <w:sz w:val="21"/>
          <w:szCs w:val="21"/>
        </w:rPr>
        <w:t>на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очка,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ен в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сл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чаи</w:t>
      </w:r>
      <w:r>
        <w:rPr>
          <w:spacing w:val="1"/>
          <w:sz w:val="21"/>
          <w:szCs w:val="21"/>
        </w:rPr>
        <w:t>т</w:t>
      </w:r>
      <w:r>
        <w:rPr>
          <w:sz w:val="21"/>
          <w:szCs w:val="21"/>
        </w:rPr>
        <w:t>е,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кога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ре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ари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лно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е пол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чила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пис</w:t>
      </w:r>
      <w:r>
        <w:rPr>
          <w:spacing w:val="1"/>
          <w:sz w:val="21"/>
          <w:szCs w:val="21"/>
        </w:rPr>
        <w:t>м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фо</w:t>
      </w:r>
      <w:r>
        <w:rPr>
          <w:spacing w:val="-2"/>
          <w:sz w:val="21"/>
          <w:szCs w:val="21"/>
        </w:rPr>
        <w:t>р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а разр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шен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е от</w:t>
      </w:r>
      <w:r>
        <w:rPr>
          <w:spacing w:val="-1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р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га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 с</w:t>
      </w:r>
      <w:r>
        <w:rPr>
          <w:spacing w:val="-1"/>
          <w:sz w:val="21"/>
          <w:szCs w:val="21"/>
        </w:rPr>
        <w:t>т</w:t>
      </w:r>
      <w:r>
        <w:rPr>
          <w:spacing w:val="2"/>
          <w:sz w:val="21"/>
          <w:szCs w:val="21"/>
        </w:rPr>
        <w:t>р</w:t>
      </w:r>
      <w:r>
        <w:rPr>
          <w:sz w:val="21"/>
          <w:szCs w:val="21"/>
        </w:rPr>
        <w:t>ана.</w:t>
      </w:r>
    </w:p>
    <w:p w:rsidR="00887FBB" w:rsidRDefault="00285FD5">
      <w:pPr>
        <w:spacing w:before="74" w:line="298" w:lineRule="auto"/>
        <w:ind w:left="100" w:right="83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15"/>
          <w:sz w:val="21"/>
          <w:szCs w:val="21"/>
        </w:rPr>
        <w:t xml:space="preserve"> </w:t>
      </w:r>
      <w:r>
        <w:rPr>
          <w:b/>
          <w:sz w:val="21"/>
          <w:szCs w:val="21"/>
        </w:rPr>
        <w:t>47.</w:t>
      </w:r>
      <w:proofErr w:type="gramEnd"/>
      <w:r>
        <w:rPr>
          <w:b/>
          <w:spacing w:val="12"/>
          <w:sz w:val="21"/>
          <w:szCs w:val="21"/>
        </w:rPr>
        <w:t xml:space="preserve"> </w:t>
      </w:r>
      <w:proofErr w:type="gramStart"/>
      <w:r>
        <w:rPr>
          <w:spacing w:val="1"/>
          <w:sz w:val="21"/>
          <w:szCs w:val="21"/>
        </w:rPr>
        <w:t>П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дпис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т</w:t>
      </w:r>
      <w:r>
        <w:rPr>
          <w:spacing w:val="14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>жд</w:t>
      </w:r>
      <w:r>
        <w:rPr>
          <w:sz w:val="21"/>
          <w:szCs w:val="21"/>
        </w:rPr>
        <w:t>у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</w:t>
      </w:r>
      <w:r>
        <w:rPr>
          <w:spacing w:val="-1"/>
          <w:sz w:val="21"/>
          <w:szCs w:val="21"/>
        </w:rPr>
        <w:t>а</w:t>
      </w:r>
      <w:r>
        <w:rPr>
          <w:sz w:val="21"/>
          <w:szCs w:val="21"/>
        </w:rPr>
        <w:t>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15"/>
          <w:sz w:val="21"/>
          <w:szCs w:val="21"/>
        </w:rPr>
        <w:t xml:space="preserve"> </w:t>
      </w:r>
      <w:r>
        <w:rPr>
          <w:sz w:val="21"/>
          <w:szCs w:val="21"/>
        </w:rPr>
        <w:t>Дого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15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м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же</w:t>
      </w:r>
      <w:r>
        <w:rPr>
          <w:spacing w:val="12"/>
          <w:sz w:val="21"/>
          <w:szCs w:val="21"/>
        </w:rPr>
        <w:t xml:space="preserve"> </w:t>
      </w:r>
      <w:r>
        <w:rPr>
          <w:sz w:val="21"/>
          <w:szCs w:val="21"/>
        </w:rPr>
        <w:t>да</w:t>
      </w:r>
      <w:r>
        <w:rPr>
          <w:spacing w:val="15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б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де</w:t>
      </w:r>
      <w:r>
        <w:rPr>
          <w:spacing w:val="15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pacing w:val="-2"/>
          <w:sz w:val="21"/>
          <w:szCs w:val="21"/>
        </w:rPr>
        <w:t>з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ен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н</w:t>
      </w:r>
      <w:r>
        <w:rPr>
          <w:spacing w:val="14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14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п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ан</w:t>
      </w:r>
      <w:r>
        <w:rPr>
          <w:spacing w:val="14"/>
          <w:sz w:val="21"/>
          <w:szCs w:val="21"/>
        </w:rPr>
        <w:t xml:space="preserve"> </w:t>
      </w:r>
      <w:r>
        <w:rPr>
          <w:sz w:val="21"/>
          <w:szCs w:val="21"/>
        </w:rPr>
        <w:t>са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о</w:t>
      </w:r>
      <w:r>
        <w:rPr>
          <w:spacing w:val="15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</w:t>
      </w:r>
      <w:r>
        <w:rPr>
          <w:spacing w:val="15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за</w:t>
      </w:r>
      <w:r>
        <w:rPr>
          <w:spacing w:val="-3"/>
          <w:sz w:val="21"/>
          <w:szCs w:val="21"/>
        </w:rPr>
        <w:t>и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но</w:t>
      </w:r>
      <w:r>
        <w:rPr>
          <w:spacing w:val="15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гл</w:t>
      </w:r>
      <w:r>
        <w:rPr>
          <w:spacing w:val="-3"/>
          <w:sz w:val="21"/>
          <w:szCs w:val="21"/>
        </w:rPr>
        <w:t>ас</w:t>
      </w:r>
      <w:r>
        <w:rPr>
          <w:sz w:val="21"/>
          <w:szCs w:val="21"/>
        </w:rPr>
        <w:t>ие на 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е,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зено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1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пи</w:t>
      </w:r>
      <w:r>
        <w:rPr>
          <w:sz w:val="21"/>
          <w:szCs w:val="21"/>
        </w:rPr>
        <w:t>с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ено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спор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з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ение, к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 н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ра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дел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 част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-1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ого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ора.</w:t>
      </w:r>
      <w:proofErr w:type="gramEnd"/>
    </w:p>
    <w:p w:rsidR="00887FBB" w:rsidRDefault="00285FD5">
      <w:pPr>
        <w:spacing w:before="74" w:line="298" w:lineRule="auto"/>
        <w:ind w:left="100" w:right="82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3"/>
          <w:sz w:val="21"/>
          <w:szCs w:val="21"/>
        </w:rPr>
        <w:t xml:space="preserve"> </w:t>
      </w:r>
      <w:r>
        <w:rPr>
          <w:b/>
          <w:sz w:val="21"/>
          <w:szCs w:val="21"/>
        </w:rPr>
        <w:t>48.</w:t>
      </w:r>
      <w:proofErr w:type="gramEnd"/>
      <w:r>
        <w:rPr>
          <w:b/>
          <w:spacing w:val="3"/>
          <w:sz w:val="21"/>
          <w:szCs w:val="21"/>
        </w:rPr>
        <w:t xml:space="preserve"> </w:t>
      </w:r>
      <w:proofErr w:type="gramStart"/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сички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б</w:t>
      </w:r>
      <w:r>
        <w:rPr>
          <w:spacing w:val="-2"/>
          <w:sz w:val="21"/>
          <w:szCs w:val="21"/>
        </w:rPr>
        <w:t>щ</w:t>
      </w:r>
      <w:r>
        <w:rPr>
          <w:sz w:val="21"/>
          <w:szCs w:val="21"/>
        </w:rPr>
        <w:t>ен</w:t>
      </w:r>
      <w:r>
        <w:rPr>
          <w:spacing w:val="-3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,</w:t>
      </w:r>
      <w:r>
        <w:rPr>
          <w:spacing w:val="5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едо</w:t>
      </w:r>
      <w:r>
        <w:rPr>
          <w:spacing w:val="1"/>
          <w:sz w:val="21"/>
          <w:szCs w:val="21"/>
        </w:rPr>
        <w:t>м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ения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пис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 на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в</w:t>
      </w:r>
      <w:r>
        <w:rPr>
          <w:spacing w:val="1"/>
          <w:sz w:val="21"/>
          <w:szCs w:val="21"/>
        </w:rPr>
        <w:t xml:space="preserve"> в</w:t>
      </w:r>
      <w:r>
        <w:rPr>
          <w:spacing w:val="-2"/>
          <w:sz w:val="21"/>
          <w:szCs w:val="21"/>
        </w:rPr>
        <w:t>р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ка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 изп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лнение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ра, напр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ени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 а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реси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е,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очени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л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ния</w:t>
      </w:r>
      <w:r>
        <w:rPr>
          <w:spacing w:val="-1"/>
          <w:sz w:val="21"/>
          <w:szCs w:val="21"/>
        </w:rPr>
        <w:t xml:space="preserve"> т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л на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Дог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ора,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се счи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ат</w:t>
      </w:r>
      <w:r>
        <w:rPr>
          <w:spacing w:val="-3"/>
          <w:sz w:val="21"/>
          <w:szCs w:val="21"/>
        </w:rPr>
        <w:t xml:space="preserve"> </w:t>
      </w:r>
      <w:r>
        <w:rPr>
          <w:sz w:val="21"/>
          <w:szCs w:val="21"/>
        </w:rPr>
        <w:t>за р</w:t>
      </w:r>
      <w:r>
        <w:rPr>
          <w:spacing w:val="-3"/>
          <w:sz w:val="21"/>
          <w:szCs w:val="21"/>
        </w:rPr>
        <w:t>е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но</w:t>
      </w:r>
      <w:r>
        <w:rPr>
          <w:spacing w:val="-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р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че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 и 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и.</w:t>
      </w:r>
      <w:proofErr w:type="gramEnd"/>
    </w:p>
    <w:p w:rsidR="00887FBB" w:rsidRDefault="00285FD5">
      <w:pPr>
        <w:spacing w:before="74" w:line="298" w:lineRule="auto"/>
        <w:ind w:left="100" w:right="83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5"/>
          <w:sz w:val="21"/>
          <w:szCs w:val="21"/>
        </w:rPr>
        <w:t xml:space="preserve"> </w:t>
      </w:r>
      <w:r>
        <w:rPr>
          <w:b/>
          <w:sz w:val="21"/>
          <w:szCs w:val="21"/>
        </w:rPr>
        <w:t>49.</w:t>
      </w:r>
      <w:proofErr w:type="gramEnd"/>
      <w:r>
        <w:rPr>
          <w:b/>
          <w:spacing w:val="5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За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редени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5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м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жду 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5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въ</w:t>
      </w:r>
      <w:r>
        <w:rPr>
          <w:sz w:val="21"/>
          <w:szCs w:val="21"/>
        </w:rPr>
        <w:t>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оси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Дог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ора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5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но</w:t>
      </w:r>
      <w:r>
        <w:rPr>
          <w:spacing w:val="3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О</w:t>
      </w:r>
      <w:r>
        <w:rPr>
          <w:spacing w:val="-2"/>
          <w:sz w:val="21"/>
          <w:szCs w:val="21"/>
        </w:rPr>
        <w:t>б</w:t>
      </w:r>
      <w:r>
        <w:rPr>
          <w:sz w:val="21"/>
          <w:szCs w:val="21"/>
        </w:rPr>
        <w:t>щи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5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сло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,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ще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се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и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агат разп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ре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би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У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 подз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ко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 но</w:t>
      </w:r>
      <w:r>
        <w:rPr>
          <w:spacing w:val="-2"/>
          <w:sz w:val="21"/>
          <w:szCs w:val="21"/>
        </w:rPr>
        <w:t>р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в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ак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е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п</w:t>
      </w:r>
      <w:r>
        <w:rPr>
          <w:sz w:val="21"/>
          <w:szCs w:val="21"/>
        </w:rPr>
        <w:t>о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 xml:space="preserve">илагане, </w:t>
      </w:r>
      <w:r>
        <w:rPr>
          <w:spacing w:val="-2"/>
          <w:sz w:val="21"/>
          <w:szCs w:val="21"/>
        </w:rPr>
        <w:t>Т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рг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кия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2"/>
          <w:sz w:val="21"/>
          <w:szCs w:val="21"/>
        </w:rPr>
        <w:t>ко</w:t>
      </w:r>
      <w:r>
        <w:rPr>
          <w:sz w:val="21"/>
          <w:szCs w:val="21"/>
        </w:rPr>
        <w:t>н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и разп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ре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би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е на 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ра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дан</w:t>
      </w:r>
      <w:r>
        <w:rPr>
          <w:spacing w:val="-3"/>
          <w:sz w:val="21"/>
          <w:szCs w:val="21"/>
        </w:rPr>
        <w:t>с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за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он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да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елс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-1"/>
          <w:sz w:val="21"/>
          <w:szCs w:val="21"/>
        </w:rPr>
        <w:t xml:space="preserve"> </w:t>
      </w:r>
      <w:r>
        <w:rPr>
          <w:spacing w:val="3"/>
          <w:sz w:val="21"/>
          <w:szCs w:val="21"/>
        </w:rPr>
        <w:t>Р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п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 xml:space="preserve">блика </w:t>
      </w:r>
      <w:r>
        <w:rPr>
          <w:spacing w:val="1"/>
          <w:sz w:val="21"/>
          <w:szCs w:val="21"/>
        </w:rPr>
        <w:t>Б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лга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.</w:t>
      </w:r>
      <w:proofErr w:type="gramEnd"/>
    </w:p>
    <w:p w:rsidR="00887FBB" w:rsidRDefault="00285FD5">
      <w:pPr>
        <w:spacing w:before="74" w:line="298" w:lineRule="auto"/>
        <w:ind w:left="100" w:right="81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3"/>
          <w:sz w:val="21"/>
          <w:szCs w:val="21"/>
        </w:rPr>
        <w:t xml:space="preserve"> </w:t>
      </w:r>
      <w:r>
        <w:rPr>
          <w:b/>
          <w:spacing w:val="-2"/>
          <w:sz w:val="21"/>
          <w:szCs w:val="21"/>
        </w:rPr>
        <w:t>5</w:t>
      </w:r>
      <w:r>
        <w:rPr>
          <w:b/>
          <w:sz w:val="21"/>
          <w:szCs w:val="21"/>
        </w:rPr>
        <w:t>0.</w:t>
      </w:r>
      <w:proofErr w:type="gramEnd"/>
      <w:r>
        <w:rPr>
          <w:b/>
          <w:sz w:val="21"/>
          <w:szCs w:val="21"/>
        </w:rPr>
        <w:t xml:space="preserve"> </w:t>
      </w:r>
      <w:proofErr w:type="gramStart"/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сич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сп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 xml:space="preserve">и 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азног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асия</w:t>
      </w:r>
      <w:r>
        <w:rPr>
          <w:spacing w:val="-1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ду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е,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ник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 xml:space="preserve">али </w:t>
      </w:r>
      <w:r>
        <w:rPr>
          <w:spacing w:val="-1"/>
          <w:sz w:val="21"/>
          <w:szCs w:val="21"/>
        </w:rPr>
        <w:t>в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в</w:t>
      </w:r>
      <w:r>
        <w:rPr>
          <w:spacing w:val="1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р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з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с кла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зи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pacing w:val="-2"/>
          <w:sz w:val="21"/>
          <w:szCs w:val="21"/>
        </w:rPr>
        <w:t>б</w:t>
      </w:r>
      <w:r>
        <w:rPr>
          <w:sz w:val="21"/>
          <w:szCs w:val="21"/>
        </w:rPr>
        <w:t>щи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сло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ия 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Дог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ора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нас</w:t>
      </w:r>
      <w:r>
        <w:rPr>
          <w:spacing w:val="-3"/>
          <w:sz w:val="21"/>
          <w:szCs w:val="21"/>
        </w:rPr>
        <w:t>я</w:t>
      </w:r>
      <w:r>
        <w:rPr>
          <w:sz w:val="21"/>
          <w:szCs w:val="21"/>
        </w:rPr>
        <w:t>щи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се до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нег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к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в</w:t>
      </w:r>
      <w:r>
        <w:rPr>
          <w:spacing w:val="-1"/>
          <w:sz w:val="21"/>
          <w:szCs w:val="21"/>
        </w:rPr>
        <w:t>а</w:t>
      </w:r>
      <w:r>
        <w:rPr>
          <w:sz w:val="21"/>
          <w:szCs w:val="21"/>
        </w:rPr>
        <w:t>ние,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недейс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ел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,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неиз</w:t>
      </w:r>
      <w:r>
        <w:rPr>
          <w:spacing w:val="-3"/>
          <w:sz w:val="21"/>
          <w:szCs w:val="21"/>
        </w:rPr>
        <w:t>п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лнение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пре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ра</w:t>
      </w:r>
      <w:r>
        <w:rPr>
          <w:spacing w:val="-1"/>
          <w:sz w:val="21"/>
          <w:szCs w:val="21"/>
        </w:rPr>
        <w:t>тя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,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е разр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ш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ат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при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ски</w:t>
      </w:r>
      <w:r>
        <w:rPr>
          <w:spacing w:val="5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ч</w:t>
      </w:r>
      <w:r>
        <w:rPr>
          <w:sz w:val="21"/>
          <w:szCs w:val="21"/>
        </w:rPr>
        <w:t>рез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ег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ори.</w:t>
      </w:r>
      <w:proofErr w:type="gramEnd"/>
      <w:r>
        <w:rPr>
          <w:sz w:val="21"/>
          <w:szCs w:val="21"/>
        </w:rPr>
        <w:t xml:space="preserve"> </w:t>
      </w:r>
      <w:proofErr w:type="gramStart"/>
      <w:r>
        <w:rPr>
          <w:spacing w:val="1"/>
          <w:sz w:val="21"/>
          <w:szCs w:val="21"/>
        </w:rPr>
        <w:t>А</w:t>
      </w:r>
      <w:r>
        <w:rPr>
          <w:sz w:val="21"/>
          <w:szCs w:val="21"/>
        </w:rPr>
        <w:t>ко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се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спо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аз</w:t>
      </w:r>
      <w:r>
        <w:rPr>
          <w:spacing w:val="-5"/>
          <w:sz w:val="21"/>
          <w:szCs w:val="21"/>
        </w:rPr>
        <w:t>у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>,</w:t>
      </w:r>
      <w:r>
        <w:rPr>
          <w:spacing w:val="5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5"/>
          <w:sz w:val="21"/>
          <w:szCs w:val="21"/>
        </w:rPr>
        <w:t xml:space="preserve"> 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нас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т</w:t>
      </w:r>
      <w:r>
        <w:rPr>
          <w:spacing w:val="4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оса</w:t>
      </w:r>
      <w:r>
        <w:rPr>
          <w:spacing w:val="5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ед ко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пе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ен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ния</w:t>
      </w:r>
      <w:r>
        <w:rPr>
          <w:spacing w:val="-1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д.</w:t>
      </w:r>
      <w:proofErr w:type="gramEnd"/>
    </w:p>
    <w:p w:rsidR="00887FBB" w:rsidRDefault="00285FD5">
      <w:pPr>
        <w:spacing w:before="74" w:line="298" w:lineRule="auto"/>
        <w:ind w:left="100" w:right="83"/>
        <w:jc w:val="both"/>
        <w:rPr>
          <w:sz w:val="21"/>
          <w:szCs w:val="21"/>
        </w:rPr>
        <w:sectPr w:rsidR="00887FBB">
          <w:pgSz w:w="11920" w:h="16840"/>
          <w:pgMar w:top="1560" w:right="900" w:bottom="280" w:left="920" w:header="0" w:footer="426" w:gutter="0"/>
          <w:cols w:space="708"/>
        </w:sect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2"/>
          <w:sz w:val="21"/>
          <w:szCs w:val="21"/>
        </w:rPr>
        <w:t xml:space="preserve"> </w:t>
      </w:r>
      <w:r>
        <w:rPr>
          <w:b/>
          <w:sz w:val="21"/>
          <w:szCs w:val="21"/>
        </w:rPr>
        <w:t>51.</w:t>
      </w:r>
      <w:proofErr w:type="gramEnd"/>
      <w:r>
        <w:rPr>
          <w:b/>
          <w:sz w:val="21"/>
          <w:szCs w:val="21"/>
        </w:rPr>
        <w:t xml:space="preserve"> </w:t>
      </w:r>
      <w:proofErr w:type="gramStart"/>
      <w:r>
        <w:rPr>
          <w:spacing w:val="1"/>
          <w:sz w:val="21"/>
          <w:szCs w:val="21"/>
        </w:rPr>
        <w:t>А</w:t>
      </w:r>
      <w:r>
        <w:rPr>
          <w:sz w:val="21"/>
          <w:szCs w:val="21"/>
        </w:rPr>
        <w:t>ко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оя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кла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за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Дого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е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недейс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елна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или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неи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п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лн</w:t>
      </w:r>
      <w:r>
        <w:rPr>
          <w:spacing w:val="-3"/>
          <w:sz w:val="21"/>
          <w:szCs w:val="21"/>
        </w:rPr>
        <w:t>и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а,</w:t>
      </w:r>
      <w:r>
        <w:rPr>
          <w:spacing w:val="2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око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ко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е</w:t>
      </w:r>
      <w:r>
        <w:rPr>
          <w:spacing w:val="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м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 xml:space="preserve">жно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с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чки ос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анали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кла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зи на До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ра ос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ат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сила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и са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2"/>
          <w:sz w:val="21"/>
          <w:szCs w:val="21"/>
        </w:rPr>
        <w:t>д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лжи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ел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 за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е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 xml:space="preserve">о </w:t>
      </w:r>
      <w:r>
        <w:rPr>
          <w:spacing w:val="-1"/>
          <w:sz w:val="21"/>
          <w:szCs w:val="21"/>
        </w:rPr>
        <w:t>тя</w:t>
      </w:r>
      <w:r>
        <w:rPr>
          <w:sz w:val="21"/>
          <w:szCs w:val="21"/>
        </w:rPr>
        <w:t>х.</w:t>
      </w:r>
      <w:proofErr w:type="gramEnd"/>
    </w:p>
    <w:p w:rsidR="00887FBB" w:rsidRDefault="00285FD5">
      <w:pPr>
        <w:spacing w:before="70" w:line="298" w:lineRule="auto"/>
        <w:ind w:left="100" w:right="83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lastRenderedPageBreak/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10"/>
          <w:sz w:val="21"/>
          <w:szCs w:val="21"/>
        </w:rPr>
        <w:t xml:space="preserve"> </w:t>
      </w:r>
      <w:r>
        <w:rPr>
          <w:b/>
          <w:spacing w:val="-2"/>
          <w:sz w:val="21"/>
          <w:szCs w:val="21"/>
        </w:rPr>
        <w:t>5</w:t>
      </w:r>
      <w:r>
        <w:rPr>
          <w:b/>
          <w:sz w:val="21"/>
          <w:szCs w:val="21"/>
        </w:rPr>
        <w:t>2.</w:t>
      </w:r>
      <w:proofErr w:type="gramEnd"/>
      <w:r>
        <w:rPr>
          <w:b/>
          <w:spacing w:val="7"/>
          <w:sz w:val="21"/>
          <w:szCs w:val="21"/>
        </w:rPr>
        <w:t xml:space="preserve"> </w:t>
      </w:r>
      <w:proofErr w:type="gramStart"/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си</w:t>
      </w:r>
      <w:r>
        <w:rPr>
          <w:spacing w:val="-3"/>
          <w:sz w:val="21"/>
          <w:szCs w:val="21"/>
        </w:rPr>
        <w:t>ч</w:t>
      </w:r>
      <w:r>
        <w:rPr>
          <w:sz w:val="21"/>
          <w:szCs w:val="21"/>
        </w:rPr>
        <w:t>ки</w:t>
      </w:r>
      <w:r>
        <w:rPr>
          <w:spacing w:val="7"/>
          <w:sz w:val="21"/>
          <w:szCs w:val="21"/>
        </w:rPr>
        <w:t xml:space="preserve"> </w:t>
      </w:r>
      <w:r>
        <w:rPr>
          <w:sz w:val="21"/>
          <w:szCs w:val="21"/>
        </w:rPr>
        <w:t>кла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зи</w:t>
      </w:r>
      <w:r>
        <w:rPr>
          <w:spacing w:val="10"/>
          <w:sz w:val="21"/>
          <w:szCs w:val="21"/>
        </w:rPr>
        <w:t xml:space="preserve"> </w:t>
      </w:r>
      <w:r>
        <w:rPr>
          <w:sz w:val="21"/>
          <w:szCs w:val="21"/>
        </w:rPr>
        <w:t>са</w:t>
      </w:r>
      <w:r>
        <w:rPr>
          <w:spacing w:val="7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ад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лжи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лни</w:t>
      </w:r>
      <w:r>
        <w:rPr>
          <w:spacing w:val="7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10"/>
          <w:sz w:val="21"/>
          <w:szCs w:val="21"/>
        </w:rPr>
        <w:t xml:space="preserve"> </w:t>
      </w:r>
      <w:r>
        <w:rPr>
          <w:sz w:val="21"/>
          <w:szCs w:val="21"/>
        </w:rPr>
        <w:t>п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ра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дат</w:t>
      </w:r>
      <w:r>
        <w:rPr>
          <w:spacing w:val="9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олзи</w:t>
      </w:r>
      <w:r>
        <w:rPr>
          <w:spacing w:val="7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7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7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7"/>
          <w:sz w:val="21"/>
          <w:szCs w:val="21"/>
        </w:rPr>
        <w:t xml:space="preserve"> </w:t>
      </w:r>
      <w:r>
        <w:rPr>
          <w:sz w:val="21"/>
          <w:szCs w:val="21"/>
        </w:rPr>
        <w:t>него</w:t>
      </w:r>
      <w:r>
        <w:rPr>
          <w:spacing w:val="7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7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10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хни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10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ра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опри</w:t>
      </w:r>
      <w:r>
        <w:rPr>
          <w:spacing w:val="-3"/>
          <w:sz w:val="21"/>
          <w:szCs w:val="21"/>
        </w:rPr>
        <w:t>е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н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ци по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закон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ли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дог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р.</w:t>
      </w:r>
      <w:proofErr w:type="gramEnd"/>
      <w:r>
        <w:rPr>
          <w:spacing w:val="3"/>
          <w:sz w:val="21"/>
          <w:szCs w:val="21"/>
        </w:rPr>
        <w:t xml:space="preserve"> </w:t>
      </w:r>
      <w:proofErr w:type="gramStart"/>
      <w:r>
        <w:rPr>
          <w:spacing w:val="1"/>
          <w:sz w:val="21"/>
          <w:szCs w:val="21"/>
        </w:rPr>
        <w:t>Н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оя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3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да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прех</w:t>
      </w:r>
      <w:r>
        <w:rPr>
          <w:spacing w:val="-1"/>
          <w:sz w:val="21"/>
          <w:szCs w:val="21"/>
        </w:rPr>
        <w:t>в</w:t>
      </w:r>
      <w:r>
        <w:rPr>
          <w:spacing w:val="2"/>
          <w:sz w:val="21"/>
          <w:szCs w:val="21"/>
        </w:rPr>
        <w:t>ъ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ля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или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дел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г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ра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пра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и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жения по Дог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ора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без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ри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но пи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ено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ласие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 xml:space="preserve">на </w:t>
      </w:r>
      <w:r>
        <w:rPr>
          <w:spacing w:val="-2"/>
          <w:sz w:val="21"/>
          <w:szCs w:val="21"/>
        </w:rPr>
        <w:t>дру</w:t>
      </w:r>
      <w:r>
        <w:rPr>
          <w:sz w:val="21"/>
          <w:szCs w:val="21"/>
        </w:rPr>
        <w:t>га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 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рана.</w:t>
      </w:r>
      <w:proofErr w:type="gramEnd"/>
    </w:p>
    <w:p w:rsidR="00887FBB" w:rsidRDefault="00285FD5">
      <w:pPr>
        <w:spacing w:before="74" w:line="298" w:lineRule="auto"/>
        <w:ind w:left="100" w:right="83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 53.</w:t>
      </w:r>
      <w:proofErr w:type="gramEnd"/>
      <w:r>
        <w:rPr>
          <w:b/>
          <w:sz w:val="21"/>
          <w:szCs w:val="21"/>
        </w:rPr>
        <w:t xml:space="preserve"> </w:t>
      </w:r>
      <w:proofErr w:type="gramStart"/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>ички пр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л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же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, кои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са прик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 xml:space="preserve">епени </w:t>
      </w:r>
      <w:r>
        <w:rPr>
          <w:spacing w:val="-2"/>
          <w:sz w:val="21"/>
          <w:szCs w:val="21"/>
        </w:rPr>
        <w:t>к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м</w:t>
      </w:r>
      <w:r>
        <w:rPr>
          <w:spacing w:val="1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ора и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и к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м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к</w:t>
      </w:r>
      <w:r>
        <w:rPr>
          <w:spacing w:val="-2"/>
          <w:sz w:val="21"/>
          <w:szCs w:val="21"/>
        </w:rPr>
        <w:t>о</w:t>
      </w:r>
      <w:r>
        <w:rPr>
          <w:spacing w:val="-3"/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о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ой препраща, 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л</w:t>
      </w:r>
      <w:r>
        <w:rPr>
          <w:spacing w:val="-3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ат нера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делна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част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о.</w:t>
      </w:r>
      <w:proofErr w:type="gramEnd"/>
    </w:p>
    <w:p w:rsidR="00887FBB" w:rsidRDefault="00285FD5">
      <w:pPr>
        <w:spacing w:before="96" w:line="299" w:lineRule="auto"/>
        <w:ind w:left="100" w:right="80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1"/>
          <w:sz w:val="21"/>
          <w:szCs w:val="21"/>
        </w:rPr>
        <w:t xml:space="preserve"> </w:t>
      </w:r>
      <w:r>
        <w:rPr>
          <w:b/>
          <w:sz w:val="21"/>
          <w:szCs w:val="21"/>
        </w:rPr>
        <w:t>54.</w:t>
      </w:r>
      <w:proofErr w:type="gramEnd"/>
      <w:r>
        <w:rPr>
          <w:b/>
          <w:spacing w:val="1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С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пи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н</w:t>
      </w:r>
      <w:r>
        <w:rPr>
          <w:sz w:val="21"/>
          <w:szCs w:val="21"/>
        </w:rPr>
        <w:t>ас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щ</w:t>
      </w:r>
      <w:r>
        <w:rPr>
          <w:sz w:val="21"/>
          <w:szCs w:val="21"/>
        </w:rPr>
        <w:t>ия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ор,</w:t>
      </w:r>
      <w:r>
        <w:rPr>
          <w:spacing w:val="1"/>
          <w:sz w:val="21"/>
          <w:szCs w:val="21"/>
        </w:rPr>
        <w:t xml:space="preserve"> В</w:t>
      </w:r>
      <w:r>
        <w:rPr>
          <w:spacing w:val="-3"/>
          <w:sz w:val="21"/>
          <w:szCs w:val="21"/>
        </w:rPr>
        <w:t>Ъ</w:t>
      </w:r>
      <w:r>
        <w:rPr>
          <w:sz w:val="21"/>
          <w:szCs w:val="21"/>
        </w:rPr>
        <w:t>З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О</w:t>
      </w:r>
      <w:r>
        <w:rPr>
          <w:spacing w:val="-2"/>
          <w:sz w:val="21"/>
          <w:szCs w:val="21"/>
        </w:rPr>
        <w:t>Ж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Т</w:t>
      </w:r>
      <w:r>
        <w:rPr>
          <w:spacing w:val="-2"/>
          <w:sz w:val="21"/>
          <w:szCs w:val="21"/>
        </w:rPr>
        <w:t>Е</w:t>
      </w:r>
      <w:r>
        <w:rPr>
          <w:spacing w:val="-1"/>
          <w:sz w:val="21"/>
          <w:szCs w:val="21"/>
        </w:rPr>
        <w:t>Л</w:t>
      </w:r>
      <w:r>
        <w:rPr>
          <w:spacing w:val="1"/>
          <w:sz w:val="21"/>
          <w:szCs w:val="21"/>
        </w:rPr>
        <w:t>Я</w:t>
      </w:r>
      <w:r>
        <w:rPr>
          <w:sz w:val="21"/>
          <w:szCs w:val="21"/>
        </w:rPr>
        <w:t>Т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д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кла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ира,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че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ол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чил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копие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 xml:space="preserve">от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бщ</w:t>
      </w:r>
      <w:r>
        <w:rPr>
          <w:spacing w:val="-3"/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е </w:t>
      </w:r>
      <w:r>
        <w:rPr>
          <w:spacing w:val="-2"/>
          <w:sz w:val="21"/>
          <w:szCs w:val="21"/>
        </w:rPr>
        <w:t>у</w:t>
      </w:r>
      <w:r>
        <w:rPr>
          <w:sz w:val="21"/>
          <w:szCs w:val="21"/>
        </w:rPr>
        <w:t>сло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ия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за</w:t>
      </w:r>
      <w:r>
        <w:rPr>
          <w:spacing w:val="-3"/>
          <w:sz w:val="21"/>
          <w:szCs w:val="21"/>
        </w:rPr>
        <w:t>и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оо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оше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ят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ежду</w:t>
      </w:r>
      <w:r>
        <w:rPr>
          <w:spacing w:val="-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pacing w:val="3"/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</w:t>
      </w:r>
      <w:r>
        <w:rPr>
          <w:spacing w:val="1"/>
          <w:sz w:val="21"/>
          <w:szCs w:val="21"/>
        </w:rPr>
        <w:t>Н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З</w:t>
      </w:r>
      <w:r>
        <w:rPr>
          <w:spacing w:val="-1"/>
          <w:sz w:val="21"/>
          <w:szCs w:val="21"/>
        </w:rPr>
        <w:t>АЦ</w:t>
      </w:r>
      <w:r>
        <w:rPr>
          <w:spacing w:val="1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4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член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й,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че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е 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г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асен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тя</w:t>
      </w:r>
      <w:r>
        <w:rPr>
          <w:sz w:val="21"/>
          <w:szCs w:val="21"/>
        </w:rPr>
        <w:t>х,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че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ги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е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ра</w:t>
      </w:r>
      <w:r>
        <w:rPr>
          <w:spacing w:val="-2"/>
          <w:sz w:val="21"/>
          <w:szCs w:val="21"/>
        </w:rPr>
        <w:t>зб</w:t>
      </w:r>
      <w:r>
        <w:rPr>
          <w:sz w:val="21"/>
          <w:szCs w:val="21"/>
        </w:rPr>
        <w:t>р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л и приел.</w:t>
      </w:r>
      <w:proofErr w:type="gramEnd"/>
    </w:p>
    <w:p w:rsidR="00887FBB" w:rsidRDefault="00285FD5">
      <w:pPr>
        <w:spacing w:before="97" w:line="298" w:lineRule="auto"/>
        <w:ind w:left="100" w:right="84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3"/>
          <w:sz w:val="21"/>
          <w:szCs w:val="21"/>
        </w:rPr>
        <w:t xml:space="preserve"> </w:t>
      </w:r>
      <w:r>
        <w:rPr>
          <w:b/>
          <w:sz w:val="21"/>
          <w:szCs w:val="21"/>
        </w:rPr>
        <w:t>55.</w:t>
      </w:r>
      <w:proofErr w:type="gramEnd"/>
      <w:r>
        <w:rPr>
          <w:b/>
          <w:spacing w:val="1"/>
          <w:sz w:val="21"/>
          <w:szCs w:val="21"/>
        </w:rPr>
        <w:t xml:space="preserve"> </w:t>
      </w:r>
      <w:proofErr w:type="gramStart"/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Ъ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ЛО</w:t>
      </w:r>
      <w:r>
        <w:rPr>
          <w:sz w:val="21"/>
          <w:szCs w:val="21"/>
        </w:rPr>
        <w:t>Ж</w:t>
      </w:r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Т</w:t>
      </w:r>
      <w:r>
        <w:rPr>
          <w:spacing w:val="-2"/>
          <w:sz w:val="21"/>
          <w:szCs w:val="21"/>
        </w:rPr>
        <w:t>Е</w:t>
      </w:r>
      <w:r>
        <w:rPr>
          <w:spacing w:val="-1"/>
          <w:sz w:val="21"/>
          <w:szCs w:val="21"/>
        </w:rPr>
        <w:t>ЛЯ</w:t>
      </w:r>
      <w:r>
        <w:rPr>
          <w:sz w:val="21"/>
          <w:szCs w:val="21"/>
        </w:rPr>
        <w:t>Т</w:t>
      </w:r>
      <w:r>
        <w:rPr>
          <w:spacing w:val="3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дос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я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1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pacing w:val="3"/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</w:t>
      </w:r>
      <w:r>
        <w:rPr>
          <w:spacing w:val="1"/>
          <w:sz w:val="21"/>
          <w:szCs w:val="21"/>
        </w:rPr>
        <w:t>Ц</w:t>
      </w:r>
      <w:r>
        <w:rPr>
          <w:spacing w:val="-1"/>
          <w:sz w:val="21"/>
          <w:szCs w:val="21"/>
        </w:rPr>
        <w:t>ИЯ</w:t>
      </w:r>
      <w:r>
        <w:rPr>
          <w:sz w:val="21"/>
          <w:szCs w:val="21"/>
        </w:rPr>
        <w:t>ТА</w:t>
      </w:r>
      <w:r>
        <w:rPr>
          <w:spacing w:val="2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3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а</w:t>
      </w:r>
      <w:r>
        <w:rPr>
          <w:spacing w:val="3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ро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 xml:space="preserve">еня </w:t>
      </w:r>
      <w:r>
        <w:rPr>
          <w:spacing w:val="1"/>
          <w:sz w:val="21"/>
          <w:szCs w:val="21"/>
        </w:rPr>
        <w:t>О</w:t>
      </w:r>
      <w:r>
        <w:rPr>
          <w:spacing w:val="-2"/>
          <w:sz w:val="21"/>
          <w:szCs w:val="21"/>
        </w:rPr>
        <w:t>б</w:t>
      </w:r>
      <w:r>
        <w:rPr>
          <w:sz w:val="21"/>
          <w:szCs w:val="21"/>
        </w:rPr>
        <w:t>щи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2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сло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ия след </w:t>
      </w:r>
      <w:r>
        <w:rPr>
          <w:spacing w:val="-1"/>
          <w:sz w:val="21"/>
          <w:szCs w:val="21"/>
        </w:rPr>
        <w:t>тя</w:t>
      </w:r>
      <w:r>
        <w:rPr>
          <w:sz w:val="21"/>
          <w:szCs w:val="21"/>
        </w:rPr>
        <w:t>хно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ха</w:t>
      </w:r>
      <w:r>
        <w:rPr>
          <w:spacing w:val="-2"/>
          <w:sz w:val="21"/>
          <w:szCs w:val="21"/>
        </w:rPr>
        <w:t>р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он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зира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 (с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нхрон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зира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е</w:t>
      </w:r>
      <w:r>
        <w:rPr>
          <w:spacing w:val="-3"/>
          <w:sz w:val="21"/>
          <w:szCs w:val="21"/>
        </w:rPr>
        <w:t>)</w:t>
      </w:r>
      <w:r>
        <w:rPr>
          <w:sz w:val="21"/>
          <w:szCs w:val="21"/>
        </w:rPr>
        <w:t xml:space="preserve">, 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z w:val="21"/>
          <w:szCs w:val="21"/>
        </w:rPr>
        <w:t>гла</w:t>
      </w:r>
      <w:r>
        <w:rPr>
          <w:spacing w:val="-3"/>
          <w:sz w:val="21"/>
          <w:szCs w:val="21"/>
        </w:rPr>
        <w:t>с</w:t>
      </w:r>
      <w:r>
        <w:rPr>
          <w:sz w:val="21"/>
          <w:szCs w:val="21"/>
        </w:rPr>
        <w:t xml:space="preserve">но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ор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на д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йс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що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онода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лс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.</w:t>
      </w:r>
      <w:proofErr w:type="gramEnd"/>
    </w:p>
    <w:p w:rsidR="00887FBB" w:rsidRDefault="00285FD5">
      <w:pPr>
        <w:spacing w:before="98" w:line="298" w:lineRule="auto"/>
        <w:ind w:left="100" w:right="85"/>
        <w:jc w:val="both"/>
        <w:rPr>
          <w:sz w:val="21"/>
          <w:szCs w:val="21"/>
        </w:rPr>
      </w:pPr>
      <w:proofErr w:type="gramStart"/>
      <w:r>
        <w:rPr>
          <w:b/>
          <w:spacing w:val="1"/>
          <w:sz w:val="21"/>
          <w:szCs w:val="21"/>
        </w:rPr>
        <w:t>Ч</w:t>
      </w:r>
      <w:r>
        <w:rPr>
          <w:b/>
          <w:spacing w:val="-1"/>
          <w:sz w:val="21"/>
          <w:szCs w:val="21"/>
        </w:rPr>
        <w:t>л</w:t>
      </w:r>
      <w:r>
        <w:rPr>
          <w:b/>
          <w:sz w:val="21"/>
          <w:szCs w:val="21"/>
        </w:rPr>
        <w:t>.</w:t>
      </w:r>
      <w:r>
        <w:rPr>
          <w:b/>
          <w:spacing w:val="26"/>
          <w:sz w:val="21"/>
          <w:szCs w:val="21"/>
        </w:rPr>
        <w:t xml:space="preserve"> </w:t>
      </w:r>
      <w:r>
        <w:rPr>
          <w:b/>
          <w:sz w:val="21"/>
          <w:szCs w:val="21"/>
        </w:rPr>
        <w:t>56.</w:t>
      </w:r>
      <w:proofErr w:type="gramEnd"/>
      <w:r>
        <w:rPr>
          <w:b/>
          <w:spacing w:val="26"/>
          <w:sz w:val="21"/>
          <w:szCs w:val="21"/>
        </w:rPr>
        <w:t xml:space="preserve"> </w:t>
      </w:r>
      <w:proofErr w:type="gramStart"/>
      <w:r>
        <w:rPr>
          <w:sz w:val="21"/>
          <w:szCs w:val="21"/>
        </w:rPr>
        <w:t>За</w:t>
      </w:r>
      <w:r>
        <w:rPr>
          <w:spacing w:val="26"/>
          <w:sz w:val="21"/>
          <w:szCs w:val="21"/>
        </w:rPr>
        <w:t xml:space="preserve"> </w:t>
      </w:r>
      <w:r>
        <w:rPr>
          <w:sz w:val="21"/>
          <w:szCs w:val="21"/>
        </w:rPr>
        <w:t>не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редени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26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м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жду</w:t>
      </w:r>
      <w:r>
        <w:rPr>
          <w:spacing w:val="21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ст</w:t>
      </w:r>
      <w:r>
        <w:rPr>
          <w:sz w:val="21"/>
          <w:szCs w:val="21"/>
        </w:rPr>
        <w:t>рани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26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въ</w:t>
      </w:r>
      <w:r>
        <w:rPr>
          <w:sz w:val="21"/>
          <w:szCs w:val="21"/>
        </w:rPr>
        <w:t>пр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си</w:t>
      </w:r>
      <w:r>
        <w:rPr>
          <w:spacing w:val="26"/>
          <w:sz w:val="21"/>
          <w:szCs w:val="21"/>
        </w:rPr>
        <w:t xml:space="preserve"> </w:t>
      </w:r>
      <w:r>
        <w:rPr>
          <w:sz w:val="21"/>
          <w:szCs w:val="21"/>
        </w:rPr>
        <w:t>по</w:t>
      </w:r>
      <w:r>
        <w:rPr>
          <w:spacing w:val="23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ози</w:t>
      </w:r>
      <w:r>
        <w:rPr>
          <w:spacing w:val="26"/>
          <w:sz w:val="21"/>
          <w:szCs w:val="21"/>
        </w:rPr>
        <w:t xml:space="preserve"> </w:t>
      </w:r>
      <w:r>
        <w:rPr>
          <w:sz w:val="21"/>
          <w:szCs w:val="21"/>
        </w:rPr>
        <w:t>дог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   ще</w:t>
      </w:r>
      <w:r>
        <w:rPr>
          <w:spacing w:val="26"/>
          <w:sz w:val="21"/>
          <w:szCs w:val="21"/>
        </w:rPr>
        <w:t xml:space="preserve"> </w:t>
      </w:r>
      <w:r>
        <w:rPr>
          <w:sz w:val="21"/>
          <w:szCs w:val="21"/>
        </w:rPr>
        <w:t>се</w:t>
      </w:r>
      <w:r>
        <w:rPr>
          <w:spacing w:val="26"/>
          <w:sz w:val="21"/>
          <w:szCs w:val="21"/>
        </w:rPr>
        <w:t xml:space="preserve"> </w:t>
      </w:r>
      <w:r>
        <w:rPr>
          <w:sz w:val="21"/>
          <w:szCs w:val="21"/>
        </w:rPr>
        <w:t>пр</w:t>
      </w:r>
      <w:r>
        <w:rPr>
          <w:spacing w:val="-3"/>
          <w:sz w:val="21"/>
          <w:szCs w:val="21"/>
        </w:rPr>
        <w:t>и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агат</w:t>
      </w:r>
      <w:r>
        <w:rPr>
          <w:spacing w:val="24"/>
          <w:sz w:val="21"/>
          <w:szCs w:val="21"/>
        </w:rPr>
        <w:t xml:space="preserve"> </w:t>
      </w:r>
      <w:r>
        <w:rPr>
          <w:sz w:val="21"/>
          <w:szCs w:val="21"/>
        </w:rPr>
        <w:t>разпо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би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26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26"/>
          <w:sz w:val="21"/>
          <w:szCs w:val="21"/>
        </w:rPr>
        <w:t xml:space="preserve"> 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У</w:t>
      </w:r>
      <w:r>
        <w:rPr>
          <w:sz w:val="21"/>
          <w:szCs w:val="21"/>
        </w:rPr>
        <w:t>О</w:t>
      </w:r>
      <w:r>
        <w:rPr>
          <w:spacing w:val="24"/>
          <w:sz w:val="21"/>
          <w:szCs w:val="21"/>
        </w:rPr>
        <w:t xml:space="preserve"> </w:t>
      </w:r>
      <w:r>
        <w:rPr>
          <w:sz w:val="21"/>
          <w:szCs w:val="21"/>
        </w:rPr>
        <w:t>и подз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ко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но</w:t>
      </w:r>
      <w:r>
        <w:rPr>
          <w:spacing w:val="-2"/>
          <w:sz w:val="21"/>
          <w:szCs w:val="21"/>
        </w:rPr>
        <w:t>р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и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ни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ак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 xml:space="preserve">е по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рила</w:t>
      </w:r>
      <w:r>
        <w:rPr>
          <w:spacing w:val="-3"/>
          <w:sz w:val="21"/>
          <w:szCs w:val="21"/>
        </w:rPr>
        <w:t>г</w:t>
      </w:r>
      <w:r>
        <w:rPr>
          <w:sz w:val="21"/>
          <w:szCs w:val="21"/>
        </w:rPr>
        <w:t>ане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у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и д</w:t>
      </w:r>
      <w:r>
        <w:rPr>
          <w:spacing w:val="-1"/>
          <w:sz w:val="21"/>
          <w:szCs w:val="21"/>
        </w:rPr>
        <w:t>е</w:t>
      </w:r>
      <w:r>
        <w:rPr>
          <w:sz w:val="21"/>
          <w:szCs w:val="21"/>
        </w:rPr>
        <w:t>йс</w:t>
      </w:r>
      <w:r>
        <w:rPr>
          <w:spacing w:val="-3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>щ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 з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ко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ода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лс</w:t>
      </w:r>
      <w:r>
        <w:rPr>
          <w:spacing w:val="-1"/>
          <w:sz w:val="21"/>
          <w:szCs w:val="21"/>
        </w:rPr>
        <w:t>т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Реп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блика</w:t>
      </w:r>
      <w:r>
        <w:rPr>
          <w:spacing w:val="-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Б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лгар</w:t>
      </w:r>
      <w:r>
        <w:rPr>
          <w:spacing w:val="-3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.</w:t>
      </w:r>
      <w:proofErr w:type="gramEnd"/>
    </w:p>
    <w:p w:rsidR="00887FBB" w:rsidRDefault="00285FD5">
      <w:pPr>
        <w:spacing w:before="98"/>
        <w:ind w:left="100" w:right="572"/>
        <w:jc w:val="both"/>
        <w:rPr>
          <w:sz w:val="21"/>
          <w:szCs w:val="21"/>
        </w:rPr>
      </w:pPr>
      <w:proofErr w:type="gramStart"/>
      <w:r>
        <w:rPr>
          <w:spacing w:val="1"/>
          <w:sz w:val="21"/>
          <w:szCs w:val="21"/>
        </w:rPr>
        <w:t>Н</w:t>
      </w:r>
      <w:r>
        <w:rPr>
          <w:sz w:val="21"/>
          <w:szCs w:val="21"/>
        </w:rPr>
        <w:t>ас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щ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т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дог</w:t>
      </w:r>
      <w:r>
        <w:rPr>
          <w:spacing w:val="-2"/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р се</w:t>
      </w:r>
      <w:r>
        <w:rPr>
          <w:spacing w:val="-1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с</w:t>
      </w:r>
      <w:r>
        <w:rPr>
          <w:spacing w:val="1"/>
          <w:sz w:val="21"/>
          <w:szCs w:val="21"/>
        </w:rPr>
        <w:t>ъ</w:t>
      </w:r>
      <w:r>
        <w:rPr>
          <w:spacing w:val="-3"/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и и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одп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са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1"/>
          <w:sz w:val="21"/>
          <w:szCs w:val="21"/>
        </w:rPr>
        <w:t xml:space="preserve"> </w:t>
      </w:r>
      <w:r>
        <w:rPr>
          <w:spacing w:val="-2"/>
          <w:sz w:val="21"/>
          <w:szCs w:val="21"/>
        </w:rPr>
        <w:t>д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 xml:space="preserve">а 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дно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браз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 е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з</w:t>
      </w:r>
      <w:r>
        <w:rPr>
          <w:spacing w:val="-3"/>
          <w:sz w:val="21"/>
          <w:szCs w:val="21"/>
        </w:rPr>
        <w:t>е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пл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ра</w:t>
      </w:r>
      <w:r>
        <w:rPr>
          <w:spacing w:val="-3"/>
          <w:sz w:val="21"/>
          <w:szCs w:val="21"/>
        </w:rPr>
        <w:t xml:space="preserve"> </w:t>
      </w:r>
      <w:r>
        <w:rPr>
          <w:sz w:val="21"/>
          <w:szCs w:val="21"/>
        </w:rPr>
        <w:t xml:space="preserve">– по </w:t>
      </w:r>
      <w:r>
        <w:rPr>
          <w:spacing w:val="-3"/>
          <w:sz w:val="21"/>
          <w:szCs w:val="21"/>
        </w:rPr>
        <w:t>е</w:t>
      </w:r>
      <w:r>
        <w:rPr>
          <w:spacing w:val="-2"/>
          <w:sz w:val="21"/>
          <w:szCs w:val="21"/>
        </w:rPr>
        <w:t>д</w:t>
      </w:r>
      <w:r>
        <w:rPr>
          <w:sz w:val="21"/>
          <w:szCs w:val="21"/>
        </w:rPr>
        <w:t>ин за</w:t>
      </w:r>
      <w:r>
        <w:rPr>
          <w:spacing w:val="-2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я</w:t>
      </w:r>
      <w:r>
        <w:rPr>
          <w:sz w:val="21"/>
          <w:szCs w:val="21"/>
        </w:rPr>
        <w:t>ка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от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рани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е.</w:t>
      </w:r>
      <w:proofErr w:type="gramEnd"/>
    </w:p>
    <w:p w:rsidR="00887FBB" w:rsidRDefault="00887FBB">
      <w:pPr>
        <w:spacing w:before="1" w:line="140" w:lineRule="exact"/>
        <w:rPr>
          <w:sz w:val="15"/>
          <w:szCs w:val="15"/>
        </w:rPr>
      </w:pPr>
    </w:p>
    <w:p w:rsidR="00887FBB" w:rsidRDefault="00887FBB">
      <w:pPr>
        <w:spacing w:line="200" w:lineRule="exact"/>
      </w:pPr>
    </w:p>
    <w:p w:rsidR="00887FBB" w:rsidRDefault="00887FBB">
      <w:pPr>
        <w:spacing w:line="200" w:lineRule="exact"/>
      </w:pPr>
    </w:p>
    <w:p w:rsidR="00887FBB" w:rsidRDefault="00285FD5">
      <w:pPr>
        <w:ind w:left="100" w:right="1504"/>
        <w:jc w:val="both"/>
        <w:rPr>
          <w:sz w:val="21"/>
          <w:szCs w:val="21"/>
        </w:rPr>
        <w:sectPr w:rsidR="00887FBB">
          <w:pgSz w:w="11920" w:h="16840"/>
          <w:pgMar w:top="920" w:right="900" w:bottom="280" w:left="920" w:header="0" w:footer="426" w:gutter="0"/>
          <w:cols w:space="708"/>
        </w:sectPr>
      </w:pPr>
      <w:r>
        <w:rPr>
          <w:b/>
          <w:spacing w:val="-1"/>
          <w:sz w:val="21"/>
          <w:szCs w:val="21"/>
        </w:rPr>
        <w:t>З</w:t>
      </w:r>
      <w:r>
        <w:rPr>
          <w:b/>
          <w:sz w:val="21"/>
          <w:szCs w:val="21"/>
        </w:rPr>
        <w:t>А</w:t>
      </w:r>
      <w:r>
        <w:rPr>
          <w:b/>
          <w:spacing w:val="1"/>
          <w:sz w:val="21"/>
          <w:szCs w:val="21"/>
        </w:rPr>
        <w:t xml:space="preserve"> </w:t>
      </w:r>
      <w:r>
        <w:rPr>
          <w:b/>
          <w:spacing w:val="-1"/>
          <w:sz w:val="21"/>
          <w:szCs w:val="21"/>
        </w:rPr>
        <w:t>О</w:t>
      </w:r>
      <w:r>
        <w:rPr>
          <w:b/>
          <w:spacing w:val="-2"/>
          <w:sz w:val="21"/>
          <w:szCs w:val="21"/>
        </w:rPr>
        <w:t>Р</w:t>
      </w:r>
      <w:r>
        <w:rPr>
          <w:b/>
          <w:sz w:val="21"/>
          <w:szCs w:val="21"/>
        </w:rPr>
        <w:t>Г</w:t>
      </w:r>
      <w:r>
        <w:rPr>
          <w:b/>
          <w:spacing w:val="1"/>
          <w:sz w:val="21"/>
          <w:szCs w:val="21"/>
        </w:rPr>
        <w:t>А</w:t>
      </w:r>
      <w:r>
        <w:rPr>
          <w:b/>
          <w:spacing w:val="-1"/>
          <w:sz w:val="21"/>
          <w:szCs w:val="21"/>
        </w:rPr>
        <w:t>НИ</w:t>
      </w:r>
      <w:r>
        <w:rPr>
          <w:b/>
          <w:spacing w:val="-3"/>
          <w:sz w:val="21"/>
          <w:szCs w:val="21"/>
        </w:rPr>
        <w:t>З</w:t>
      </w:r>
      <w:r>
        <w:rPr>
          <w:b/>
          <w:spacing w:val="1"/>
          <w:sz w:val="21"/>
          <w:szCs w:val="21"/>
        </w:rPr>
        <w:t>А</w:t>
      </w:r>
      <w:r>
        <w:rPr>
          <w:b/>
          <w:spacing w:val="-1"/>
          <w:sz w:val="21"/>
          <w:szCs w:val="21"/>
        </w:rPr>
        <w:t>Ц</w:t>
      </w:r>
      <w:r>
        <w:rPr>
          <w:b/>
          <w:spacing w:val="-3"/>
          <w:sz w:val="21"/>
          <w:szCs w:val="21"/>
        </w:rPr>
        <w:t>И</w:t>
      </w:r>
      <w:r>
        <w:rPr>
          <w:b/>
          <w:spacing w:val="1"/>
          <w:sz w:val="21"/>
          <w:szCs w:val="21"/>
        </w:rPr>
        <w:t>Я</w:t>
      </w:r>
      <w:r>
        <w:rPr>
          <w:b/>
          <w:spacing w:val="-1"/>
          <w:sz w:val="21"/>
          <w:szCs w:val="21"/>
        </w:rPr>
        <w:t>Т</w:t>
      </w:r>
      <w:r>
        <w:rPr>
          <w:b/>
          <w:spacing w:val="1"/>
          <w:sz w:val="21"/>
          <w:szCs w:val="21"/>
        </w:rPr>
        <w:t>А</w:t>
      </w:r>
      <w:r>
        <w:rPr>
          <w:b/>
          <w:sz w:val="21"/>
          <w:szCs w:val="21"/>
        </w:rPr>
        <w:t xml:space="preserve">:                                                                            </w:t>
      </w:r>
      <w:r>
        <w:rPr>
          <w:b/>
          <w:spacing w:val="6"/>
          <w:sz w:val="21"/>
          <w:szCs w:val="21"/>
        </w:rPr>
        <w:t xml:space="preserve"> </w:t>
      </w:r>
      <w:r>
        <w:rPr>
          <w:b/>
          <w:spacing w:val="-1"/>
          <w:sz w:val="21"/>
          <w:szCs w:val="21"/>
        </w:rPr>
        <w:t>З</w:t>
      </w:r>
      <w:r>
        <w:rPr>
          <w:b/>
          <w:sz w:val="21"/>
          <w:szCs w:val="21"/>
        </w:rPr>
        <w:t>А</w:t>
      </w:r>
      <w:r>
        <w:rPr>
          <w:b/>
          <w:spacing w:val="1"/>
          <w:sz w:val="21"/>
          <w:szCs w:val="21"/>
        </w:rPr>
        <w:t xml:space="preserve"> В</w:t>
      </w:r>
      <w:r>
        <w:rPr>
          <w:b/>
          <w:spacing w:val="-1"/>
          <w:sz w:val="21"/>
          <w:szCs w:val="21"/>
        </w:rPr>
        <w:t>Ъ</w:t>
      </w:r>
      <w:r>
        <w:rPr>
          <w:b/>
          <w:spacing w:val="-3"/>
          <w:sz w:val="21"/>
          <w:szCs w:val="21"/>
        </w:rPr>
        <w:t>З</w:t>
      </w:r>
      <w:r>
        <w:rPr>
          <w:b/>
          <w:spacing w:val="1"/>
          <w:sz w:val="21"/>
          <w:szCs w:val="21"/>
        </w:rPr>
        <w:t>Л</w:t>
      </w:r>
      <w:r>
        <w:rPr>
          <w:b/>
          <w:spacing w:val="-1"/>
          <w:sz w:val="21"/>
          <w:szCs w:val="21"/>
        </w:rPr>
        <w:t>О</w:t>
      </w:r>
      <w:r>
        <w:rPr>
          <w:b/>
          <w:spacing w:val="-2"/>
          <w:sz w:val="21"/>
          <w:szCs w:val="21"/>
        </w:rPr>
        <w:t>Ж</w:t>
      </w:r>
      <w:r>
        <w:rPr>
          <w:b/>
          <w:spacing w:val="-1"/>
          <w:sz w:val="21"/>
          <w:szCs w:val="21"/>
        </w:rPr>
        <w:t>ИТ</w:t>
      </w:r>
      <w:r>
        <w:rPr>
          <w:b/>
          <w:spacing w:val="1"/>
          <w:sz w:val="21"/>
          <w:szCs w:val="21"/>
        </w:rPr>
        <w:t>Е</w:t>
      </w:r>
      <w:r>
        <w:rPr>
          <w:b/>
          <w:spacing w:val="-2"/>
          <w:sz w:val="21"/>
          <w:szCs w:val="21"/>
        </w:rPr>
        <w:t>Л</w:t>
      </w:r>
      <w:r>
        <w:rPr>
          <w:b/>
          <w:spacing w:val="1"/>
          <w:sz w:val="21"/>
          <w:szCs w:val="21"/>
        </w:rPr>
        <w:t>Я</w:t>
      </w:r>
      <w:r>
        <w:rPr>
          <w:b/>
          <w:sz w:val="21"/>
          <w:szCs w:val="21"/>
        </w:rPr>
        <w:t>:</w:t>
      </w:r>
    </w:p>
    <w:p w:rsidR="00887FBB" w:rsidRDefault="00887FBB">
      <w:pPr>
        <w:spacing w:line="200" w:lineRule="exact"/>
      </w:pPr>
    </w:p>
    <w:p w:rsidR="00887FBB" w:rsidRDefault="00887FBB">
      <w:pPr>
        <w:spacing w:before="2" w:line="220" w:lineRule="exact"/>
        <w:rPr>
          <w:sz w:val="22"/>
          <w:szCs w:val="22"/>
        </w:rPr>
      </w:pPr>
    </w:p>
    <w:p w:rsidR="00887FBB" w:rsidRDefault="00285FD5">
      <w:pPr>
        <w:spacing w:line="220" w:lineRule="exact"/>
        <w:ind w:left="3051" w:right="-52"/>
        <w:rPr>
          <w:sz w:val="21"/>
          <w:szCs w:val="21"/>
        </w:rPr>
      </w:pPr>
      <w:r>
        <w:rPr>
          <w:b/>
          <w:position w:val="-1"/>
          <w:sz w:val="21"/>
          <w:szCs w:val="21"/>
        </w:rPr>
        <w:t>М</w:t>
      </w:r>
      <w:r>
        <w:rPr>
          <w:b/>
          <w:spacing w:val="-1"/>
          <w:position w:val="-1"/>
          <w:sz w:val="21"/>
          <w:szCs w:val="21"/>
        </w:rPr>
        <w:t>Е</w:t>
      </w:r>
      <w:r>
        <w:rPr>
          <w:b/>
          <w:spacing w:val="1"/>
          <w:position w:val="-1"/>
          <w:sz w:val="21"/>
          <w:szCs w:val="21"/>
        </w:rPr>
        <w:t>С</w:t>
      </w:r>
      <w:r>
        <w:rPr>
          <w:b/>
          <w:spacing w:val="-1"/>
          <w:position w:val="-1"/>
          <w:sz w:val="21"/>
          <w:szCs w:val="21"/>
        </w:rPr>
        <w:t>Е</w:t>
      </w:r>
      <w:r>
        <w:rPr>
          <w:b/>
          <w:spacing w:val="1"/>
          <w:position w:val="-1"/>
          <w:sz w:val="21"/>
          <w:szCs w:val="21"/>
        </w:rPr>
        <w:t>Ч</w:t>
      </w:r>
      <w:r>
        <w:rPr>
          <w:b/>
          <w:spacing w:val="-3"/>
          <w:position w:val="-1"/>
          <w:sz w:val="21"/>
          <w:szCs w:val="21"/>
        </w:rPr>
        <w:t>Н</w:t>
      </w:r>
      <w:r>
        <w:rPr>
          <w:b/>
          <w:position w:val="-1"/>
          <w:sz w:val="21"/>
          <w:szCs w:val="21"/>
        </w:rPr>
        <w:t>А</w:t>
      </w:r>
      <w:r>
        <w:rPr>
          <w:b/>
          <w:spacing w:val="-1"/>
          <w:position w:val="-1"/>
          <w:sz w:val="21"/>
          <w:szCs w:val="21"/>
        </w:rPr>
        <w:t xml:space="preserve"> </w:t>
      </w:r>
      <w:r>
        <w:rPr>
          <w:b/>
          <w:spacing w:val="1"/>
          <w:position w:val="-1"/>
          <w:sz w:val="21"/>
          <w:szCs w:val="21"/>
        </w:rPr>
        <w:t>С</w:t>
      </w:r>
      <w:r>
        <w:rPr>
          <w:b/>
          <w:spacing w:val="-1"/>
          <w:position w:val="-1"/>
          <w:sz w:val="21"/>
          <w:szCs w:val="21"/>
        </w:rPr>
        <w:t>П</w:t>
      </w:r>
      <w:r>
        <w:rPr>
          <w:b/>
          <w:spacing w:val="-2"/>
          <w:position w:val="-1"/>
          <w:sz w:val="21"/>
          <w:szCs w:val="21"/>
        </w:rPr>
        <w:t>Р</w:t>
      </w:r>
      <w:r>
        <w:rPr>
          <w:b/>
          <w:spacing w:val="-1"/>
          <w:position w:val="-1"/>
          <w:sz w:val="21"/>
          <w:szCs w:val="21"/>
        </w:rPr>
        <w:t>А</w:t>
      </w:r>
      <w:r>
        <w:rPr>
          <w:b/>
          <w:spacing w:val="1"/>
          <w:position w:val="-1"/>
          <w:sz w:val="21"/>
          <w:szCs w:val="21"/>
        </w:rPr>
        <w:t>В</w:t>
      </w:r>
      <w:r>
        <w:rPr>
          <w:b/>
          <w:spacing w:val="-2"/>
          <w:position w:val="-1"/>
          <w:sz w:val="21"/>
          <w:szCs w:val="21"/>
        </w:rPr>
        <w:t>К</w:t>
      </w:r>
      <w:r>
        <w:rPr>
          <w:b/>
          <w:position w:val="-1"/>
          <w:sz w:val="21"/>
          <w:szCs w:val="21"/>
        </w:rPr>
        <w:t>А</w:t>
      </w:r>
      <w:r>
        <w:rPr>
          <w:b/>
          <w:spacing w:val="-1"/>
          <w:position w:val="-1"/>
          <w:sz w:val="21"/>
          <w:szCs w:val="21"/>
        </w:rPr>
        <w:t xml:space="preserve"> </w:t>
      </w:r>
      <w:r>
        <w:rPr>
          <w:b/>
          <w:position w:val="-1"/>
          <w:sz w:val="21"/>
          <w:szCs w:val="21"/>
        </w:rPr>
        <w:t>–</w:t>
      </w:r>
      <w:r>
        <w:rPr>
          <w:b/>
          <w:spacing w:val="-2"/>
          <w:position w:val="-1"/>
          <w:sz w:val="21"/>
          <w:szCs w:val="21"/>
        </w:rPr>
        <w:t xml:space="preserve"> </w:t>
      </w:r>
      <w:r>
        <w:rPr>
          <w:b/>
          <w:spacing w:val="1"/>
          <w:position w:val="-1"/>
          <w:sz w:val="21"/>
          <w:szCs w:val="21"/>
        </w:rPr>
        <w:t>Д</w:t>
      </w:r>
      <w:r>
        <w:rPr>
          <w:b/>
          <w:spacing w:val="-1"/>
          <w:position w:val="-1"/>
          <w:sz w:val="21"/>
          <w:szCs w:val="21"/>
        </w:rPr>
        <w:t>Е</w:t>
      </w:r>
      <w:r>
        <w:rPr>
          <w:b/>
          <w:spacing w:val="-2"/>
          <w:position w:val="-1"/>
          <w:sz w:val="21"/>
          <w:szCs w:val="21"/>
        </w:rPr>
        <w:t>К</w:t>
      </w:r>
      <w:r>
        <w:rPr>
          <w:b/>
          <w:spacing w:val="-1"/>
          <w:position w:val="-1"/>
          <w:sz w:val="21"/>
          <w:szCs w:val="21"/>
        </w:rPr>
        <w:t>Л</w:t>
      </w:r>
      <w:r>
        <w:rPr>
          <w:b/>
          <w:spacing w:val="1"/>
          <w:position w:val="-1"/>
          <w:sz w:val="21"/>
          <w:szCs w:val="21"/>
        </w:rPr>
        <w:t>А</w:t>
      </w:r>
      <w:r>
        <w:rPr>
          <w:b/>
          <w:spacing w:val="-2"/>
          <w:position w:val="-1"/>
          <w:sz w:val="21"/>
          <w:szCs w:val="21"/>
        </w:rPr>
        <w:t>Р</w:t>
      </w:r>
      <w:r>
        <w:rPr>
          <w:b/>
          <w:spacing w:val="1"/>
          <w:position w:val="-1"/>
          <w:sz w:val="21"/>
          <w:szCs w:val="21"/>
        </w:rPr>
        <w:t>А</w:t>
      </w:r>
      <w:r>
        <w:rPr>
          <w:b/>
          <w:spacing w:val="-1"/>
          <w:position w:val="-1"/>
          <w:sz w:val="21"/>
          <w:szCs w:val="21"/>
        </w:rPr>
        <w:t>Ц</w:t>
      </w:r>
      <w:r>
        <w:rPr>
          <w:b/>
          <w:spacing w:val="-4"/>
          <w:position w:val="-1"/>
          <w:sz w:val="21"/>
          <w:szCs w:val="21"/>
        </w:rPr>
        <w:t>И</w:t>
      </w:r>
      <w:r>
        <w:rPr>
          <w:b/>
          <w:position w:val="-1"/>
          <w:sz w:val="21"/>
          <w:szCs w:val="21"/>
        </w:rPr>
        <w:t>Я</w:t>
      </w:r>
      <w:r>
        <w:rPr>
          <w:b/>
          <w:spacing w:val="1"/>
          <w:position w:val="-1"/>
          <w:sz w:val="21"/>
          <w:szCs w:val="21"/>
        </w:rPr>
        <w:t xml:space="preserve"> </w:t>
      </w:r>
      <w:r>
        <w:rPr>
          <w:b/>
          <w:spacing w:val="-1"/>
          <w:position w:val="-1"/>
          <w:sz w:val="21"/>
          <w:szCs w:val="21"/>
        </w:rPr>
        <w:t>З</w:t>
      </w:r>
      <w:r>
        <w:rPr>
          <w:b/>
          <w:position w:val="-1"/>
          <w:sz w:val="21"/>
          <w:szCs w:val="21"/>
        </w:rPr>
        <w:t>А</w:t>
      </w:r>
      <w:r>
        <w:rPr>
          <w:b/>
          <w:spacing w:val="1"/>
          <w:position w:val="-1"/>
          <w:sz w:val="21"/>
          <w:szCs w:val="21"/>
        </w:rPr>
        <w:t xml:space="preserve"> </w:t>
      </w:r>
      <w:r>
        <w:rPr>
          <w:b/>
          <w:spacing w:val="-3"/>
          <w:position w:val="-1"/>
          <w:sz w:val="21"/>
          <w:szCs w:val="21"/>
        </w:rPr>
        <w:t>П</w:t>
      </w:r>
      <w:r>
        <w:rPr>
          <w:b/>
          <w:spacing w:val="-1"/>
          <w:position w:val="-1"/>
          <w:sz w:val="21"/>
          <w:szCs w:val="21"/>
        </w:rPr>
        <w:t>УСН</w:t>
      </w:r>
      <w:r>
        <w:rPr>
          <w:b/>
          <w:spacing w:val="1"/>
          <w:position w:val="-1"/>
          <w:sz w:val="21"/>
          <w:szCs w:val="21"/>
        </w:rPr>
        <w:t>АТ</w:t>
      </w:r>
      <w:r>
        <w:rPr>
          <w:b/>
          <w:position w:val="-1"/>
          <w:sz w:val="21"/>
          <w:szCs w:val="21"/>
        </w:rPr>
        <w:t>О</w:t>
      </w:r>
      <w:r>
        <w:rPr>
          <w:b/>
          <w:spacing w:val="-1"/>
          <w:position w:val="-1"/>
          <w:sz w:val="21"/>
          <w:szCs w:val="21"/>
        </w:rPr>
        <w:t xml:space="preserve"> </w:t>
      </w:r>
      <w:r>
        <w:rPr>
          <w:b/>
          <w:spacing w:val="-3"/>
          <w:position w:val="-1"/>
          <w:sz w:val="21"/>
          <w:szCs w:val="21"/>
        </w:rPr>
        <w:t>Н</w:t>
      </w:r>
      <w:r>
        <w:rPr>
          <w:b/>
          <w:position w:val="-1"/>
          <w:sz w:val="21"/>
          <w:szCs w:val="21"/>
        </w:rPr>
        <w:t>А</w:t>
      </w:r>
      <w:r>
        <w:rPr>
          <w:b/>
          <w:spacing w:val="1"/>
          <w:position w:val="-1"/>
          <w:sz w:val="21"/>
          <w:szCs w:val="21"/>
        </w:rPr>
        <w:t xml:space="preserve"> </w:t>
      </w:r>
      <w:r>
        <w:rPr>
          <w:b/>
          <w:spacing w:val="-3"/>
          <w:position w:val="-1"/>
          <w:sz w:val="21"/>
          <w:szCs w:val="21"/>
        </w:rPr>
        <w:t>П</w:t>
      </w:r>
      <w:r>
        <w:rPr>
          <w:b/>
          <w:spacing w:val="1"/>
          <w:position w:val="-1"/>
          <w:sz w:val="21"/>
          <w:szCs w:val="21"/>
        </w:rPr>
        <w:t>А</w:t>
      </w:r>
      <w:r>
        <w:rPr>
          <w:b/>
          <w:spacing w:val="-3"/>
          <w:position w:val="-1"/>
          <w:sz w:val="21"/>
          <w:szCs w:val="21"/>
        </w:rPr>
        <w:t>З</w:t>
      </w:r>
      <w:r>
        <w:rPr>
          <w:b/>
          <w:spacing w:val="1"/>
          <w:position w:val="-1"/>
          <w:sz w:val="21"/>
          <w:szCs w:val="21"/>
        </w:rPr>
        <w:t>А</w:t>
      </w:r>
      <w:r>
        <w:rPr>
          <w:b/>
          <w:spacing w:val="-2"/>
          <w:position w:val="-1"/>
          <w:sz w:val="21"/>
          <w:szCs w:val="21"/>
        </w:rPr>
        <w:t>Р</w:t>
      </w:r>
      <w:r>
        <w:rPr>
          <w:b/>
          <w:position w:val="-1"/>
          <w:sz w:val="21"/>
          <w:szCs w:val="21"/>
        </w:rPr>
        <w:t>А</w:t>
      </w:r>
      <w:r>
        <w:rPr>
          <w:b/>
          <w:spacing w:val="1"/>
          <w:position w:val="-1"/>
          <w:sz w:val="21"/>
          <w:szCs w:val="21"/>
        </w:rPr>
        <w:t xml:space="preserve"> </w:t>
      </w:r>
      <w:r>
        <w:rPr>
          <w:b/>
          <w:spacing w:val="-3"/>
          <w:position w:val="-1"/>
          <w:sz w:val="21"/>
          <w:szCs w:val="21"/>
        </w:rPr>
        <w:t>Б</w:t>
      </w:r>
      <w:r>
        <w:rPr>
          <w:b/>
          <w:spacing w:val="-1"/>
          <w:position w:val="-1"/>
          <w:sz w:val="21"/>
          <w:szCs w:val="21"/>
        </w:rPr>
        <w:t>АТ</w:t>
      </w:r>
      <w:r>
        <w:rPr>
          <w:b/>
          <w:spacing w:val="1"/>
          <w:position w:val="-1"/>
          <w:sz w:val="21"/>
          <w:szCs w:val="21"/>
        </w:rPr>
        <w:t>Е</w:t>
      </w:r>
      <w:r>
        <w:rPr>
          <w:b/>
          <w:position w:val="-1"/>
          <w:sz w:val="21"/>
          <w:szCs w:val="21"/>
        </w:rPr>
        <w:t>Р</w:t>
      </w:r>
      <w:r>
        <w:rPr>
          <w:b/>
          <w:spacing w:val="-1"/>
          <w:position w:val="-1"/>
          <w:sz w:val="21"/>
          <w:szCs w:val="21"/>
        </w:rPr>
        <w:t>И</w:t>
      </w:r>
      <w:r>
        <w:rPr>
          <w:b/>
          <w:position w:val="-1"/>
          <w:sz w:val="21"/>
          <w:szCs w:val="21"/>
        </w:rPr>
        <w:t>И</w:t>
      </w:r>
      <w:r>
        <w:rPr>
          <w:b/>
          <w:spacing w:val="-1"/>
          <w:position w:val="-1"/>
          <w:sz w:val="21"/>
          <w:szCs w:val="21"/>
        </w:rPr>
        <w:t xml:space="preserve"> </w:t>
      </w:r>
      <w:r>
        <w:rPr>
          <w:b/>
          <w:position w:val="-1"/>
          <w:sz w:val="21"/>
          <w:szCs w:val="21"/>
        </w:rPr>
        <w:t>И</w:t>
      </w:r>
      <w:r>
        <w:rPr>
          <w:b/>
          <w:spacing w:val="-3"/>
          <w:position w:val="-1"/>
          <w:sz w:val="21"/>
          <w:szCs w:val="21"/>
        </w:rPr>
        <w:t xml:space="preserve"> </w:t>
      </w:r>
      <w:r>
        <w:rPr>
          <w:b/>
          <w:spacing w:val="-1"/>
          <w:position w:val="-1"/>
          <w:sz w:val="21"/>
          <w:szCs w:val="21"/>
        </w:rPr>
        <w:t>А</w:t>
      </w:r>
      <w:r>
        <w:rPr>
          <w:b/>
          <w:position w:val="-1"/>
          <w:sz w:val="21"/>
          <w:szCs w:val="21"/>
        </w:rPr>
        <w:t>К</w:t>
      </w:r>
      <w:r>
        <w:rPr>
          <w:b/>
          <w:spacing w:val="-1"/>
          <w:position w:val="-1"/>
          <w:sz w:val="21"/>
          <w:szCs w:val="21"/>
        </w:rPr>
        <w:t>У</w:t>
      </w:r>
      <w:r>
        <w:rPr>
          <w:b/>
          <w:spacing w:val="-2"/>
          <w:position w:val="-1"/>
          <w:sz w:val="21"/>
          <w:szCs w:val="21"/>
        </w:rPr>
        <w:t>М</w:t>
      </w:r>
      <w:r>
        <w:rPr>
          <w:b/>
          <w:spacing w:val="1"/>
          <w:position w:val="-1"/>
          <w:sz w:val="21"/>
          <w:szCs w:val="21"/>
        </w:rPr>
        <w:t>У</w:t>
      </w:r>
      <w:r>
        <w:rPr>
          <w:b/>
          <w:spacing w:val="-1"/>
          <w:position w:val="-1"/>
          <w:sz w:val="21"/>
          <w:szCs w:val="21"/>
        </w:rPr>
        <w:t>ЛА</w:t>
      </w:r>
      <w:r>
        <w:rPr>
          <w:b/>
          <w:spacing w:val="1"/>
          <w:position w:val="-1"/>
          <w:sz w:val="21"/>
          <w:szCs w:val="21"/>
        </w:rPr>
        <w:t>Т</w:t>
      </w:r>
      <w:r>
        <w:rPr>
          <w:b/>
          <w:spacing w:val="-1"/>
          <w:position w:val="-1"/>
          <w:sz w:val="21"/>
          <w:szCs w:val="21"/>
        </w:rPr>
        <w:t>О</w:t>
      </w:r>
      <w:r>
        <w:rPr>
          <w:b/>
          <w:spacing w:val="-2"/>
          <w:position w:val="-1"/>
          <w:sz w:val="21"/>
          <w:szCs w:val="21"/>
        </w:rPr>
        <w:t>Р</w:t>
      </w:r>
      <w:r>
        <w:rPr>
          <w:b/>
          <w:position w:val="-1"/>
          <w:sz w:val="21"/>
          <w:szCs w:val="21"/>
        </w:rPr>
        <w:t>И</w:t>
      </w:r>
    </w:p>
    <w:p w:rsidR="00887FBB" w:rsidRDefault="00285FD5">
      <w:pPr>
        <w:spacing w:before="89"/>
        <w:rPr>
          <w:sz w:val="16"/>
          <w:szCs w:val="16"/>
        </w:rPr>
        <w:sectPr w:rsidR="00887FBB">
          <w:footerReference w:type="default" r:id="rId8"/>
          <w:pgSz w:w="16840" w:h="11920" w:orient="landscape"/>
          <w:pgMar w:top="960" w:right="520" w:bottom="280" w:left="520" w:header="0" w:footer="0" w:gutter="0"/>
          <w:cols w:num="2" w:space="708" w:equalWidth="0">
            <w:col w:w="12750" w:space="1440"/>
            <w:col w:w="1610"/>
          </w:cols>
        </w:sectPr>
      </w:pPr>
      <w:r>
        <w:br w:type="column"/>
      </w:r>
      <w:r>
        <w:rPr>
          <w:i/>
          <w:spacing w:val="-1"/>
          <w:sz w:val="16"/>
          <w:szCs w:val="16"/>
        </w:rPr>
        <w:lastRenderedPageBreak/>
        <w:t>П</w:t>
      </w:r>
      <w:r>
        <w:rPr>
          <w:i/>
          <w:spacing w:val="1"/>
          <w:sz w:val="16"/>
          <w:szCs w:val="16"/>
        </w:rPr>
        <w:t>ри</w:t>
      </w:r>
      <w:r>
        <w:rPr>
          <w:i/>
          <w:spacing w:val="-3"/>
          <w:sz w:val="16"/>
          <w:szCs w:val="16"/>
        </w:rPr>
        <w:t>л</w:t>
      </w:r>
      <w:r>
        <w:rPr>
          <w:i/>
          <w:spacing w:val="1"/>
          <w:sz w:val="16"/>
          <w:szCs w:val="16"/>
        </w:rPr>
        <w:t>о</w:t>
      </w:r>
      <w:r>
        <w:rPr>
          <w:i/>
          <w:spacing w:val="-1"/>
          <w:sz w:val="16"/>
          <w:szCs w:val="16"/>
        </w:rPr>
        <w:t>ж</w:t>
      </w:r>
      <w:r>
        <w:rPr>
          <w:i/>
          <w:sz w:val="16"/>
          <w:szCs w:val="16"/>
        </w:rPr>
        <w:t>е</w:t>
      </w:r>
      <w:r>
        <w:rPr>
          <w:i/>
          <w:spacing w:val="-3"/>
          <w:sz w:val="16"/>
          <w:szCs w:val="16"/>
        </w:rPr>
        <w:t>н</w:t>
      </w:r>
      <w:r>
        <w:rPr>
          <w:i/>
          <w:spacing w:val="1"/>
          <w:sz w:val="16"/>
          <w:szCs w:val="16"/>
        </w:rPr>
        <w:t>и</w:t>
      </w:r>
      <w:r>
        <w:rPr>
          <w:i/>
          <w:sz w:val="16"/>
          <w:szCs w:val="16"/>
        </w:rPr>
        <w:t>е</w:t>
      </w:r>
      <w:r>
        <w:rPr>
          <w:i/>
          <w:spacing w:val="-1"/>
          <w:sz w:val="16"/>
          <w:szCs w:val="16"/>
        </w:rPr>
        <w:t xml:space="preserve"> </w:t>
      </w:r>
      <w:r>
        <w:rPr>
          <w:i/>
          <w:sz w:val="16"/>
          <w:szCs w:val="16"/>
        </w:rPr>
        <w:t>№</w:t>
      </w:r>
      <w:r>
        <w:rPr>
          <w:i/>
          <w:spacing w:val="-2"/>
          <w:sz w:val="16"/>
          <w:szCs w:val="16"/>
        </w:rPr>
        <w:t xml:space="preserve"> </w:t>
      </w:r>
      <w:r>
        <w:rPr>
          <w:i/>
          <w:sz w:val="16"/>
          <w:szCs w:val="16"/>
        </w:rPr>
        <w:t>1</w:t>
      </w:r>
    </w:p>
    <w:p w:rsidR="00887FBB" w:rsidRDefault="00887FBB">
      <w:pPr>
        <w:spacing w:before="2" w:line="140" w:lineRule="exact"/>
        <w:rPr>
          <w:sz w:val="14"/>
          <w:szCs w:val="14"/>
        </w:rPr>
      </w:pPr>
    </w:p>
    <w:p w:rsidR="00887FBB" w:rsidRDefault="00285FD5">
      <w:pPr>
        <w:spacing w:line="220" w:lineRule="exact"/>
        <w:ind w:left="5735" w:right="5734"/>
        <w:jc w:val="center"/>
        <w:rPr>
          <w:sz w:val="21"/>
          <w:szCs w:val="21"/>
        </w:rPr>
      </w:pPr>
      <w:proofErr w:type="gramStart"/>
      <w:r>
        <w:rPr>
          <w:b/>
          <w:position w:val="-1"/>
          <w:sz w:val="21"/>
          <w:szCs w:val="21"/>
        </w:rPr>
        <w:t xml:space="preserve">№ </w:t>
      </w:r>
      <w:r>
        <w:rPr>
          <w:b/>
          <w:position w:val="-1"/>
          <w:sz w:val="21"/>
          <w:szCs w:val="21"/>
          <w:u w:val="single" w:color="000000"/>
        </w:rPr>
        <w:t xml:space="preserve">            </w:t>
      </w:r>
      <w:r>
        <w:rPr>
          <w:b/>
          <w:position w:val="-1"/>
          <w:sz w:val="21"/>
          <w:szCs w:val="21"/>
        </w:rPr>
        <w:t xml:space="preserve"> </w:t>
      </w:r>
      <w:r>
        <w:rPr>
          <w:b/>
          <w:spacing w:val="1"/>
          <w:position w:val="-1"/>
          <w:sz w:val="21"/>
          <w:szCs w:val="21"/>
        </w:rPr>
        <w:t xml:space="preserve"> </w:t>
      </w:r>
      <w:r>
        <w:rPr>
          <w:b/>
          <w:spacing w:val="-3"/>
          <w:position w:val="-1"/>
          <w:sz w:val="21"/>
          <w:szCs w:val="21"/>
        </w:rPr>
        <w:t>З</w:t>
      </w:r>
      <w:r>
        <w:rPr>
          <w:b/>
          <w:position w:val="-1"/>
          <w:sz w:val="21"/>
          <w:szCs w:val="21"/>
        </w:rPr>
        <w:t>А</w:t>
      </w:r>
      <w:r>
        <w:rPr>
          <w:b/>
          <w:spacing w:val="1"/>
          <w:position w:val="-1"/>
          <w:sz w:val="21"/>
          <w:szCs w:val="21"/>
        </w:rPr>
        <w:t xml:space="preserve"> </w:t>
      </w:r>
      <w:r>
        <w:rPr>
          <w:b/>
          <w:spacing w:val="-2"/>
          <w:position w:val="-1"/>
          <w:sz w:val="21"/>
          <w:szCs w:val="21"/>
        </w:rPr>
        <w:t>М</w:t>
      </w:r>
      <w:r>
        <w:rPr>
          <w:b/>
          <w:spacing w:val="-1"/>
          <w:position w:val="-1"/>
          <w:sz w:val="21"/>
          <w:szCs w:val="21"/>
        </w:rPr>
        <w:t>Е</w:t>
      </w:r>
      <w:r>
        <w:rPr>
          <w:b/>
          <w:spacing w:val="1"/>
          <w:position w:val="-1"/>
          <w:sz w:val="21"/>
          <w:szCs w:val="21"/>
        </w:rPr>
        <w:t>СЕ</w:t>
      </w:r>
      <w:r>
        <w:rPr>
          <w:b/>
          <w:position w:val="-1"/>
          <w:sz w:val="21"/>
          <w:szCs w:val="21"/>
        </w:rPr>
        <w:t xml:space="preserve">Ц </w:t>
      </w:r>
      <w:r>
        <w:rPr>
          <w:b/>
          <w:position w:val="-1"/>
          <w:sz w:val="21"/>
          <w:szCs w:val="21"/>
          <w:u w:val="single" w:color="000000"/>
        </w:rPr>
        <w:t xml:space="preserve">              </w:t>
      </w:r>
      <w:r>
        <w:rPr>
          <w:b/>
          <w:position w:val="-1"/>
          <w:sz w:val="21"/>
          <w:szCs w:val="21"/>
        </w:rPr>
        <w:t xml:space="preserve">/ </w:t>
      </w:r>
      <w:r>
        <w:rPr>
          <w:b/>
          <w:position w:val="-1"/>
          <w:sz w:val="21"/>
          <w:szCs w:val="21"/>
          <w:u w:val="single" w:color="000000"/>
        </w:rPr>
        <w:t xml:space="preserve">                </w:t>
      </w:r>
      <w:r>
        <w:rPr>
          <w:b/>
          <w:spacing w:val="-1"/>
          <w:position w:val="-1"/>
          <w:sz w:val="21"/>
          <w:szCs w:val="21"/>
        </w:rPr>
        <w:t xml:space="preserve"> </w:t>
      </w:r>
      <w:r>
        <w:rPr>
          <w:b/>
          <w:spacing w:val="-2"/>
          <w:position w:val="-1"/>
          <w:sz w:val="21"/>
          <w:szCs w:val="21"/>
        </w:rPr>
        <w:t>г</w:t>
      </w:r>
      <w:r>
        <w:rPr>
          <w:b/>
          <w:position w:val="-1"/>
          <w:sz w:val="21"/>
          <w:szCs w:val="21"/>
        </w:rPr>
        <w:t>о</w:t>
      </w:r>
      <w:r>
        <w:rPr>
          <w:b/>
          <w:spacing w:val="-1"/>
          <w:position w:val="-1"/>
          <w:sz w:val="21"/>
          <w:szCs w:val="21"/>
        </w:rPr>
        <w:t>д</w:t>
      </w:r>
      <w:r>
        <w:rPr>
          <w:b/>
          <w:position w:val="-1"/>
          <w:sz w:val="21"/>
          <w:szCs w:val="21"/>
        </w:rPr>
        <w:t>.</w:t>
      </w:r>
      <w:proofErr w:type="gramEnd"/>
    </w:p>
    <w:p w:rsidR="00887FBB" w:rsidRDefault="00887FBB">
      <w:pPr>
        <w:spacing w:before="4" w:line="140" w:lineRule="exact"/>
        <w:rPr>
          <w:sz w:val="14"/>
          <w:szCs w:val="14"/>
        </w:rPr>
      </w:pPr>
    </w:p>
    <w:p w:rsidR="00887FBB" w:rsidRDefault="00285FD5">
      <w:pPr>
        <w:ind w:left="500"/>
        <w:rPr>
          <w:sz w:val="21"/>
          <w:szCs w:val="21"/>
        </w:rPr>
      </w:pPr>
      <w:r>
        <w:rPr>
          <w:b/>
          <w:spacing w:val="1"/>
          <w:sz w:val="21"/>
          <w:szCs w:val="21"/>
        </w:rPr>
        <w:t>Д</w:t>
      </w:r>
      <w:r>
        <w:rPr>
          <w:b/>
          <w:spacing w:val="-2"/>
          <w:sz w:val="21"/>
          <w:szCs w:val="21"/>
        </w:rPr>
        <w:t>а</w:t>
      </w:r>
      <w:r>
        <w:rPr>
          <w:b/>
          <w:spacing w:val="1"/>
          <w:sz w:val="21"/>
          <w:szCs w:val="21"/>
        </w:rPr>
        <w:t>н</w:t>
      </w:r>
      <w:r>
        <w:rPr>
          <w:b/>
          <w:spacing w:val="-1"/>
          <w:sz w:val="21"/>
          <w:szCs w:val="21"/>
        </w:rPr>
        <w:t>н</w:t>
      </w:r>
      <w:r>
        <w:rPr>
          <w:b/>
          <w:sz w:val="21"/>
          <w:szCs w:val="21"/>
        </w:rPr>
        <w:t>и</w:t>
      </w:r>
      <w:r>
        <w:rPr>
          <w:b/>
          <w:spacing w:val="1"/>
          <w:sz w:val="21"/>
          <w:szCs w:val="21"/>
        </w:rPr>
        <w:t xml:space="preserve"> </w:t>
      </w:r>
      <w:r>
        <w:rPr>
          <w:b/>
          <w:spacing w:val="-1"/>
          <w:sz w:val="21"/>
          <w:szCs w:val="21"/>
        </w:rPr>
        <w:t>з</w:t>
      </w:r>
      <w:r>
        <w:rPr>
          <w:b/>
          <w:sz w:val="21"/>
          <w:szCs w:val="21"/>
        </w:rPr>
        <w:t xml:space="preserve">а </w:t>
      </w:r>
      <w:r>
        <w:rPr>
          <w:b/>
          <w:spacing w:val="-1"/>
          <w:sz w:val="21"/>
          <w:szCs w:val="21"/>
        </w:rPr>
        <w:t>з</w:t>
      </w:r>
      <w:r>
        <w:rPr>
          <w:b/>
          <w:spacing w:val="-2"/>
          <w:sz w:val="21"/>
          <w:szCs w:val="21"/>
        </w:rPr>
        <w:t>а</w:t>
      </w:r>
      <w:r>
        <w:rPr>
          <w:b/>
          <w:spacing w:val="1"/>
          <w:sz w:val="21"/>
          <w:szCs w:val="21"/>
        </w:rPr>
        <w:t>д</w:t>
      </w:r>
      <w:r>
        <w:rPr>
          <w:b/>
          <w:spacing w:val="-1"/>
          <w:sz w:val="21"/>
          <w:szCs w:val="21"/>
        </w:rPr>
        <w:t>ъл</w:t>
      </w:r>
      <w:r>
        <w:rPr>
          <w:b/>
          <w:spacing w:val="-4"/>
          <w:sz w:val="21"/>
          <w:szCs w:val="21"/>
        </w:rPr>
        <w:t>ж</w:t>
      </w:r>
      <w:r>
        <w:rPr>
          <w:b/>
          <w:sz w:val="21"/>
          <w:szCs w:val="21"/>
        </w:rPr>
        <w:t>е</w:t>
      </w:r>
      <w:r>
        <w:rPr>
          <w:b/>
          <w:spacing w:val="1"/>
          <w:sz w:val="21"/>
          <w:szCs w:val="21"/>
        </w:rPr>
        <w:t>н</w:t>
      </w:r>
      <w:r>
        <w:rPr>
          <w:b/>
          <w:sz w:val="21"/>
          <w:szCs w:val="21"/>
        </w:rPr>
        <w:t xml:space="preserve">ото </w:t>
      </w:r>
      <w:r>
        <w:rPr>
          <w:b/>
          <w:spacing w:val="-1"/>
          <w:sz w:val="21"/>
          <w:szCs w:val="21"/>
        </w:rPr>
        <w:t>ли</w:t>
      </w:r>
      <w:r>
        <w:rPr>
          <w:b/>
          <w:spacing w:val="1"/>
          <w:sz w:val="21"/>
          <w:szCs w:val="21"/>
        </w:rPr>
        <w:t>ц</w:t>
      </w:r>
      <w:r>
        <w:rPr>
          <w:b/>
          <w:sz w:val="21"/>
          <w:szCs w:val="21"/>
        </w:rPr>
        <w:t>е,</w:t>
      </w:r>
      <w:r>
        <w:rPr>
          <w:b/>
          <w:spacing w:val="-2"/>
          <w:sz w:val="21"/>
          <w:szCs w:val="21"/>
        </w:rPr>
        <w:t xml:space="preserve"> </w:t>
      </w:r>
      <w:r>
        <w:rPr>
          <w:b/>
          <w:spacing w:val="1"/>
          <w:sz w:val="21"/>
          <w:szCs w:val="21"/>
        </w:rPr>
        <w:t>к</w:t>
      </w:r>
      <w:r>
        <w:rPr>
          <w:b/>
          <w:sz w:val="21"/>
          <w:szCs w:val="21"/>
        </w:rPr>
        <w:t>о</w:t>
      </w:r>
      <w:r>
        <w:rPr>
          <w:b/>
          <w:spacing w:val="-3"/>
          <w:sz w:val="21"/>
          <w:szCs w:val="21"/>
        </w:rPr>
        <w:t>е</w:t>
      </w:r>
      <w:r>
        <w:rPr>
          <w:b/>
          <w:spacing w:val="2"/>
          <w:sz w:val="21"/>
          <w:szCs w:val="21"/>
        </w:rPr>
        <w:t>т</w:t>
      </w:r>
      <w:r>
        <w:rPr>
          <w:b/>
          <w:sz w:val="21"/>
          <w:szCs w:val="21"/>
        </w:rPr>
        <w:t>о</w:t>
      </w:r>
      <w:r>
        <w:rPr>
          <w:b/>
          <w:spacing w:val="-2"/>
          <w:sz w:val="21"/>
          <w:szCs w:val="21"/>
        </w:rPr>
        <w:t xml:space="preserve"> </w:t>
      </w:r>
      <w:r>
        <w:rPr>
          <w:b/>
          <w:spacing w:val="1"/>
          <w:sz w:val="21"/>
          <w:szCs w:val="21"/>
        </w:rPr>
        <w:t>п</w:t>
      </w:r>
      <w:r>
        <w:rPr>
          <w:b/>
          <w:sz w:val="21"/>
          <w:szCs w:val="21"/>
        </w:rPr>
        <w:t>у</w:t>
      </w:r>
      <w:r>
        <w:rPr>
          <w:b/>
          <w:spacing w:val="-3"/>
          <w:sz w:val="21"/>
          <w:szCs w:val="21"/>
        </w:rPr>
        <w:t>с</w:t>
      </w:r>
      <w:r>
        <w:rPr>
          <w:b/>
          <w:spacing w:val="1"/>
          <w:sz w:val="21"/>
          <w:szCs w:val="21"/>
        </w:rPr>
        <w:t>к</w:t>
      </w:r>
      <w:r>
        <w:rPr>
          <w:b/>
          <w:sz w:val="21"/>
          <w:szCs w:val="21"/>
        </w:rPr>
        <w:t>а</w:t>
      </w:r>
      <w:r>
        <w:rPr>
          <w:b/>
          <w:spacing w:val="-2"/>
          <w:sz w:val="21"/>
          <w:szCs w:val="21"/>
        </w:rPr>
        <w:t xml:space="preserve"> </w:t>
      </w:r>
      <w:r>
        <w:rPr>
          <w:b/>
          <w:spacing w:val="1"/>
          <w:sz w:val="21"/>
          <w:szCs w:val="21"/>
        </w:rPr>
        <w:t>н</w:t>
      </w:r>
      <w:r>
        <w:rPr>
          <w:b/>
          <w:sz w:val="21"/>
          <w:szCs w:val="21"/>
        </w:rPr>
        <w:t>а</w:t>
      </w:r>
      <w:r>
        <w:rPr>
          <w:b/>
          <w:spacing w:val="-2"/>
          <w:sz w:val="21"/>
          <w:szCs w:val="21"/>
        </w:rPr>
        <w:t xml:space="preserve"> </w:t>
      </w:r>
      <w:r>
        <w:rPr>
          <w:b/>
          <w:spacing w:val="1"/>
          <w:sz w:val="21"/>
          <w:szCs w:val="21"/>
        </w:rPr>
        <w:t>п</w:t>
      </w:r>
      <w:r>
        <w:rPr>
          <w:b/>
          <w:sz w:val="21"/>
          <w:szCs w:val="21"/>
        </w:rPr>
        <w:t>а</w:t>
      </w:r>
      <w:r>
        <w:rPr>
          <w:b/>
          <w:spacing w:val="-1"/>
          <w:sz w:val="21"/>
          <w:szCs w:val="21"/>
        </w:rPr>
        <w:t>з</w:t>
      </w:r>
      <w:r>
        <w:rPr>
          <w:b/>
          <w:sz w:val="21"/>
          <w:szCs w:val="21"/>
        </w:rPr>
        <w:t>а</w:t>
      </w:r>
      <w:r>
        <w:rPr>
          <w:b/>
          <w:spacing w:val="-2"/>
          <w:sz w:val="21"/>
          <w:szCs w:val="21"/>
        </w:rPr>
        <w:t>р</w:t>
      </w:r>
      <w:r>
        <w:rPr>
          <w:b/>
          <w:sz w:val="21"/>
          <w:szCs w:val="21"/>
        </w:rPr>
        <w:t>а</w:t>
      </w:r>
      <w:r>
        <w:rPr>
          <w:b/>
          <w:spacing w:val="-2"/>
          <w:sz w:val="21"/>
          <w:szCs w:val="21"/>
        </w:rPr>
        <w:t xml:space="preserve"> </w:t>
      </w:r>
      <w:r>
        <w:rPr>
          <w:b/>
          <w:sz w:val="21"/>
          <w:szCs w:val="21"/>
        </w:rPr>
        <w:t>б</w:t>
      </w:r>
      <w:r>
        <w:rPr>
          <w:b/>
          <w:spacing w:val="-2"/>
          <w:sz w:val="21"/>
          <w:szCs w:val="21"/>
        </w:rPr>
        <w:t>а</w:t>
      </w:r>
      <w:r>
        <w:rPr>
          <w:b/>
          <w:spacing w:val="2"/>
          <w:sz w:val="21"/>
          <w:szCs w:val="21"/>
        </w:rPr>
        <w:t>т</w:t>
      </w:r>
      <w:r>
        <w:rPr>
          <w:b/>
          <w:sz w:val="21"/>
          <w:szCs w:val="21"/>
        </w:rPr>
        <w:t>е</w:t>
      </w:r>
      <w:r>
        <w:rPr>
          <w:b/>
          <w:spacing w:val="-2"/>
          <w:sz w:val="21"/>
          <w:szCs w:val="21"/>
        </w:rPr>
        <w:t>р</w:t>
      </w:r>
      <w:r>
        <w:rPr>
          <w:b/>
          <w:spacing w:val="1"/>
          <w:sz w:val="21"/>
          <w:szCs w:val="21"/>
        </w:rPr>
        <w:t>и</w:t>
      </w:r>
      <w:r>
        <w:rPr>
          <w:b/>
          <w:sz w:val="21"/>
          <w:szCs w:val="21"/>
        </w:rPr>
        <w:t>и</w:t>
      </w:r>
      <w:r>
        <w:rPr>
          <w:b/>
          <w:spacing w:val="-1"/>
          <w:sz w:val="21"/>
          <w:szCs w:val="21"/>
        </w:rPr>
        <w:t xml:space="preserve"> </w:t>
      </w:r>
      <w:r>
        <w:rPr>
          <w:b/>
          <w:sz w:val="21"/>
          <w:szCs w:val="21"/>
        </w:rPr>
        <w:t>и</w:t>
      </w:r>
      <w:r>
        <w:rPr>
          <w:b/>
          <w:spacing w:val="1"/>
          <w:sz w:val="21"/>
          <w:szCs w:val="21"/>
        </w:rPr>
        <w:t xml:space="preserve"> </w:t>
      </w:r>
      <w:r>
        <w:rPr>
          <w:b/>
          <w:spacing w:val="-2"/>
          <w:sz w:val="21"/>
          <w:szCs w:val="21"/>
        </w:rPr>
        <w:t>а</w:t>
      </w:r>
      <w:r>
        <w:rPr>
          <w:b/>
          <w:spacing w:val="1"/>
          <w:sz w:val="21"/>
          <w:szCs w:val="21"/>
        </w:rPr>
        <w:t>к</w:t>
      </w:r>
      <w:r>
        <w:rPr>
          <w:b/>
          <w:spacing w:val="-2"/>
          <w:sz w:val="21"/>
          <w:szCs w:val="21"/>
        </w:rPr>
        <w:t>у</w:t>
      </w:r>
      <w:r>
        <w:rPr>
          <w:b/>
          <w:sz w:val="21"/>
          <w:szCs w:val="21"/>
        </w:rPr>
        <w:t>му</w:t>
      </w:r>
      <w:r>
        <w:rPr>
          <w:b/>
          <w:spacing w:val="-1"/>
          <w:sz w:val="21"/>
          <w:szCs w:val="21"/>
        </w:rPr>
        <w:t>л</w:t>
      </w:r>
      <w:r>
        <w:rPr>
          <w:b/>
          <w:spacing w:val="-2"/>
          <w:sz w:val="21"/>
          <w:szCs w:val="21"/>
        </w:rPr>
        <w:t>а</w:t>
      </w:r>
      <w:r>
        <w:rPr>
          <w:b/>
          <w:spacing w:val="2"/>
          <w:sz w:val="21"/>
          <w:szCs w:val="21"/>
        </w:rPr>
        <w:t>т</w:t>
      </w:r>
      <w:r>
        <w:rPr>
          <w:b/>
          <w:spacing w:val="-2"/>
          <w:sz w:val="21"/>
          <w:szCs w:val="21"/>
        </w:rPr>
        <w:t>о</w:t>
      </w:r>
      <w:r>
        <w:rPr>
          <w:b/>
          <w:sz w:val="21"/>
          <w:szCs w:val="21"/>
        </w:rPr>
        <w:t>ри</w:t>
      </w:r>
    </w:p>
    <w:p w:rsidR="00887FBB" w:rsidRDefault="00887FBB">
      <w:pPr>
        <w:spacing w:before="8" w:line="120" w:lineRule="exact"/>
        <w:rPr>
          <w:sz w:val="13"/>
          <w:szCs w:val="13"/>
        </w:rPr>
      </w:pPr>
    </w:p>
    <w:p w:rsidR="00887FBB" w:rsidRDefault="00285FD5">
      <w:pPr>
        <w:tabs>
          <w:tab w:val="left" w:pos="4040"/>
          <w:tab w:val="left" w:pos="13400"/>
        </w:tabs>
        <w:spacing w:line="376" w:lineRule="auto"/>
        <w:ind w:left="500" w:right="2350"/>
        <w:rPr>
          <w:sz w:val="21"/>
          <w:szCs w:val="21"/>
        </w:rPr>
      </w:pPr>
      <w:r>
        <w:rPr>
          <w:b/>
          <w:spacing w:val="-1"/>
          <w:sz w:val="21"/>
          <w:szCs w:val="21"/>
        </w:rPr>
        <w:t>Пъл</w:t>
      </w:r>
      <w:r>
        <w:rPr>
          <w:b/>
          <w:spacing w:val="1"/>
          <w:sz w:val="21"/>
          <w:szCs w:val="21"/>
        </w:rPr>
        <w:t>н</w:t>
      </w:r>
      <w:r>
        <w:rPr>
          <w:b/>
          <w:sz w:val="21"/>
          <w:szCs w:val="21"/>
        </w:rPr>
        <w:t xml:space="preserve">о </w:t>
      </w:r>
      <w:r>
        <w:rPr>
          <w:b/>
          <w:spacing w:val="-1"/>
          <w:sz w:val="21"/>
          <w:szCs w:val="21"/>
        </w:rPr>
        <w:t>н</w:t>
      </w:r>
      <w:r>
        <w:rPr>
          <w:b/>
          <w:sz w:val="21"/>
          <w:szCs w:val="21"/>
        </w:rPr>
        <w:t>а</w:t>
      </w:r>
      <w:r>
        <w:rPr>
          <w:b/>
          <w:spacing w:val="-1"/>
          <w:sz w:val="21"/>
          <w:szCs w:val="21"/>
        </w:rPr>
        <w:t>и</w:t>
      </w:r>
      <w:r>
        <w:rPr>
          <w:b/>
          <w:sz w:val="21"/>
          <w:szCs w:val="21"/>
        </w:rPr>
        <w:t>ме</w:t>
      </w:r>
      <w:r>
        <w:rPr>
          <w:b/>
          <w:spacing w:val="-1"/>
          <w:sz w:val="21"/>
          <w:szCs w:val="21"/>
        </w:rPr>
        <w:t>н</w:t>
      </w:r>
      <w:r>
        <w:rPr>
          <w:b/>
          <w:sz w:val="21"/>
          <w:szCs w:val="21"/>
        </w:rPr>
        <w:t>о</w:t>
      </w:r>
      <w:r>
        <w:rPr>
          <w:b/>
          <w:spacing w:val="-1"/>
          <w:sz w:val="21"/>
          <w:szCs w:val="21"/>
        </w:rPr>
        <w:t>в</w:t>
      </w:r>
      <w:r>
        <w:rPr>
          <w:b/>
          <w:sz w:val="21"/>
          <w:szCs w:val="21"/>
        </w:rPr>
        <w:t>а</w:t>
      </w:r>
      <w:r>
        <w:rPr>
          <w:b/>
          <w:spacing w:val="-1"/>
          <w:sz w:val="21"/>
          <w:szCs w:val="21"/>
        </w:rPr>
        <w:t>н</w:t>
      </w:r>
      <w:r>
        <w:rPr>
          <w:b/>
          <w:spacing w:val="1"/>
          <w:sz w:val="21"/>
          <w:szCs w:val="21"/>
        </w:rPr>
        <w:t>и</w:t>
      </w:r>
      <w:r>
        <w:rPr>
          <w:b/>
          <w:sz w:val="21"/>
          <w:szCs w:val="21"/>
        </w:rPr>
        <w:t>е</w:t>
      </w:r>
      <w:r>
        <w:rPr>
          <w:b/>
          <w:spacing w:val="-1"/>
          <w:sz w:val="21"/>
          <w:szCs w:val="21"/>
        </w:rPr>
        <w:t xml:space="preserve"> </w:t>
      </w:r>
      <w:r>
        <w:rPr>
          <w:b/>
          <w:sz w:val="21"/>
          <w:szCs w:val="21"/>
          <w:u w:val="single" w:color="000000"/>
        </w:rPr>
        <w:t xml:space="preserve"> </w:t>
      </w:r>
      <w:r>
        <w:rPr>
          <w:b/>
          <w:sz w:val="21"/>
          <w:szCs w:val="21"/>
          <w:u w:val="single" w:color="000000"/>
        </w:rPr>
        <w:tab/>
      </w:r>
      <w:r>
        <w:rPr>
          <w:b/>
          <w:sz w:val="21"/>
          <w:szCs w:val="21"/>
          <w:u w:val="single" w:color="000000"/>
        </w:rPr>
        <w:tab/>
      </w:r>
      <w:r>
        <w:rPr>
          <w:b/>
          <w:sz w:val="21"/>
          <w:szCs w:val="21"/>
        </w:rPr>
        <w:t xml:space="preserve"> </w:t>
      </w:r>
      <w:r>
        <w:rPr>
          <w:b/>
          <w:spacing w:val="1"/>
          <w:sz w:val="21"/>
          <w:szCs w:val="21"/>
        </w:rPr>
        <w:t>Е</w:t>
      </w:r>
      <w:r>
        <w:rPr>
          <w:b/>
          <w:spacing w:val="-1"/>
          <w:sz w:val="21"/>
          <w:szCs w:val="21"/>
        </w:rPr>
        <w:t>И</w:t>
      </w:r>
      <w:r>
        <w:rPr>
          <w:b/>
          <w:sz w:val="21"/>
          <w:szCs w:val="21"/>
        </w:rPr>
        <w:t>К</w:t>
      </w:r>
      <w:r>
        <w:rPr>
          <w:b/>
          <w:spacing w:val="1"/>
          <w:sz w:val="21"/>
          <w:szCs w:val="21"/>
        </w:rPr>
        <w:t xml:space="preserve"> </w:t>
      </w:r>
      <w:r>
        <w:rPr>
          <w:b/>
          <w:sz w:val="21"/>
          <w:szCs w:val="21"/>
          <w:u w:val="single" w:color="000000"/>
        </w:rPr>
        <w:t xml:space="preserve"> </w:t>
      </w:r>
      <w:r>
        <w:rPr>
          <w:b/>
          <w:sz w:val="21"/>
          <w:szCs w:val="21"/>
          <w:u w:val="single" w:color="000000"/>
        </w:rPr>
        <w:tab/>
      </w:r>
    </w:p>
    <w:p w:rsidR="00887FBB" w:rsidRDefault="00346AD2">
      <w:pPr>
        <w:tabs>
          <w:tab w:val="left" w:pos="13560"/>
        </w:tabs>
        <w:spacing w:before="7" w:line="220" w:lineRule="exact"/>
        <w:ind w:left="500"/>
        <w:rPr>
          <w:sz w:val="21"/>
          <w:szCs w:val="21"/>
        </w:rPr>
      </w:pPr>
      <w:r w:rsidRPr="00346AD2">
        <w:rPr>
          <w:noProof/>
          <w:lang w:val="bg-BG" w:eastAsia="bg-BG"/>
        </w:rPr>
        <w:pict>
          <v:group id="Group 2" o:spid="_x0000_s1041" style="position:absolute;left:0;text-align:left;margin-left:722.6pt;margin-top:36.05pt;width:82.95pt;height:89.55pt;z-index:-251657216;mso-position-horizontal-relative:page" coordorigin="14452,721" coordsize="1659,1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">
            <v:group id="Group 3" o:spid="_x0000_s1042" style="position:absolute;left:14462;top:731;width:1639;height:312" coordorigin="14462,731" coordsize="1639,3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Freeform 16" o:spid="_x0000_s1028" style="position:absolute;left:14462;top:731;width:1639;height:312;visibility:visible;mso-wrap-style:square;v-text-anchor:top" coordsize="1639,3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MKQ8QA&#10;AADaAAAADwAAAGRycy9kb3ducmV2LnhtbESPW2sCMRSE3wv9D+EUfBHNVqvoapQiCIKgeHnw8bA5&#10;e6Gbk20Sdf33piD0cZiZb5j5sjW1uJHzlWUFn/0EBHFmdcWFgvNp3ZuA8AFZY22ZFDzIw3Lx/jbH&#10;VNs7H+h2DIWIEPYpKihDaFIpfVaSQd+3DXH0cusMhihdIbXDe4SbWg6SZCwNVhwXSmxoVVL2c7wa&#10;BcPzqP7tHrb7fCsvu910I5vc5Up1PtrvGYhAbfgPv9obreAL/q7EG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jCkPEAAAA2gAAAA8AAAAAAAAAAAAAAAAAmAIAAGRycy9k&#10;b3ducmV2LnhtbFBLBQYAAAAABAAEAPUAAACJAwAAAAA=&#10;" path="m,312r1640,l1640,,,,,312xe" fillcolor="#f2f2f2" stroked="f">
                <v:path arrowok="t" o:connecttype="custom" o:connectlocs="0,1043;1640,1043;1640,731;0,731;0,1043" o:connectangles="0,0,0,0,0"/>
              </v:shape>
              <v:group id="Group 4" o:spid="_x0000_s1029" style="position:absolute;left:14462;top:1043;width:1639;height:228" coordorigin="14462,1043" coordsize="1639,2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Freeform 15" o:spid="_x0000_s1030" style="position:absolute;left:14462;top:1043;width:1639;height:228;visibility:visible;mso-wrap-style:square;v-text-anchor:top" coordsize="1639,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dGtMIA&#10;AADaAAAADwAAAGRycy9kb3ducmV2LnhtbESPQWvCQBSE74L/YXmFXkQ3LWJC6ipBEEtuVfH8yL5m&#10;Q7NvQ3abRH99t1DocZiZb5jtfrKtGKj3jWMFL6sEBHHldMO1guvluMxA+ICssXVMCu7kYb+bz7aY&#10;azfyBw3nUIsIYZ+jAhNCl0vpK0MW/cp1xNH7dL3FEGVfS93jGOG2la9JspEWG44LBjs6GKq+zt9W&#10;wTppzXqB48k2F12Wj1uaFUWq1PPTVLyBCDSF//Bf+10r2MDvlXgD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F0a0wgAAANoAAAAPAAAAAAAAAAAAAAAAAJgCAABkcnMvZG93&#10;bnJldi54bWxQSwUGAAAAAAQABAD1AAAAhwMAAAAA&#10;" path="m,228r1640,l1640,,,,,228xe" fillcolor="#f2f2f2" stroked="f">
                  <v:path arrowok="t" o:connecttype="custom" o:connectlocs="0,1271;1640,1271;1640,1043;0,1043;0,1271" o:connectangles="0,0,0,0,0"/>
                </v:shape>
                <v:group id="Group 5" o:spid="_x0000_s1031" style="position:absolute;left:14462;top:1271;width:1639;height:230" coordorigin="14462,1271" coordsize="1639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14" o:spid="_x0000_s1032" style="position:absolute;left:14462;top:1271;width:1639;height:230;visibility:visible;mso-wrap-style:square;v-text-anchor:top" coordsize="1639,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nXrcAA&#10;AADaAAAADwAAAGRycy9kb3ducmV2LnhtbERPz2vCMBS+C/sfwhvspqmDDanGImWDjQlj2ou3R/Ns&#10;Q5OX0mRt99+bw8Djx/d7V8zOipGGYDwrWK8yEMS114YbBdX5fbkBESKyRuuZFPxRgGL/sNhhrv3E&#10;PzSeYiNSCIccFbQx9rmUoW7JYVj5njhxVz84jAkOjdQDTincWfmcZa/SoeHU0GJPZUt1d/p1Co6z&#10;NeZzqi4X+1Z9xRf7zV15VerpcT5sQUSa41387/7QCtLWdCXdALm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CnXrcAAAADaAAAADwAAAAAAAAAAAAAAAACYAgAAZHJzL2Rvd25y&#10;ZXYueG1sUEsFBgAAAAAEAAQA9QAAAIUDAAAAAA==&#10;" path="m,230r1640,l1640,,,,,230xe" fillcolor="#f2f2f2" stroked="f">
                    <v:path arrowok="t" o:connecttype="custom" o:connectlocs="0,1501;1640,1501;1640,1271;0,1271;0,1501" o:connectangles="0,0,0,0,0"/>
                  </v:shape>
                  <v:group id="Group 6" o:spid="_x0000_s1033" style="position:absolute;left:14462;top:1501;width:1639;height:230" coordorigin="14462,1501" coordsize="1639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shape id="Freeform 13" o:spid="_x0000_s1034" style="position:absolute;left:14462;top:1501;width:1639;height:230;visibility:visible;mso-wrap-style:square;v-text-anchor:top" coordsize="1639,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XaI8QA&#10;AADbAAAADwAAAGRycy9kb3ducmV2LnhtbESPQWsCMRCF74X+hzAFbzWroJStUURaaGlBtHvxNmzG&#10;3WAyWTbR3f77zkHobYb35r1vVpsxeHWjPrnIBmbTAhRxHa3jxkD18/78AiplZIs+Mhn4pQSb9ePD&#10;CksbBz7Q7ZgbJSGcSjTQ5tyVWqe6pYBpGjti0c6xD5hl7RttexwkPHg9L4qlDuhYGlrsaNdSfTle&#10;g4Hv0Tv3OVSnk3+rvvLC7/myOxszeRq3r6AyjfnffL/+sIIv9PKLDK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12iPEAAAA2wAAAA8AAAAAAAAAAAAAAAAAmAIAAGRycy9k&#10;b3ducmV2LnhtbFBLBQYAAAAABAAEAPUAAACJAwAAAAA=&#10;" path="m,231r1640,l1640,,,,,231xe" fillcolor="#f2f2f2" stroked="f">
                      <v:path arrowok="t" o:connecttype="custom" o:connectlocs="0,1732;1640,1732;1640,1501;0,1501;0,1732" o:connectangles="0,0,0,0,0"/>
                    </v:shape>
                    <v:group id="Group 7" o:spid="_x0000_s1035" style="position:absolute;left:14462;top:1732;width:1639;height:230" coordorigin="14462,1732" coordsize="1639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<v:shape id="Freeform 12" o:spid="_x0000_s1036" style="position:absolute;left:14462;top:1732;width:1639;height:230;visibility:visible;mso-wrap-style:square;v-text-anchor:top" coordsize="1639,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vhz8AA&#10;AADbAAAADwAAAGRycy9kb3ducmV2LnhtbERPTYvCMBC9L/gfwgje1nQFl6UaZZFdUFyQ1V68Dc3Y&#10;BpNJaaKt/94Igrd5vM+ZL3tnxZXaYDwr+BhnIIhLrw1XCorD7/sXiBCRNVrPpOBGAZaLwdscc+07&#10;/qfrPlYihXDIUUEdY5NLGcqaHIaxb4gTd/Ktw5hgW0ndYpfCnZWTLPuUDg2nhhobWtVUnvcXp+Cv&#10;t8ZsuuJ4tD/FNk7tjs+rk1KjYf89AxGpjy/x073Waf4EHr+kA+Ti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evhz8AAAADbAAAADwAAAAAAAAAAAAAAAACYAgAAZHJzL2Rvd25y&#10;ZXYueG1sUEsFBgAAAAAEAAQA9QAAAIUDAAAAAA==&#10;" path="m,230r1640,l1640,,,,,230xe" fillcolor="#f2f2f2" stroked="f">
                        <v:path arrowok="t" o:connecttype="custom" o:connectlocs="0,1962;1640,1962;1640,1732;0,1732;0,1962" o:connectangles="0,0,0,0,0"/>
                      </v:shape>
                      <v:group id="Group 8" o:spid="_x0000_s1037" style="position:absolute;left:14462;top:1962;width:1639;height:230" coordorigin="14462,1962" coordsize="1639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<v:shape id="Freeform 11" o:spid="_x0000_s1038" style="position:absolute;left:14462;top:1962;width:1639;height:230;visibility:visible;mso-wrap-style:square;v-text-anchor:top" coordsize="1639,2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7cIMIA&#10;AADbAAAADwAAAGRycy9kb3ducmV2LnhtbERP32vCMBB+H+x/CDfY20wdc4xqKiITNhTGtC++Hc21&#10;DSaX0kRb/3sjDPZ2H9/PWyxHZ8WF+mA8K5hOMhDEldeGGwXlYfPyASJEZI3WMym4UoBl8fiwwFz7&#10;gX/pso+NSCEcclTQxtjlUoaqJYdh4jvixNW+dxgT7BupexxSuLPyNcvepUPDqaHFjtYtVaf92SnY&#10;jdaY76E8Hu1nuY0z+8Onda3U89O4moOINMZ/8Z/7S6f5b3D/JR0gi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TtwgwgAAANsAAAAPAAAAAAAAAAAAAAAAAJgCAABkcnMvZG93&#10;bnJldi54bWxQSwUGAAAAAAQABAD1AAAAhwMAAAAA&#10;" path="m,231r1640,l1640,,,,,231xe" fillcolor="#f2f2f2" stroked="f">
                          <v:path arrowok="t" o:connecttype="custom" o:connectlocs="0,2193;1640,2193;1640,1962;0,1962;0,2193" o:connectangles="0,0,0,0,0"/>
                        </v:shape>
                        <v:group id="Group 9" o:spid="_x0000_s1039" style="position:absolute;left:14462;top:2193;width:1639;height:310" coordorigin="14462,2193" coordsize="1639,3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  <v:shape id="Freeform 10" o:spid="_x0000_s1040" style="position:absolute;left:14462;top:2193;width:1639;height:310;visibility:visible;mso-wrap-style:square;v-text-anchor:top" coordsize="1639,3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hJVMMA&#10;AADbAAAADwAAAGRycy9kb3ducmV2LnhtbESPwWrDMBBE74X+g9hCb43cQkPqRDZpoLSHEGI3H7BY&#10;G9vYWhlJtd2/jwKB3HaZmbezm3w2vRjJ+daygtdFAoK4srrlWsHp9+tlBcIHZI29ZVLwTx7y7PFh&#10;g6m2Exc0lqEWEcI+RQVNCEMqpa8aMugXdiCO2tk6gyGurpba4RThppdvSbKUBluOFxocaNdQ1ZV/&#10;JlKmrhjd8cAfcld+d+/95+j3hVLPT/N2DSLQHO7mW/pHx/pLuP4SB5DZ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hJVMMAAADbAAAADwAAAAAAAAAAAAAAAACYAgAAZHJzL2Rv&#10;d25yZXYueG1sUEsFBgAAAAAEAAQA9QAAAIgDAAAAAA==&#10;" path="m,309r1640,l1640,,,,,309xe" fillcolor="#f2f2f2" stroked="f">
                            <v:path arrowok="t" o:connecttype="custom" o:connectlocs="0,2502;1640,2502;1640,2193;0,2193;0,2502" o:connectangles="0,0,0,0,0"/>
                          </v:shape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285FD5">
        <w:rPr>
          <w:b/>
          <w:spacing w:val="-1"/>
          <w:position w:val="-1"/>
          <w:sz w:val="21"/>
          <w:szCs w:val="21"/>
        </w:rPr>
        <w:t>П</w:t>
      </w:r>
      <w:r w:rsidR="00285FD5">
        <w:rPr>
          <w:b/>
          <w:position w:val="-1"/>
          <w:sz w:val="21"/>
          <w:szCs w:val="21"/>
        </w:rPr>
        <w:t>ре</w:t>
      </w:r>
      <w:r w:rsidR="00285FD5">
        <w:rPr>
          <w:b/>
          <w:spacing w:val="1"/>
          <w:position w:val="-1"/>
          <w:sz w:val="21"/>
          <w:szCs w:val="21"/>
        </w:rPr>
        <w:t>д</w:t>
      </w:r>
      <w:r w:rsidR="00285FD5">
        <w:rPr>
          <w:b/>
          <w:spacing w:val="-3"/>
          <w:position w:val="-1"/>
          <w:sz w:val="21"/>
          <w:szCs w:val="21"/>
        </w:rPr>
        <w:t>с</w:t>
      </w:r>
      <w:r w:rsidR="00285FD5">
        <w:rPr>
          <w:b/>
          <w:position w:val="-1"/>
          <w:sz w:val="21"/>
          <w:szCs w:val="21"/>
        </w:rPr>
        <w:t>та</w:t>
      </w:r>
      <w:r w:rsidR="00285FD5">
        <w:rPr>
          <w:b/>
          <w:spacing w:val="1"/>
          <w:position w:val="-1"/>
          <w:sz w:val="21"/>
          <w:szCs w:val="21"/>
        </w:rPr>
        <w:t>в</w:t>
      </w:r>
      <w:r w:rsidR="00285FD5">
        <w:rPr>
          <w:b/>
          <w:spacing w:val="-3"/>
          <w:position w:val="-1"/>
          <w:sz w:val="21"/>
          <w:szCs w:val="21"/>
        </w:rPr>
        <w:t>л</w:t>
      </w:r>
      <w:r w:rsidR="00285FD5">
        <w:rPr>
          <w:b/>
          <w:spacing w:val="-1"/>
          <w:position w:val="-1"/>
          <w:sz w:val="21"/>
          <w:szCs w:val="21"/>
        </w:rPr>
        <w:t>я</w:t>
      </w:r>
      <w:r w:rsidR="00285FD5">
        <w:rPr>
          <w:b/>
          <w:spacing w:val="1"/>
          <w:position w:val="-1"/>
          <w:sz w:val="21"/>
          <w:szCs w:val="21"/>
        </w:rPr>
        <w:t>в</w:t>
      </w:r>
      <w:r w:rsidR="00285FD5">
        <w:rPr>
          <w:b/>
          <w:position w:val="-1"/>
          <w:sz w:val="21"/>
          <w:szCs w:val="21"/>
        </w:rPr>
        <w:t>а</w:t>
      </w:r>
      <w:r w:rsidR="00285FD5">
        <w:rPr>
          <w:b/>
          <w:spacing w:val="-1"/>
          <w:position w:val="-1"/>
          <w:sz w:val="21"/>
          <w:szCs w:val="21"/>
        </w:rPr>
        <w:t>щ</w:t>
      </w:r>
      <w:r w:rsidR="00285FD5">
        <w:rPr>
          <w:b/>
          <w:spacing w:val="-2"/>
          <w:position w:val="-1"/>
          <w:sz w:val="21"/>
          <w:szCs w:val="21"/>
        </w:rPr>
        <w:t>о</w:t>
      </w:r>
      <w:r w:rsidR="00285FD5">
        <w:rPr>
          <w:b/>
          <w:position w:val="-1"/>
          <w:sz w:val="21"/>
          <w:szCs w:val="21"/>
        </w:rPr>
        <w:t xml:space="preserve">то </w:t>
      </w:r>
      <w:r w:rsidR="00285FD5">
        <w:rPr>
          <w:b/>
          <w:spacing w:val="-1"/>
          <w:position w:val="-1"/>
          <w:sz w:val="21"/>
          <w:szCs w:val="21"/>
        </w:rPr>
        <w:t>ли</w:t>
      </w:r>
      <w:r w:rsidR="00285FD5">
        <w:rPr>
          <w:b/>
          <w:spacing w:val="1"/>
          <w:position w:val="-1"/>
          <w:sz w:val="21"/>
          <w:szCs w:val="21"/>
        </w:rPr>
        <w:t>ц</w:t>
      </w:r>
      <w:r w:rsidR="00285FD5">
        <w:rPr>
          <w:b/>
          <w:position w:val="-1"/>
          <w:sz w:val="21"/>
          <w:szCs w:val="21"/>
        </w:rPr>
        <w:t>е</w:t>
      </w:r>
      <w:r w:rsidR="00285FD5">
        <w:rPr>
          <w:b/>
          <w:spacing w:val="-3"/>
          <w:position w:val="-1"/>
          <w:sz w:val="21"/>
          <w:szCs w:val="21"/>
        </w:rPr>
        <w:t xml:space="preserve"> </w:t>
      </w:r>
      <w:r w:rsidR="00285FD5">
        <w:rPr>
          <w:b/>
          <w:position w:val="-1"/>
          <w:sz w:val="21"/>
          <w:szCs w:val="21"/>
        </w:rPr>
        <w:t xml:space="preserve">– </w:t>
      </w:r>
      <w:r w:rsidR="00285FD5">
        <w:rPr>
          <w:b/>
          <w:spacing w:val="1"/>
          <w:position w:val="-1"/>
          <w:sz w:val="21"/>
          <w:szCs w:val="21"/>
        </w:rPr>
        <w:t>д</w:t>
      </w:r>
      <w:r w:rsidR="00285FD5">
        <w:rPr>
          <w:b/>
          <w:spacing w:val="-3"/>
          <w:position w:val="-1"/>
          <w:sz w:val="21"/>
          <w:szCs w:val="21"/>
        </w:rPr>
        <w:t>е</w:t>
      </w:r>
      <w:r w:rsidR="00285FD5">
        <w:rPr>
          <w:b/>
          <w:spacing w:val="1"/>
          <w:position w:val="-1"/>
          <w:sz w:val="21"/>
          <w:szCs w:val="21"/>
        </w:rPr>
        <w:t>к</w:t>
      </w:r>
      <w:r w:rsidR="00285FD5">
        <w:rPr>
          <w:b/>
          <w:spacing w:val="-1"/>
          <w:position w:val="-1"/>
          <w:sz w:val="21"/>
          <w:szCs w:val="21"/>
        </w:rPr>
        <w:t>л</w:t>
      </w:r>
      <w:r w:rsidR="00285FD5">
        <w:rPr>
          <w:b/>
          <w:position w:val="-1"/>
          <w:sz w:val="21"/>
          <w:szCs w:val="21"/>
        </w:rPr>
        <w:t>а</w:t>
      </w:r>
      <w:r w:rsidR="00285FD5">
        <w:rPr>
          <w:b/>
          <w:spacing w:val="-2"/>
          <w:position w:val="-1"/>
          <w:sz w:val="21"/>
          <w:szCs w:val="21"/>
        </w:rPr>
        <w:t>ра</w:t>
      </w:r>
      <w:r w:rsidR="00285FD5">
        <w:rPr>
          <w:b/>
          <w:spacing w:val="2"/>
          <w:position w:val="-1"/>
          <w:sz w:val="21"/>
          <w:szCs w:val="21"/>
        </w:rPr>
        <w:t>т</w:t>
      </w:r>
      <w:r w:rsidR="00285FD5">
        <w:rPr>
          <w:b/>
          <w:position w:val="-1"/>
          <w:sz w:val="21"/>
          <w:szCs w:val="21"/>
        </w:rPr>
        <w:t>ор</w:t>
      </w:r>
      <w:proofErr w:type="gramStart"/>
      <w:r w:rsidR="00285FD5">
        <w:rPr>
          <w:position w:val="-1"/>
          <w:sz w:val="21"/>
          <w:szCs w:val="21"/>
        </w:rPr>
        <w:t>:</w:t>
      </w:r>
      <w:r w:rsidR="00285FD5">
        <w:rPr>
          <w:spacing w:val="-1"/>
          <w:position w:val="-1"/>
          <w:sz w:val="21"/>
          <w:szCs w:val="21"/>
        </w:rPr>
        <w:t xml:space="preserve"> </w:t>
      </w:r>
      <w:r w:rsidR="00285FD5">
        <w:rPr>
          <w:position w:val="-1"/>
          <w:sz w:val="21"/>
          <w:szCs w:val="21"/>
          <w:u w:val="single" w:color="000000"/>
        </w:rPr>
        <w:t xml:space="preserve">                                                                                                                               </w:t>
      </w:r>
      <w:r w:rsidR="00285FD5">
        <w:rPr>
          <w:spacing w:val="1"/>
          <w:position w:val="-1"/>
          <w:sz w:val="21"/>
          <w:szCs w:val="21"/>
          <w:u w:val="single" w:color="000000"/>
        </w:rPr>
        <w:t xml:space="preserve"> </w:t>
      </w:r>
      <w:r w:rsidR="00285FD5">
        <w:rPr>
          <w:position w:val="-1"/>
          <w:sz w:val="21"/>
          <w:szCs w:val="21"/>
        </w:rPr>
        <w:t>,</w:t>
      </w:r>
      <w:proofErr w:type="gramEnd"/>
      <w:r w:rsidR="00285FD5">
        <w:rPr>
          <w:spacing w:val="-3"/>
          <w:position w:val="-1"/>
          <w:sz w:val="21"/>
          <w:szCs w:val="21"/>
        </w:rPr>
        <w:t xml:space="preserve"> </w:t>
      </w:r>
      <w:r w:rsidR="00285FD5">
        <w:rPr>
          <w:b/>
          <w:spacing w:val="1"/>
          <w:position w:val="-1"/>
          <w:sz w:val="21"/>
          <w:szCs w:val="21"/>
        </w:rPr>
        <w:t>Е</w:t>
      </w:r>
      <w:r w:rsidR="00285FD5">
        <w:rPr>
          <w:b/>
          <w:position w:val="-1"/>
          <w:sz w:val="21"/>
          <w:szCs w:val="21"/>
        </w:rPr>
        <w:t>ГН</w:t>
      </w:r>
      <w:r w:rsidR="00285FD5">
        <w:rPr>
          <w:b/>
          <w:spacing w:val="-1"/>
          <w:position w:val="-1"/>
          <w:sz w:val="21"/>
          <w:szCs w:val="21"/>
        </w:rPr>
        <w:t xml:space="preserve"> </w:t>
      </w:r>
      <w:r w:rsidR="00285FD5">
        <w:rPr>
          <w:b/>
          <w:position w:val="-1"/>
          <w:sz w:val="21"/>
          <w:szCs w:val="21"/>
          <w:u w:val="single" w:color="000000"/>
        </w:rPr>
        <w:t xml:space="preserve"> </w:t>
      </w:r>
      <w:r w:rsidR="00285FD5">
        <w:rPr>
          <w:b/>
          <w:position w:val="-1"/>
          <w:sz w:val="21"/>
          <w:szCs w:val="21"/>
          <w:u w:val="single" w:color="000000"/>
        </w:rPr>
        <w:tab/>
      </w:r>
    </w:p>
    <w:p w:rsidR="00887FBB" w:rsidRDefault="00887FBB">
      <w:pPr>
        <w:spacing w:line="200" w:lineRule="exact"/>
      </w:pPr>
    </w:p>
    <w:p w:rsidR="00887FBB" w:rsidRDefault="00887FBB">
      <w:pPr>
        <w:spacing w:before="11" w:line="260" w:lineRule="exact"/>
        <w:rPr>
          <w:sz w:val="26"/>
          <w:szCs w:val="26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/>
      </w:tblPr>
      <w:tblGrid>
        <w:gridCol w:w="1910"/>
        <w:gridCol w:w="1793"/>
        <w:gridCol w:w="1867"/>
        <w:gridCol w:w="2107"/>
        <w:gridCol w:w="2105"/>
        <w:gridCol w:w="1406"/>
        <w:gridCol w:w="2537"/>
        <w:gridCol w:w="1855"/>
      </w:tblGrid>
      <w:tr w:rsidR="00887FBB">
        <w:trPr>
          <w:trHeight w:hRule="exact" w:val="2071"/>
        </w:trPr>
        <w:tc>
          <w:tcPr>
            <w:tcW w:w="1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:rsidR="00887FBB" w:rsidRDefault="00285FD5">
            <w:pPr>
              <w:spacing w:line="200" w:lineRule="exact"/>
              <w:ind w:left="139" w:right="143"/>
              <w:jc w:val="center"/>
            </w:pPr>
            <w:r>
              <w:t>П</w:t>
            </w:r>
            <w:r>
              <w:rPr>
                <w:spacing w:val="1"/>
              </w:rPr>
              <w:t>ор</w:t>
            </w:r>
            <w:r>
              <w:t>еден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н</w:t>
            </w:r>
            <w:r>
              <w:rPr>
                <w:spacing w:val="1"/>
              </w:rPr>
              <w:t>ом</w:t>
            </w:r>
            <w:r>
              <w:t>ер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99"/>
              </w:rPr>
              <w:t>н</w:t>
            </w:r>
            <w:r>
              <w:rPr>
                <w:w w:val="99"/>
              </w:rPr>
              <w:t>а</w:t>
            </w:r>
          </w:p>
          <w:p w:rsidR="00887FBB" w:rsidRDefault="00285FD5">
            <w:pPr>
              <w:ind w:left="157" w:right="159" w:hanging="1"/>
              <w:jc w:val="center"/>
            </w:pPr>
            <w:r>
              <w:rPr>
                <w:w w:val="99"/>
              </w:rPr>
              <w:t>ба</w:t>
            </w:r>
            <w:r>
              <w:rPr>
                <w:spacing w:val="-1"/>
                <w:w w:val="99"/>
              </w:rPr>
              <w:t>т</w:t>
            </w:r>
            <w:r>
              <w:rPr>
                <w:w w:val="99"/>
              </w:rPr>
              <w:t>е</w:t>
            </w:r>
            <w:r>
              <w:rPr>
                <w:spacing w:val="1"/>
                <w:w w:val="99"/>
              </w:rPr>
              <w:t>р</w:t>
            </w:r>
            <w:r>
              <w:rPr>
                <w:spacing w:val="-1"/>
                <w:w w:val="99"/>
              </w:rPr>
              <w:t>и</w:t>
            </w:r>
            <w:r>
              <w:rPr>
                <w:spacing w:val="2"/>
                <w:w w:val="99"/>
              </w:rPr>
              <w:t>я</w:t>
            </w:r>
            <w:r>
              <w:rPr>
                <w:spacing w:val="-1"/>
                <w:w w:val="99"/>
              </w:rPr>
              <w:t>т</w:t>
            </w:r>
            <w:r>
              <w:rPr>
                <w:w w:val="99"/>
              </w:rPr>
              <w:t>а/ а</w:t>
            </w:r>
            <w:r>
              <w:rPr>
                <w:spacing w:val="2"/>
                <w:w w:val="99"/>
              </w:rPr>
              <w:t>к</w:t>
            </w:r>
            <w:r>
              <w:rPr>
                <w:spacing w:val="-4"/>
                <w:w w:val="99"/>
              </w:rPr>
              <w:t>у</w:t>
            </w:r>
            <w:r>
              <w:rPr>
                <w:spacing w:val="3"/>
                <w:w w:val="99"/>
              </w:rPr>
              <w:t>м</w:t>
            </w:r>
            <w:r>
              <w:rPr>
                <w:spacing w:val="-1"/>
                <w:w w:val="99"/>
              </w:rPr>
              <w:t>ул</w:t>
            </w:r>
            <w:r>
              <w:rPr>
                <w:spacing w:val="3"/>
                <w:w w:val="99"/>
              </w:rPr>
              <w:t>а</w:t>
            </w:r>
            <w:r>
              <w:rPr>
                <w:spacing w:val="-1"/>
                <w:w w:val="99"/>
              </w:rPr>
              <w:t>т</w:t>
            </w:r>
            <w:r>
              <w:rPr>
                <w:spacing w:val="1"/>
                <w:w w:val="99"/>
              </w:rPr>
              <w:t>ор</w:t>
            </w:r>
            <w:r>
              <w:rPr>
                <w:w w:val="99"/>
              </w:rPr>
              <w:t xml:space="preserve">а </w:t>
            </w:r>
            <w:r>
              <w:t>съг</w:t>
            </w:r>
            <w:r>
              <w:rPr>
                <w:spacing w:val="-1"/>
              </w:rPr>
              <w:t>л</w:t>
            </w:r>
            <w:r>
              <w:t>ас</w:t>
            </w:r>
            <w:r>
              <w:rPr>
                <w:spacing w:val="-1"/>
              </w:rPr>
              <w:t>н</w:t>
            </w:r>
            <w:r>
              <w:t>о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к</w:t>
            </w:r>
            <w:r>
              <w:rPr>
                <w:spacing w:val="4"/>
              </w:rPr>
              <w:t>о</w:t>
            </w:r>
            <w:r>
              <w:rPr>
                <w:spacing w:val="-1"/>
              </w:rPr>
              <w:t>л</w:t>
            </w:r>
            <w:r>
              <w:rPr>
                <w:spacing w:val="1"/>
              </w:rPr>
              <w:t>о</w:t>
            </w:r>
            <w:r>
              <w:rPr>
                <w:spacing w:val="-1"/>
              </w:rPr>
              <w:t>н</w:t>
            </w:r>
            <w:r>
              <w:t>а</w:t>
            </w:r>
            <w:r>
              <w:rPr>
                <w:spacing w:val="-5"/>
              </w:rPr>
              <w:t xml:space="preserve"> </w:t>
            </w:r>
            <w:r>
              <w:rPr>
                <w:w w:val="99"/>
              </w:rPr>
              <w:t xml:space="preserve">1 </w:t>
            </w:r>
            <w:r>
              <w:rPr>
                <w:spacing w:val="1"/>
              </w:rPr>
              <w:t>о</w:t>
            </w:r>
            <w:r>
              <w:t>т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п</w:t>
            </w:r>
            <w:r>
              <w:rPr>
                <w:spacing w:val="1"/>
              </w:rPr>
              <w:t>р</w:t>
            </w:r>
            <w:r>
              <w:rPr>
                <w:spacing w:val="-1"/>
              </w:rPr>
              <w:t>ил</w:t>
            </w:r>
            <w:r>
              <w:rPr>
                <w:spacing w:val="4"/>
              </w:rPr>
              <w:t>о</w:t>
            </w:r>
            <w:r>
              <w:rPr>
                <w:spacing w:val="-1"/>
              </w:rPr>
              <w:t>ж</w:t>
            </w:r>
            <w:r>
              <w:t>е</w:t>
            </w:r>
            <w:r>
              <w:rPr>
                <w:spacing w:val="2"/>
              </w:rPr>
              <w:t>н</w:t>
            </w:r>
            <w:r>
              <w:rPr>
                <w:spacing w:val="-1"/>
              </w:rPr>
              <w:t>и</w:t>
            </w:r>
            <w:r>
              <w:t>е</w:t>
            </w:r>
            <w:r>
              <w:rPr>
                <w:spacing w:val="-9"/>
              </w:rPr>
              <w:t xml:space="preserve"> </w:t>
            </w:r>
            <w:r>
              <w:rPr>
                <w:w w:val="99"/>
              </w:rPr>
              <w:t>№</w:t>
            </w:r>
          </w:p>
          <w:p w:rsidR="00887FBB" w:rsidRDefault="00285FD5">
            <w:pPr>
              <w:ind w:left="87" w:right="92" w:firstLine="3"/>
              <w:jc w:val="center"/>
            </w:pPr>
            <w:r>
              <w:rPr>
                <w:spacing w:val="1"/>
                <w:w w:val="99"/>
              </w:rPr>
              <w:t>1</w:t>
            </w:r>
            <w:r>
              <w:rPr>
                <w:w w:val="99"/>
              </w:rPr>
              <w:t>4 (</w:t>
            </w:r>
            <w:r>
              <w:rPr>
                <w:spacing w:val="1"/>
                <w:w w:val="99"/>
              </w:rPr>
              <w:t>В</w:t>
            </w:r>
            <w:r>
              <w:rPr>
                <w:w w:val="99"/>
              </w:rPr>
              <w:t>ъ</w:t>
            </w:r>
            <w:r>
              <w:rPr>
                <w:spacing w:val="-1"/>
                <w:w w:val="99"/>
              </w:rPr>
              <w:t>т</w:t>
            </w:r>
            <w:r>
              <w:rPr>
                <w:spacing w:val="1"/>
                <w:w w:val="99"/>
              </w:rPr>
              <w:t>р</w:t>
            </w:r>
            <w:r>
              <w:rPr>
                <w:w w:val="99"/>
              </w:rPr>
              <w:t>еш</w:t>
            </w:r>
            <w:r>
              <w:rPr>
                <w:spacing w:val="-1"/>
                <w:w w:val="99"/>
              </w:rPr>
              <w:t>н</w:t>
            </w:r>
            <w:r>
              <w:rPr>
                <w:spacing w:val="1"/>
                <w:w w:val="99"/>
              </w:rPr>
              <w:t>о</w:t>
            </w:r>
            <w:r>
              <w:rPr>
                <w:w w:val="99"/>
              </w:rPr>
              <w:t>ф</w:t>
            </w:r>
            <w:r>
              <w:rPr>
                <w:spacing w:val="-1"/>
                <w:w w:val="99"/>
              </w:rPr>
              <w:t>и</w:t>
            </w:r>
            <w:r>
              <w:rPr>
                <w:spacing w:val="1"/>
                <w:w w:val="99"/>
              </w:rPr>
              <w:t>рм</w:t>
            </w:r>
            <w:r>
              <w:rPr>
                <w:w w:val="99"/>
              </w:rPr>
              <w:t>е</w:t>
            </w:r>
            <w:r>
              <w:rPr>
                <w:spacing w:val="-1"/>
                <w:w w:val="99"/>
              </w:rPr>
              <w:t>н</w:t>
            </w:r>
            <w:r>
              <w:rPr>
                <w:w w:val="99"/>
              </w:rPr>
              <w:t>а с</w:t>
            </w:r>
            <w:r>
              <w:rPr>
                <w:spacing w:val="-1"/>
                <w:w w:val="99"/>
              </w:rPr>
              <w:t>п</w:t>
            </w:r>
            <w:r>
              <w:rPr>
                <w:w w:val="99"/>
              </w:rPr>
              <w:t>е</w:t>
            </w:r>
            <w:r>
              <w:rPr>
                <w:spacing w:val="1"/>
                <w:w w:val="99"/>
              </w:rPr>
              <w:t>ц</w:t>
            </w:r>
            <w:r>
              <w:rPr>
                <w:spacing w:val="-1"/>
                <w:w w:val="99"/>
              </w:rPr>
              <w:t>и</w:t>
            </w:r>
            <w:r>
              <w:rPr>
                <w:w w:val="99"/>
              </w:rPr>
              <w:t>ф</w:t>
            </w:r>
            <w:r>
              <w:rPr>
                <w:spacing w:val="1"/>
                <w:w w:val="99"/>
              </w:rPr>
              <w:t>и</w:t>
            </w:r>
            <w:r>
              <w:rPr>
                <w:spacing w:val="-1"/>
                <w:w w:val="99"/>
              </w:rPr>
              <w:t>к</w:t>
            </w:r>
            <w:r>
              <w:rPr>
                <w:w w:val="99"/>
              </w:rPr>
              <w:t>а</w:t>
            </w:r>
            <w:r>
              <w:rPr>
                <w:spacing w:val="1"/>
                <w:w w:val="99"/>
              </w:rPr>
              <w:t>ц</w:t>
            </w:r>
            <w:r>
              <w:rPr>
                <w:spacing w:val="-1"/>
                <w:w w:val="99"/>
              </w:rPr>
              <w:t>и</w:t>
            </w:r>
            <w:r>
              <w:rPr>
                <w:w w:val="99"/>
              </w:rPr>
              <w:t>я)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:rsidR="00887FBB" w:rsidRDefault="00285FD5">
            <w:pPr>
              <w:spacing w:line="200" w:lineRule="exact"/>
              <w:ind w:left="130" w:right="132"/>
              <w:jc w:val="center"/>
            </w:pPr>
            <w:r>
              <w:rPr>
                <w:spacing w:val="1"/>
                <w:w w:val="99"/>
              </w:rPr>
              <w:t>Ф</w:t>
            </w:r>
            <w:r>
              <w:rPr>
                <w:w w:val="99"/>
              </w:rPr>
              <w:t>а</w:t>
            </w:r>
            <w:r>
              <w:rPr>
                <w:spacing w:val="-1"/>
                <w:w w:val="99"/>
              </w:rPr>
              <w:t>к</w:t>
            </w:r>
            <w:r>
              <w:rPr>
                <w:spacing w:val="2"/>
                <w:w w:val="99"/>
              </w:rPr>
              <w:t>т</w:t>
            </w:r>
            <w:r>
              <w:rPr>
                <w:spacing w:val="-4"/>
                <w:w w:val="99"/>
              </w:rPr>
              <w:t>у</w:t>
            </w:r>
            <w:r>
              <w:rPr>
                <w:spacing w:val="1"/>
                <w:w w:val="99"/>
              </w:rPr>
              <w:t>р</w:t>
            </w:r>
            <w:r>
              <w:rPr>
                <w:w w:val="99"/>
              </w:rPr>
              <w:t>а(</w:t>
            </w:r>
            <w:r>
              <w:rPr>
                <w:spacing w:val="1"/>
                <w:w w:val="99"/>
              </w:rPr>
              <w:t>In</w:t>
            </w:r>
            <w:r>
              <w:rPr>
                <w:spacing w:val="-1"/>
                <w:w w:val="99"/>
              </w:rPr>
              <w:t>v</w:t>
            </w:r>
            <w:r>
              <w:rPr>
                <w:spacing w:val="1"/>
                <w:w w:val="99"/>
              </w:rPr>
              <w:t>o</w:t>
            </w:r>
            <w:r>
              <w:rPr>
                <w:w w:val="99"/>
              </w:rPr>
              <w:t>ice)</w:t>
            </w:r>
          </w:p>
          <w:p w:rsidR="00887FBB" w:rsidRDefault="00285FD5">
            <w:pPr>
              <w:ind w:left="207" w:right="206" w:hanging="4"/>
              <w:jc w:val="center"/>
            </w:pPr>
            <w:r>
              <w:t>N</w:t>
            </w:r>
            <w:r>
              <w:rPr>
                <w:spacing w:val="1"/>
              </w:rPr>
              <w:t>o.</w:t>
            </w:r>
            <w:r>
              <w:t>/да</w:t>
            </w:r>
            <w:r>
              <w:rPr>
                <w:spacing w:val="-1"/>
              </w:rPr>
              <w:t>т</w:t>
            </w:r>
            <w:r>
              <w:t>а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  <w:w w:val="99"/>
              </w:rPr>
              <w:t>н</w:t>
            </w:r>
            <w:r>
              <w:rPr>
                <w:w w:val="99"/>
              </w:rPr>
              <w:t xml:space="preserve">а </w:t>
            </w:r>
            <w:r>
              <w:rPr>
                <w:spacing w:val="-1"/>
                <w:w w:val="99"/>
              </w:rPr>
              <w:t>п</w:t>
            </w:r>
            <w:r>
              <w:rPr>
                <w:w w:val="99"/>
              </w:rPr>
              <w:t>ъ</w:t>
            </w:r>
            <w:r>
              <w:rPr>
                <w:spacing w:val="1"/>
                <w:w w:val="99"/>
              </w:rPr>
              <w:t>р</w:t>
            </w:r>
            <w:r>
              <w:rPr>
                <w:w w:val="99"/>
              </w:rPr>
              <w:t>в</w:t>
            </w:r>
            <w:r>
              <w:rPr>
                <w:spacing w:val="-1"/>
                <w:w w:val="99"/>
              </w:rPr>
              <w:t>и</w:t>
            </w:r>
            <w:r>
              <w:rPr>
                <w:spacing w:val="3"/>
                <w:w w:val="99"/>
              </w:rPr>
              <w:t>ч</w:t>
            </w:r>
            <w:r>
              <w:rPr>
                <w:spacing w:val="-1"/>
                <w:w w:val="99"/>
              </w:rPr>
              <w:t>н</w:t>
            </w:r>
            <w:r>
              <w:rPr>
                <w:spacing w:val="1"/>
                <w:w w:val="99"/>
              </w:rPr>
              <w:t>и</w:t>
            </w:r>
            <w:r>
              <w:rPr>
                <w:w w:val="99"/>
              </w:rPr>
              <w:t>я с</w:t>
            </w:r>
            <w:r>
              <w:rPr>
                <w:spacing w:val="1"/>
                <w:w w:val="99"/>
              </w:rPr>
              <w:t>ч</w:t>
            </w:r>
            <w:r>
              <w:rPr>
                <w:w w:val="99"/>
              </w:rPr>
              <w:t>е</w:t>
            </w:r>
            <w:r>
              <w:rPr>
                <w:spacing w:val="-1"/>
                <w:w w:val="99"/>
              </w:rPr>
              <w:t>т</w:t>
            </w:r>
            <w:r>
              <w:rPr>
                <w:spacing w:val="1"/>
                <w:w w:val="99"/>
              </w:rPr>
              <w:t>о</w:t>
            </w:r>
            <w:r>
              <w:rPr>
                <w:w w:val="99"/>
              </w:rPr>
              <w:t>в</w:t>
            </w:r>
            <w:r>
              <w:rPr>
                <w:spacing w:val="1"/>
                <w:w w:val="99"/>
              </w:rPr>
              <w:t>о</w:t>
            </w:r>
            <w:r>
              <w:rPr>
                <w:w w:val="99"/>
              </w:rPr>
              <w:t xml:space="preserve">ден </w:t>
            </w:r>
            <w:r>
              <w:t>д</w:t>
            </w:r>
            <w:r>
              <w:rPr>
                <w:spacing w:val="1"/>
              </w:rPr>
              <w:t>о</w:t>
            </w:r>
            <w:r>
              <w:rPr>
                <w:spacing w:val="2"/>
              </w:rPr>
              <w:t>к</w:t>
            </w:r>
            <w:r>
              <w:rPr>
                <w:spacing w:val="-4"/>
              </w:rPr>
              <w:t>у</w:t>
            </w:r>
            <w:r>
              <w:rPr>
                <w:spacing w:val="1"/>
              </w:rPr>
              <w:t>м</w:t>
            </w:r>
            <w:r>
              <w:rPr>
                <w:spacing w:val="3"/>
              </w:rPr>
              <w:t>е</w:t>
            </w:r>
            <w:r>
              <w:rPr>
                <w:spacing w:val="-1"/>
              </w:rPr>
              <w:t>н</w:t>
            </w:r>
            <w:r>
              <w:t>т</w:t>
            </w:r>
            <w:r>
              <w:rPr>
                <w:spacing w:val="-8"/>
              </w:rPr>
              <w:t xml:space="preserve"> </w:t>
            </w:r>
            <w:r>
              <w:rPr>
                <w:spacing w:val="1"/>
                <w:w w:val="99"/>
              </w:rPr>
              <w:t>и</w:t>
            </w:r>
            <w:r>
              <w:rPr>
                <w:w w:val="99"/>
              </w:rPr>
              <w:t>/</w:t>
            </w:r>
            <w:r>
              <w:rPr>
                <w:spacing w:val="1"/>
                <w:w w:val="99"/>
              </w:rPr>
              <w:t>и</w:t>
            </w:r>
            <w:r>
              <w:rPr>
                <w:spacing w:val="-1"/>
                <w:w w:val="99"/>
              </w:rPr>
              <w:t>л</w:t>
            </w:r>
            <w:r>
              <w:rPr>
                <w:w w:val="99"/>
              </w:rPr>
              <w:t xml:space="preserve">и </w:t>
            </w:r>
            <w:r>
              <w:rPr>
                <w:spacing w:val="1"/>
                <w:w w:val="99"/>
              </w:rPr>
              <w:t>м</w:t>
            </w:r>
            <w:r>
              <w:rPr>
                <w:spacing w:val="-1"/>
                <w:w w:val="99"/>
              </w:rPr>
              <w:t>ит</w:t>
            </w:r>
            <w:r>
              <w:rPr>
                <w:spacing w:val="1"/>
                <w:w w:val="99"/>
              </w:rPr>
              <w:t>н</w:t>
            </w:r>
            <w:r>
              <w:rPr>
                <w:spacing w:val="-1"/>
                <w:w w:val="99"/>
              </w:rPr>
              <w:t>и</w:t>
            </w:r>
            <w:r>
              <w:rPr>
                <w:spacing w:val="1"/>
                <w:w w:val="99"/>
              </w:rPr>
              <w:t>ч</w:t>
            </w:r>
            <w:r>
              <w:rPr>
                <w:w w:val="99"/>
              </w:rPr>
              <w:t>ес</w:t>
            </w:r>
            <w:r>
              <w:rPr>
                <w:spacing w:val="-1"/>
                <w:w w:val="99"/>
              </w:rPr>
              <w:t>к</w:t>
            </w:r>
            <w:r>
              <w:rPr>
                <w:w w:val="99"/>
              </w:rPr>
              <w:t xml:space="preserve">а </w:t>
            </w:r>
            <w:r>
              <w:t>де</w:t>
            </w:r>
            <w:r>
              <w:rPr>
                <w:spacing w:val="-1"/>
              </w:rPr>
              <w:t>кл</w:t>
            </w:r>
            <w:r>
              <w:t>а</w:t>
            </w:r>
            <w:r>
              <w:rPr>
                <w:spacing w:val="1"/>
              </w:rPr>
              <w:t>р</w:t>
            </w:r>
            <w:r>
              <w:rPr>
                <w:spacing w:val="3"/>
              </w:rPr>
              <w:t>а</w:t>
            </w:r>
            <w:r>
              <w:rPr>
                <w:spacing w:val="-1"/>
              </w:rPr>
              <w:t>ц</w:t>
            </w:r>
            <w:r>
              <w:rPr>
                <w:spacing w:val="1"/>
              </w:rPr>
              <w:t>и</w:t>
            </w:r>
            <w:r>
              <w:t>я</w:t>
            </w:r>
            <w:r>
              <w:rPr>
                <w:spacing w:val="-10"/>
              </w:rPr>
              <w:t xml:space="preserve"> </w:t>
            </w:r>
            <w:r>
              <w:rPr>
                <w:w w:val="99"/>
              </w:rPr>
              <w:t>за в</w:t>
            </w:r>
            <w:r>
              <w:rPr>
                <w:spacing w:val="-1"/>
                <w:w w:val="99"/>
              </w:rPr>
              <w:t>н</w:t>
            </w:r>
            <w:r>
              <w:rPr>
                <w:spacing w:val="1"/>
                <w:w w:val="99"/>
              </w:rPr>
              <w:t>о</w:t>
            </w:r>
            <w:r>
              <w:rPr>
                <w:w w:val="99"/>
              </w:rPr>
              <w:t>с</w:t>
            </w:r>
          </w:p>
        </w:tc>
        <w:tc>
          <w:tcPr>
            <w:tcW w:w="18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:rsidR="00887FBB" w:rsidRDefault="00285FD5">
            <w:pPr>
              <w:spacing w:line="200" w:lineRule="exact"/>
              <w:ind w:left="235" w:right="235"/>
              <w:jc w:val="center"/>
            </w:pPr>
            <w:r>
              <w:t>Н</w:t>
            </w:r>
            <w:r>
              <w:rPr>
                <w:spacing w:val="1"/>
              </w:rPr>
              <w:t>ом</w:t>
            </w:r>
            <w:r>
              <w:t>ер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п</w:t>
            </w:r>
            <w:r>
              <w:t xml:space="preserve">о </w:t>
            </w:r>
            <w:r>
              <w:rPr>
                <w:spacing w:val="1"/>
              </w:rPr>
              <w:t>р</w:t>
            </w:r>
            <w:r>
              <w:t>ед</w:t>
            </w:r>
            <w:r>
              <w:rPr>
                <w:spacing w:val="-3"/>
              </w:rPr>
              <w:t xml:space="preserve"> </w:t>
            </w:r>
            <w:r>
              <w:rPr>
                <w:w w:val="99"/>
              </w:rPr>
              <w:t>и</w:t>
            </w:r>
          </w:p>
          <w:p w:rsidR="00887FBB" w:rsidRDefault="00285FD5">
            <w:pPr>
              <w:ind w:left="104" w:right="106"/>
              <w:jc w:val="center"/>
            </w:pPr>
            <w:r>
              <w:t>в</w:t>
            </w:r>
            <w:r>
              <w:rPr>
                <w:spacing w:val="-1"/>
              </w:rPr>
              <w:t>и</w:t>
            </w:r>
            <w:r>
              <w:t>д</w:t>
            </w:r>
            <w:r>
              <w:rPr>
                <w:spacing w:val="-1"/>
              </w:rPr>
              <w:t xml:space="preserve"> н</w:t>
            </w:r>
            <w:r>
              <w:t>а</w:t>
            </w:r>
            <w:r>
              <w:rPr>
                <w:spacing w:val="-1"/>
              </w:rPr>
              <w:t xml:space="preserve"> </w:t>
            </w:r>
            <w:r>
              <w:t>ба</w:t>
            </w:r>
            <w:r>
              <w:rPr>
                <w:spacing w:val="-1"/>
              </w:rPr>
              <w:t>т</w:t>
            </w:r>
            <w:r>
              <w:t>е</w:t>
            </w:r>
            <w:r>
              <w:rPr>
                <w:spacing w:val="4"/>
              </w:rPr>
              <w:t>р</w:t>
            </w:r>
            <w:r>
              <w:rPr>
                <w:spacing w:val="-1"/>
              </w:rPr>
              <w:t>и</w:t>
            </w:r>
            <w:r>
              <w:rPr>
                <w:spacing w:val="1"/>
              </w:rPr>
              <w:t>и</w:t>
            </w:r>
            <w:r>
              <w:rPr>
                <w:spacing w:val="-1"/>
              </w:rPr>
              <w:t>т</w:t>
            </w:r>
            <w:r>
              <w:t>е</w:t>
            </w:r>
            <w:r>
              <w:rPr>
                <w:spacing w:val="-8"/>
              </w:rPr>
              <w:t xml:space="preserve"> </w:t>
            </w:r>
            <w:r>
              <w:rPr>
                <w:w w:val="99"/>
              </w:rPr>
              <w:t>и а</w:t>
            </w:r>
            <w:r>
              <w:rPr>
                <w:spacing w:val="2"/>
                <w:w w:val="99"/>
              </w:rPr>
              <w:t>к</w:t>
            </w:r>
            <w:r>
              <w:rPr>
                <w:spacing w:val="-4"/>
                <w:w w:val="99"/>
              </w:rPr>
              <w:t>у</w:t>
            </w:r>
            <w:r>
              <w:rPr>
                <w:spacing w:val="3"/>
                <w:w w:val="99"/>
              </w:rPr>
              <w:t>м</w:t>
            </w:r>
            <w:r>
              <w:rPr>
                <w:spacing w:val="-1"/>
                <w:w w:val="99"/>
              </w:rPr>
              <w:t>ул</w:t>
            </w:r>
            <w:r>
              <w:rPr>
                <w:spacing w:val="3"/>
                <w:w w:val="99"/>
              </w:rPr>
              <w:t>а</w:t>
            </w:r>
            <w:r>
              <w:rPr>
                <w:spacing w:val="-1"/>
                <w:w w:val="99"/>
              </w:rPr>
              <w:t>т</w:t>
            </w:r>
            <w:r>
              <w:rPr>
                <w:spacing w:val="1"/>
                <w:w w:val="99"/>
              </w:rPr>
              <w:t>ор</w:t>
            </w:r>
            <w:r>
              <w:rPr>
                <w:spacing w:val="-1"/>
                <w:w w:val="99"/>
              </w:rPr>
              <w:t>ит</w:t>
            </w:r>
            <w:r>
              <w:rPr>
                <w:w w:val="99"/>
              </w:rPr>
              <w:t xml:space="preserve">е </w:t>
            </w:r>
            <w:r>
              <w:t>съг</w:t>
            </w:r>
            <w:r>
              <w:rPr>
                <w:spacing w:val="-1"/>
              </w:rPr>
              <w:t>л</w:t>
            </w:r>
            <w:r>
              <w:t>ас</w:t>
            </w:r>
            <w:r>
              <w:rPr>
                <w:spacing w:val="-1"/>
              </w:rPr>
              <w:t>н</w:t>
            </w:r>
            <w:r>
              <w:t>о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  <w:w w:val="99"/>
              </w:rPr>
              <w:t>хи</w:t>
            </w:r>
            <w:r>
              <w:rPr>
                <w:spacing w:val="3"/>
                <w:w w:val="99"/>
              </w:rPr>
              <w:t>м</w:t>
            </w:r>
            <w:r>
              <w:rPr>
                <w:spacing w:val="-1"/>
                <w:w w:val="99"/>
              </w:rPr>
              <w:t>и</w:t>
            </w:r>
            <w:r>
              <w:rPr>
                <w:spacing w:val="1"/>
                <w:w w:val="99"/>
              </w:rPr>
              <w:t>чн</w:t>
            </w:r>
            <w:r>
              <w:rPr>
                <w:spacing w:val="-1"/>
                <w:w w:val="99"/>
              </w:rPr>
              <w:t>и</w:t>
            </w:r>
            <w:r>
              <w:rPr>
                <w:w w:val="99"/>
              </w:rPr>
              <w:t>я</w:t>
            </w:r>
            <w:r>
              <w:t xml:space="preserve"> със</w:t>
            </w:r>
            <w:r>
              <w:rPr>
                <w:spacing w:val="-1"/>
              </w:rPr>
              <w:t>т</w:t>
            </w:r>
            <w:r>
              <w:rPr>
                <w:spacing w:val="3"/>
              </w:rPr>
              <w:t>а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rPr>
                <w:w w:val="99"/>
              </w:rPr>
              <w:t>съг</w:t>
            </w:r>
            <w:r>
              <w:rPr>
                <w:spacing w:val="-1"/>
                <w:w w:val="99"/>
              </w:rPr>
              <w:t>л</w:t>
            </w:r>
            <w:r>
              <w:rPr>
                <w:w w:val="99"/>
              </w:rPr>
              <w:t>ас</w:t>
            </w:r>
            <w:r>
              <w:rPr>
                <w:spacing w:val="-1"/>
                <w:w w:val="99"/>
              </w:rPr>
              <w:t>н</w:t>
            </w:r>
            <w:r>
              <w:rPr>
                <w:w w:val="99"/>
              </w:rPr>
              <w:t xml:space="preserve">о </w:t>
            </w:r>
            <w:r>
              <w:rPr>
                <w:spacing w:val="-1"/>
              </w:rPr>
              <w:t>п</w:t>
            </w:r>
            <w:r>
              <w:rPr>
                <w:spacing w:val="1"/>
              </w:rPr>
              <w:t>р</w:t>
            </w:r>
            <w:r>
              <w:rPr>
                <w:spacing w:val="-1"/>
              </w:rPr>
              <w:t>ил</w:t>
            </w:r>
            <w:r>
              <w:rPr>
                <w:spacing w:val="4"/>
              </w:rPr>
              <w:t>о</w:t>
            </w:r>
            <w:r>
              <w:rPr>
                <w:spacing w:val="-1"/>
              </w:rPr>
              <w:t>ж</w:t>
            </w:r>
            <w:r>
              <w:t>е</w:t>
            </w:r>
            <w:r>
              <w:rPr>
                <w:spacing w:val="1"/>
              </w:rPr>
              <w:t>н</w:t>
            </w:r>
            <w:r>
              <w:rPr>
                <w:spacing w:val="-1"/>
              </w:rPr>
              <w:t>и</w:t>
            </w:r>
            <w:r>
              <w:t>е</w:t>
            </w:r>
            <w:r>
              <w:rPr>
                <w:spacing w:val="-9"/>
              </w:rPr>
              <w:t xml:space="preserve"> </w:t>
            </w:r>
            <w:r>
              <w:rPr>
                <w:w w:val="99"/>
              </w:rPr>
              <w:t>N</w:t>
            </w:r>
            <w:r>
              <w:rPr>
                <w:spacing w:val="1"/>
                <w:w w:val="99"/>
              </w:rPr>
              <w:t>o.</w:t>
            </w:r>
            <w:r>
              <w:rPr>
                <w:w w:val="99"/>
              </w:rPr>
              <w:t xml:space="preserve">4 </w:t>
            </w:r>
            <w:r>
              <w:rPr>
                <w:spacing w:val="-1"/>
              </w:rPr>
              <w:t>к</w:t>
            </w:r>
            <w:r>
              <w:t>ъм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ч</w:t>
            </w:r>
            <w:r>
              <w:rPr>
                <w:spacing w:val="-1"/>
              </w:rPr>
              <w:t>л</w:t>
            </w:r>
            <w:r>
              <w:rPr>
                <w:spacing w:val="1"/>
              </w:rPr>
              <w:t>.1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t>а</w:t>
            </w:r>
            <w:r>
              <w:rPr>
                <w:spacing w:val="-1"/>
              </w:rPr>
              <w:t>л</w:t>
            </w:r>
            <w:r>
              <w:rPr>
                <w:spacing w:val="1"/>
              </w:rPr>
              <w:t>.5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99"/>
              </w:rPr>
              <w:t>т</w:t>
            </w:r>
            <w:r>
              <w:rPr>
                <w:spacing w:val="1"/>
                <w:w w:val="99"/>
              </w:rPr>
              <w:t>.</w:t>
            </w:r>
            <w:r>
              <w:rPr>
                <w:w w:val="99"/>
              </w:rPr>
              <w:t xml:space="preserve">4 </w:t>
            </w:r>
            <w:r>
              <w:rPr>
                <w:spacing w:val="1"/>
              </w:rPr>
              <w:t>о</w:t>
            </w:r>
            <w:r>
              <w:t>т</w:t>
            </w:r>
            <w:r>
              <w:rPr>
                <w:spacing w:val="-2"/>
              </w:rPr>
              <w:t xml:space="preserve"> </w:t>
            </w:r>
            <w:r>
              <w:rPr>
                <w:w w:val="99"/>
              </w:rPr>
              <w:t>На</w:t>
            </w:r>
            <w:r>
              <w:rPr>
                <w:spacing w:val="1"/>
                <w:w w:val="99"/>
              </w:rPr>
              <w:t>р</w:t>
            </w:r>
            <w:r>
              <w:rPr>
                <w:w w:val="99"/>
              </w:rPr>
              <w:t>едба</w:t>
            </w:r>
            <w:r>
              <w:rPr>
                <w:spacing w:val="-1"/>
                <w:w w:val="99"/>
              </w:rPr>
              <w:t>т</w:t>
            </w:r>
            <w:r>
              <w:rPr>
                <w:w w:val="99"/>
              </w:rPr>
              <w:t>а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:rsidR="00887FBB" w:rsidRDefault="00285FD5">
            <w:pPr>
              <w:spacing w:line="200" w:lineRule="exact"/>
              <w:ind w:left="103" w:right="98"/>
              <w:jc w:val="center"/>
            </w:pPr>
            <w:r>
              <w:t>М</w:t>
            </w:r>
            <w:r>
              <w:rPr>
                <w:spacing w:val="-1"/>
              </w:rPr>
              <w:t>и</w:t>
            </w:r>
            <w:r>
              <w:rPr>
                <w:spacing w:val="2"/>
              </w:rPr>
              <w:t>т</w:t>
            </w:r>
            <w:r>
              <w:rPr>
                <w:spacing w:val="-1"/>
              </w:rPr>
              <w:t>ни</w:t>
            </w:r>
            <w:r>
              <w:rPr>
                <w:spacing w:val="1"/>
              </w:rPr>
              <w:t>ч</w:t>
            </w:r>
            <w:r>
              <w:t>е</w:t>
            </w:r>
            <w:r>
              <w:rPr>
                <w:spacing w:val="3"/>
              </w:rPr>
              <w:t>с</w:t>
            </w:r>
            <w:r>
              <w:rPr>
                <w:spacing w:val="-1"/>
              </w:rPr>
              <w:t>к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  <w:w w:val="99"/>
              </w:rPr>
              <w:t>т</w:t>
            </w:r>
            <w:r>
              <w:rPr>
                <w:w w:val="99"/>
              </w:rPr>
              <w:t>а</w:t>
            </w:r>
            <w:r>
              <w:rPr>
                <w:spacing w:val="1"/>
                <w:w w:val="99"/>
              </w:rPr>
              <w:t>р</w:t>
            </w:r>
            <w:r>
              <w:rPr>
                <w:spacing w:val="-1"/>
                <w:w w:val="99"/>
              </w:rPr>
              <w:t>и</w:t>
            </w:r>
            <w:r>
              <w:rPr>
                <w:w w:val="99"/>
              </w:rPr>
              <w:t>фен</w:t>
            </w:r>
          </w:p>
          <w:p w:rsidR="00887FBB" w:rsidRDefault="00285FD5">
            <w:pPr>
              <w:ind w:left="447" w:right="443"/>
              <w:jc w:val="center"/>
            </w:pPr>
            <w:r>
              <w:rPr>
                <w:spacing w:val="-1"/>
              </w:rPr>
              <w:t>н</w:t>
            </w:r>
            <w:r>
              <w:rPr>
                <w:spacing w:val="1"/>
              </w:rPr>
              <w:t>ом</w:t>
            </w:r>
            <w:r>
              <w:t>е</w:t>
            </w:r>
            <w:r>
              <w:rPr>
                <w:spacing w:val="1"/>
              </w:rPr>
              <w:t>р</w:t>
            </w:r>
            <w:r>
              <w:t>/</w:t>
            </w:r>
            <w:r>
              <w:rPr>
                <w:spacing w:val="-1"/>
              </w:rPr>
              <w:t>к</w:t>
            </w:r>
            <w:r>
              <w:rPr>
                <w:spacing w:val="1"/>
              </w:rPr>
              <w:t>о</w:t>
            </w:r>
            <w:r>
              <w:t>д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  <w:w w:val="99"/>
              </w:rPr>
              <w:t>п</w:t>
            </w:r>
            <w:r>
              <w:rPr>
                <w:w w:val="99"/>
              </w:rPr>
              <w:t>о</w:t>
            </w:r>
          </w:p>
          <w:p w:rsidR="00887FBB" w:rsidRDefault="00285FD5">
            <w:pPr>
              <w:ind w:left="458" w:right="453"/>
              <w:jc w:val="center"/>
            </w:pPr>
            <w:r>
              <w:rPr>
                <w:w w:val="99"/>
              </w:rPr>
              <w:t>П</w:t>
            </w:r>
            <w:r>
              <w:rPr>
                <w:spacing w:val="2"/>
                <w:w w:val="99"/>
              </w:rPr>
              <w:t>Р</w:t>
            </w:r>
            <w:r>
              <w:rPr>
                <w:w w:val="99"/>
              </w:rPr>
              <w:t>О</w:t>
            </w:r>
            <w:r>
              <w:rPr>
                <w:spacing w:val="1"/>
                <w:w w:val="99"/>
              </w:rPr>
              <w:t>Д</w:t>
            </w:r>
            <w:r>
              <w:rPr>
                <w:w w:val="99"/>
              </w:rPr>
              <w:t>П</w:t>
            </w:r>
            <w:r>
              <w:rPr>
                <w:spacing w:val="2"/>
                <w:w w:val="99"/>
              </w:rPr>
              <w:t>Р</w:t>
            </w:r>
            <w:r>
              <w:rPr>
                <w:w w:val="99"/>
              </w:rPr>
              <w:t>ОМ</w:t>
            </w:r>
          </w:p>
        </w:tc>
        <w:tc>
          <w:tcPr>
            <w:tcW w:w="2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:rsidR="00887FBB" w:rsidRDefault="00285FD5">
            <w:pPr>
              <w:spacing w:line="200" w:lineRule="exact"/>
              <w:ind w:left="358" w:right="357"/>
              <w:jc w:val="center"/>
            </w:pPr>
            <w:r>
              <w:rPr>
                <w:spacing w:val="1"/>
              </w:rPr>
              <w:t>Бро</w:t>
            </w:r>
            <w:r>
              <w:t>й</w:t>
            </w:r>
            <w:r>
              <w:rPr>
                <w:spacing w:val="-5"/>
              </w:rPr>
              <w:t xml:space="preserve"> </w:t>
            </w:r>
            <w:r>
              <w:t>ба</w:t>
            </w:r>
            <w:r>
              <w:rPr>
                <w:spacing w:val="-1"/>
              </w:rPr>
              <w:t>т</w:t>
            </w:r>
            <w:r>
              <w:t>е</w:t>
            </w:r>
            <w:r>
              <w:rPr>
                <w:spacing w:val="1"/>
              </w:rPr>
              <w:t>р</w:t>
            </w:r>
            <w:r>
              <w:rPr>
                <w:spacing w:val="-1"/>
              </w:rPr>
              <w:t>и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w w:val="99"/>
              </w:rPr>
              <w:t>и</w:t>
            </w:r>
          </w:p>
          <w:p w:rsidR="00887FBB" w:rsidRDefault="00285FD5">
            <w:pPr>
              <w:ind w:left="90" w:right="89"/>
              <w:jc w:val="center"/>
            </w:pPr>
            <w:r>
              <w:t>а</w:t>
            </w:r>
            <w:r>
              <w:rPr>
                <w:spacing w:val="2"/>
              </w:rPr>
              <w:t>к</w:t>
            </w:r>
            <w:r>
              <w:rPr>
                <w:spacing w:val="-4"/>
              </w:rPr>
              <w:t>у</w:t>
            </w:r>
            <w:r>
              <w:rPr>
                <w:spacing w:val="3"/>
              </w:rPr>
              <w:t>м</w:t>
            </w:r>
            <w:r>
              <w:rPr>
                <w:spacing w:val="-1"/>
              </w:rPr>
              <w:t>ул</w:t>
            </w:r>
            <w:r>
              <w:rPr>
                <w:spacing w:val="3"/>
              </w:rPr>
              <w:t>а</w:t>
            </w:r>
            <w:r>
              <w:rPr>
                <w:spacing w:val="-1"/>
              </w:rPr>
              <w:t>т</w:t>
            </w:r>
            <w:r>
              <w:rPr>
                <w:spacing w:val="1"/>
              </w:rPr>
              <w:t>ор</w:t>
            </w:r>
            <w:r>
              <w:rPr>
                <w:spacing w:val="-1"/>
              </w:rPr>
              <w:t>и</w:t>
            </w:r>
            <w:r>
              <w:t>,</w:t>
            </w:r>
            <w:r>
              <w:rPr>
                <w:spacing w:val="-10"/>
              </w:rPr>
              <w:t xml:space="preserve"> </w:t>
            </w:r>
            <w:r>
              <w:rPr>
                <w:spacing w:val="1"/>
                <w:w w:val="99"/>
              </w:rPr>
              <w:t>п</w:t>
            </w:r>
            <w:r>
              <w:rPr>
                <w:spacing w:val="-4"/>
                <w:w w:val="99"/>
              </w:rPr>
              <w:t>у</w:t>
            </w:r>
            <w:r>
              <w:rPr>
                <w:spacing w:val="3"/>
                <w:w w:val="99"/>
              </w:rPr>
              <w:t>с</w:t>
            </w:r>
            <w:r>
              <w:rPr>
                <w:spacing w:val="-1"/>
                <w:w w:val="99"/>
              </w:rPr>
              <w:t>н</w:t>
            </w:r>
            <w:r>
              <w:rPr>
                <w:w w:val="99"/>
              </w:rPr>
              <w:t>а</w:t>
            </w:r>
            <w:r>
              <w:rPr>
                <w:spacing w:val="2"/>
                <w:w w:val="99"/>
              </w:rPr>
              <w:t>т</w:t>
            </w:r>
            <w:r>
              <w:rPr>
                <w:w w:val="99"/>
              </w:rPr>
              <w:t xml:space="preserve">и </w:t>
            </w:r>
            <w:r>
              <w:rPr>
                <w:spacing w:val="-1"/>
              </w:rPr>
              <w:t>н</w:t>
            </w:r>
            <w:r>
              <w:t>а</w:t>
            </w:r>
            <w:r>
              <w:rPr>
                <w:spacing w:val="-1"/>
              </w:rPr>
              <w:t xml:space="preserve"> п</w:t>
            </w:r>
            <w:r>
              <w:t>аза</w:t>
            </w:r>
            <w:r>
              <w:rPr>
                <w:spacing w:val="1"/>
              </w:rPr>
              <w:t>р</w:t>
            </w:r>
            <w:r>
              <w:t>а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п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99"/>
              </w:rPr>
              <w:t>п</w:t>
            </w:r>
            <w:r>
              <w:rPr>
                <w:w w:val="99"/>
              </w:rPr>
              <w:t>ъ</w:t>
            </w:r>
            <w:r>
              <w:rPr>
                <w:spacing w:val="1"/>
                <w:w w:val="99"/>
              </w:rPr>
              <w:t>р</w:t>
            </w:r>
            <w:r>
              <w:rPr>
                <w:w w:val="99"/>
              </w:rPr>
              <w:t>в</w:t>
            </w:r>
            <w:r>
              <w:rPr>
                <w:spacing w:val="-1"/>
                <w:w w:val="99"/>
              </w:rPr>
              <w:t>и</w:t>
            </w:r>
            <w:r>
              <w:rPr>
                <w:spacing w:val="1"/>
                <w:w w:val="99"/>
              </w:rPr>
              <w:t>ч</w:t>
            </w:r>
            <w:r>
              <w:rPr>
                <w:spacing w:val="3"/>
                <w:w w:val="99"/>
              </w:rPr>
              <w:t>е</w:t>
            </w:r>
            <w:r>
              <w:rPr>
                <w:w w:val="99"/>
              </w:rPr>
              <w:t>н</w:t>
            </w:r>
          </w:p>
          <w:p w:rsidR="00887FBB" w:rsidRDefault="00285FD5">
            <w:pPr>
              <w:ind w:left="99" w:right="100"/>
              <w:jc w:val="center"/>
            </w:pPr>
            <w:r>
              <w:rPr>
                <w:w w:val="99"/>
              </w:rPr>
              <w:t>д</w:t>
            </w:r>
            <w:r>
              <w:rPr>
                <w:spacing w:val="1"/>
                <w:w w:val="99"/>
              </w:rPr>
              <w:t>о</w:t>
            </w:r>
            <w:r>
              <w:rPr>
                <w:spacing w:val="2"/>
                <w:w w:val="99"/>
              </w:rPr>
              <w:t>к</w:t>
            </w:r>
            <w:r>
              <w:rPr>
                <w:spacing w:val="-4"/>
                <w:w w:val="99"/>
              </w:rPr>
              <w:t>у</w:t>
            </w:r>
            <w:r>
              <w:rPr>
                <w:spacing w:val="1"/>
                <w:w w:val="99"/>
              </w:rPr>
              <w:t>м</w:t>
            </w:r>
            <w:r>
              <w:rPr>
                <w:spacing w:val="3"/>
                <w:w w:val="99"/>
              </w:rPr>
              <w:t>е</w:t>
            </w:r>
            <w:r>
              <w:rPr>
                <w:spacing w:val="-1"/>
                <w:w w:val="99"/>
              </w:rPr>
              <w:t>нт</w:t>
            </w:r>
            <w:r>
              <w:rPr>
                <w:w w:val="99"/>
              </w:rPr>
              <w:t>/</w:t>
            </w:r>
            <w:r>
              <w:rPr>
                <w:spacing w:val="1"/>
                <w:w w:val="99"/>
              </w:rPr>
              <w:t>ми</w:t>
            </w:r>
            <w:r>
              <w:rPr>
                <w:spacing w:val="-1"/>
                <w:w w:val="99"/>
              </w:rPr>
              <w:t>т</w:t>
            </w:r>
            <w:r>
              <w:rPr>
                <w:spacing w:val="1"/>
                <w:w w:val="99"/>
              </w:rPr>
              <w:t>н</w:t>
            </w:r>
            <w:r>
              <w:rPr>
                <w:spacing w:val="-1"/>
                <w:w w:val="99"/>
              </w:rPr>
              <w:t>и</w:t>
            </w:r>
            <w:r>
              <w:rPr>
                <w:spacing w:val="1"/>
                <w:w w:val="99"/>
              </w:rPr>
              <w:t>ч</w:t>
            </w:r>
            <w:r>
              <w:rPr>
                <w:w w:val="99"/>
              </w:rPr>
              <w:t>ес</w:t>
            </w:r>
            <w:r>
              <w:rPr>
                <w:spacing w:val="-1"/>
                <w:w w:val="99"/>
              </w:rPr>
              <w:t>к</w:t>
            </w:r>
            <w:r>
              <w:rPr>
                <w:w w:val="99"/>
              </w:rPr>
              <w:t>а де</w:t>
            </w:r>
            <w:r>
              <w:rPr>
                <w:spacing w:val="-1"/>
                <w:w w:val="99"/>
              </w:rPr>
              <w:t>кл</w:t>
            </w:r>
            <w:r>
              <w:rPr>
                <w:w w:val="99"/>
              </w:rPr>
              <w:t>а</w:t>
            </w:r>
            <w:r>
              <w:rPr>
                <w:spacing w:val="1"/>
                <w:w w:val="99"/>
              </w:rPr>
              <w:t>р</w:t>
            </w:r>
            <w:r>
              <w:rPr>
                <w:spacing w:val="3"/>
                <w:w w:val="99"/>
              </w:rPr>
              <w:t>а</w:t>
            </w:r>
            <w:r>
              <w:rPr>
                <w:spacing w:val="-1"/>
                <w:w w:val="99"/>
              </w:rPr>
              <w:t>ц</w:t>
            </w:r>
            <w:r>
              <w:rPr>
                <w:spacing w:val="1"/>
                <w:w w:val="99"/>
              </w:rPr>
              <w:t>и</w:t>
            </w:r>
            <w:r>
              <w:rPr>
                <w:w w:val="99"/>
              </w:rPr>
              <w:t>я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:rsidR="00887FBB" w:rsidRDefault="00285FD5">
            <w:pPr>
              <w:spacing w:before="69"/>
              <w:ind w:left="135" w:right="130" w:hanging="4"/>
              <w:jc w:val="center"/>
            </w:pPr>
            <w:r>
              <w:rPr>
                <w:spacing w:val="1"/>
                <w:w w:val="99"/>
              </w:rPr>
              <w:t>Е</w:t>
            </w:r>
            <w:r>
              <w:rPr>
                <w:w w:val="99"/>
              </w:rPr>
              <w:t>д</w:t>
            </w:r>
            <w:r>
              <w:rPr>
                <w:spacing w:val="1"/>
                <w:w w:val="99"/>
              </w:rPr>
              <w:t>и</w:t>
            </w:r>
            <w:r>
              <w:rPr>
                <w:spacing w:val="-1"/>
                <w:w w:val="99"/>
              </w:rPr>
              <w:t>ни</w:t>
            </w:r>
            <w:r>
              <w:rPr>
                <w:spacing w:val="3"/>
                <w:w w:val="99"/>
              </w:rPr>
              <w:t>ч</w:t>
            </w:r>
            <w:r>
              <w:rPr>
                <w:spacing w:val="-1"/>
                <w:w w:val="99"/>
              </w:rPr>
              <w:t>н</w:t>
            </w:r>
            <w:r>
              <w:rPr>
                <w:w w:val="99"/>
              </w:rPr>
              <w:t xml:space="preserve">о </w:t>
            </w:r>
            <w:r>
              <w:rPr>
                <w:spacing w:val="-1"/>
              </w:rPr>
              <w:t>т</w:t>
            </w:r>
            <w:r>
              <w:t>ег</w:t>
            </w:r>
            <w:r>
              <w:rPr>
                <w:spacing w:val="-1"/>
              </w:rPr>
              <w:t>л</w:t>
            </w:r>
            <w:r>
              <w:t>о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99"/>
              </w:rPr>
              <w:t>н</w:t>
            </w:r>
            <w:r>
              <w:rPr>
                <w:w w:val="99"/>
              </w:rPr>
              <w:t xml:space="preserve">а </w:t>
            </w:r>
            <w:r>
              <w:t>ба</w:t>
            </w:r>
            <w:r>
              <w:rPr>
                <w:spacing w:val="-1"/>
              </w:rPr>
              <w:t>т</w:t>
            </w:r>
            <w:r>
              <w:t>е</w:t>
            </w:r>
            <w:r>
              <w:rPr>
                <w:spacing w:val="1"/>
              </w:rPr>
              <w:t>ри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rPr>
                <w:w w:val="99"/>
              </w:rPr>
              <w:t>и а</w:t>
            </w:r>
            <w:r>
              <w:rPr>
                <w:spacing w:val="2"/>
                <w:w w:val="99"/>
              </w:rPr>
              <w:t>к</w:t>
            </w:r>
            <w:r>
              <w:rPr>
                <w:spacing w:val="-4"/>
                <w:w w:val="99"/>
              </w:rPr>
              <w:t>у</w:t>
            </w:r>
            <w:r>
              <w:rPr>
                <w:spacing w:val="3"/>
                <w:w w:val="99"/>
              </w:rPr>
              <w:t>м</w:t>
            </w:r>
            <w:r>
              <w:rPr>
                <w:spacing w:val="-1"/>
                <w:w w:val="99"/>
              </w:rPr>
              <w:t>ул</w:t>
            </w:r>
            <w:r>
              <w:rPr>
                <w:spacing w:val="3"/>
                <w:w w:val="99"/>
              </w:rPr>
              <w:t>а</w:t>
            </w:r>
            <w:r>
              <w:rPr>
                <w:spacing w:val="-1"/>
                <w:w w:val="99"/>
              </w:rPr>
              <w:t>т</w:t>
            </w:r>
            <w:r>
              <w:rPr>
                <w:spacing w:val="1"/>
                <w:w w:val="99"/>
              </w:rPr>
              <w:t>ор</w:t>
            </w:r>
            <w:r>
              <w:rPr>
                <w:w w:val="99"/>
              </w:rPr>
              <w:t xml:space="preserve">и </w:t>
            </w:r>
            <w:r>
              <w:rPr>
                <w:spacing w:val="-1"/>
              </w:rPr>
              <w:t>н</w:t>
            </w:r>
            <w:r>
              <w:t>е</w:t>
            </w:r>
            <w:r>
              <w:rPr>
                <w:spacing w:val="-1"/>
              </w:rPr>
              <w:t>т</w:t>
            </w:r>
            <w:r>
              <w:rPr>
                <w:spacing w:val="1"/>
              </w:rPr>
              <w:t>о</w:t>
            </w:r>
            <w:r>
              <w:t>,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  <w:w w:val="99"/>
              </w:rPr>
              <w:t>к</w:t>
            </w:r>
            <w:r>
              <w:rPr>
                <w:w w:val="99"/>
              </w:rPr>
              <w:t>г.</w:t>
            </w:r>
          </w:p>
        </w:tc>
        <w:tc>
          <w:tcPr>
            <w:tcW w:w="2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:rsidR="00887FBB" w:rsidRDefault="00285FD5">
            <w:pPr>
              <w:spacing w:before="69"/>
              <w:ind w:left="90" w:right="85"/>
              <w:jc w:val="center"/>
            </w:pPr>
            <w:r>
              <w:t>Общо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т</w:t>
            </w:r>
            <w:r>
              <w:t>ег</w:t>
            </w:r>
            <w:r>
              <w:rPr>
                <w:spacing w:val="-1"/>
              </w:rPr>
              <w:t>л</w:t>
            </w:r>
            <w:r>
              <w:t>о</w:t>
            </w:r>
            <w:r>
              <w:rPr>
                <w:spacing w:val="-1"/>
              </w:rPr>
              <w:t xml:space="preserve"> н</w:t>
            </w:r>
            <w:r>
              <w:t>а</w:t>
            </w:r>
            <w:r>
              <w:rPr>
                <w:spacing w:val="-1"/>
              </w:rPr>
              <w:t xml:space="preserve"> </w:t>
            </w:r>
            <w:r>
              <w:t>ба</w:t>
            </w:r>
            <w:r>
              <w:rPr>
                <w:spacing w:val="-1"/>
              </w:rPr>
              <w:t>т</w:t>
            </w:r>
            <w:r>
              <w:t>е</w:t>
            </w:r>
            <w:r>
              <w:rPr>
                <w:spacing w:val="1"/>
              </w:rPr>
              <w:t>ри</w:t>
            </w:r>
            <w:r>
              <w:rPr>
                <w:spacing w:val="-1"/>
              </w:rPr>
              <w:t>ит</w:t>
            </w:r>
            <w:r>
              <w:t>е</w:t>
            </w:r>
            <w:r>
              <w:rPr>
                <w:spacing w:val="-6"/>
              </w:rPr>
              <w:t xml:space="preserve"> </w:t>
            </w:r>
            <w:r>
              <w:rPr>
                <w:w w:val="99"/>
              </w:rPr>
              <w:t xml:space="preserve">и </w:t>
            </w:r>
            <w:r>
              <w:t>а</w:t>
            </w:r>
            <w:r>
              <w:rPr>
                <w:spacing w:val="2"/>
              </w:rPr>
              <w:t>к</w:t>
            </w:r>
            <w:r>
              <w:rPr>
                <w:spacing w:val="-4"/>
              </w:rPr>
              <w:t>у</w:t>
            </w:r>
            <w:r>
              <w:rPr>
                <w:spacing w:val="3"/>
              </w:rPr>
              <w:t>м</w:t>
            </w:r>
            <w:r>
              <w:rPr>
                <w:spacing w:val="-1"/>
              </w:rPr>
              <w:t>ул</w:t>
            </w:r>
            <w:r>
              <w:rPr>
                <w:spacing w:val="3"/>
              </w:rPr>
              <w:t>а</w:t>
            </w:r>
            <w:r>
              <w:rPr>
                <w:spacing w:val="-1"/>
              </w:rPr>
              <w:t>т</w:t>
            </w:r>
            <w:r>
              <w:rPr>
                <w:spacing w:val="1"/>
              </w:rPr>
              <w:t>ор</w:t>
            </w:r>
            <w:r>
              <w:rPr>
                <w:spacing w:val="-1"/>
              </w:rPr>
              <w:t>ит</w:t>
            </w:r>
            <w:r>
              <w:t>е,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п</w:t>
            </w:r>
            <w:r>
              <w:rPr>
                <w:spacing w:val="-1"/>
              </w:rPr>
              <w:t>у</w:t>
            </w:r>
            <w:r>
              <w:t>с</w:t>
            </w:r>
            <w:r>
              <w:rPr>
                <w:spacing w:val="-1"/>
              </w:rPr>
              <w:t>н</w:t>
            </w:r>
            <w:r>
              <w:rPr>
                <w:spacing w:val="3"/>
              </w:rPr>
              <w:t>а</w:t>
            </w:r>
            <w:r>
              <w:rPr>
                <w:spacing w:val="-1"/>
              </w:rPr>
              <w:t>т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  <w:w w:val="99"/>
              </w:rPr>
              <w:t>н</w:t>
            </w:r>
            <w:r>
              <w:rPr>
                <w:w w:val="99"/>
              </w:rPr>
              <w:t xml:space="preserve">а </w:t>
            </w:r>
            <w:r>
              <w:rPr>
                <w:spacing w:val="-1"/>
              </w:rPr>
              <w:t>п</w:t>
            </w:r>
            <w:r>
              <w:t>аза</w:t>
            </w:r>
            <w:r>
              <w:rPr>
                <w:spacing w:val="1"/>
              </w:rPr>
              <w:t>р</w:t>
            </w:r>
            <w:r>
              <w:t>а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съ</w:t>
            </w:r>
            <w:r>
              <w:rPr>
                <w:spacing w:val="1"/>
              </w:rPr>
              <w:t>о</w:t>
            </w:r>
            <w:r>
              <w:rPr>
                <w:spacing w:val="-1"/>
              </w:rPr>
              <w:t>т</w:t>
            </w:r>
            <w:r>
              <w:t>в</w:t>
            </w:r>
            <w:r>
              <w:rPr>
                <w:spacing w:val="1"/>
              </w:rPr>
              <w:t>е</w:t>
            </w:r>
            <w:r>
              <w:rPr>
                <w:spacing w:val="-1"/>
              </w:rPr>
              <w:t>т</w:t>
            </w:r>
            <w:r>
              <w:rPr>
                <w:spacing w:val="3"/>
              </w:rPr>
              <w:t>с</w:t>
            </w:r>
            <w:r>
              <w:rPr>
                <w:spacing w:val="-1"/>
              </w:rPr>
              <w:t>т</w:t>
            </w:r>
            <w:r>
              <w:t>в</w:t>
            </w:r>
            <w:r>
              <w:rPr>
                <w:spacing w:val="-1"/>
              </w:rPr>
              <w:t>и</w:t>
            </w:r>
            <w:r>
              <w:t>е</w:t>
            </w:r>
            <w:r>
              <w:rPr>
                <w:spacing w:val="-10"/>
              </w:rPr>
              <w:t xml:space="preserve"> </w:t>
            </w:r>
            <w:r>
              <w:rPr>
                <w:w w:val="99"/>
              </w:rPr>
              <w:t xml:space="preserve">с </w:t>
            </w:r>
            <w:r>
              <w:rPr>
                <w:spacing w:val="-1"/>
              </w:rPr>
              <w:t>к</w:t>
            </w:r>
            <w:r>
              <w:rPr>
                <w:spacing w:val="1"/>
              </w:rPr>
              <w:t>о</w:t>
            </w:r>
            <w:r>
              <w:rPr>
                <w:spacing w:val="-1"/>
              </w:rPr>
              <w:t>л</w:t>
            </w:r>
            <w:r>
              <w:rPr>
                <w:spacing w:val="1"/>
              </w:rPr>
              <w:t>он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3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99"/>
              </w:rPr>
              <w:t>л</w:t>
            </w:r>
            <w:r>
              <w:rPr>
                <w:w w:val="99"/>
              </w:rPr>
              <w:t>в</w:t>
            </w:r>
            <w:proofErr w:type="gramStart"/>
            <w:r>
              <w:rPr>
                <w:spacing w:val="1"/>
                <w:w w:val="99"/>
              </w:rPr>
              <w:t>.</w:t>
            </w:r>
            <w:r>
              <w:rPr>
                <w:w w:val="99"/>
              </w:rPr>
              <w:t>/</w:t>
            </w:r>
            <w:proofErr w:type="gramEnd"/>
            <w:r>
              <w:rPr>
                <w:spacing w:val="-1"/>
                <w:w w:val="99"/>
              </w:rPr>
              <w:t>к</w:t>
            </w:r>
            <w:r>
              <w:rPr>
                <w:w w:val="99"/>
              </w:rPr>
              <w:t>г.</w:t>
            </w:r>
          </w:p>
        </w:tc>
        <w:tc>
          <w:tcPr>
            <w:tcW w:w="1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2F2F2"/>
          </w:tcPr>
          <w:p w:rsidR="00887FBB" w:rsidRDefault="00285FD5">
            <w:pPr>
              <w:spacing w:before="69"/>
              <w:ind w:left="120" w:right="124" w:firstLine="1"/>
              <w:jc w:val="center"/>
            </w:pPr>
            <w:r>
              <w:rPr>
                <w:spacing w:val="2"/>
              </w:rPr>
              <w:t>Р</w:t>
            </w:r>
            <w:r>
              <w:t>аз</w:t>
            </w:r>
            <w:r>
              <w:rPr>
                <w:spacing w:val="1"/>
              </w:rPr>
              <w:t>м</w:t>
            </w:r>
            <w:r>
              <w:t>ер</w:t>
            </w:r>
            <w:r>
              <w:rPr>
                <w:spacing w:val="-7"/>
              </w:rPr>
              <w:t xml:space="preserve"> </w:t>
            </w:r>
            <w:r>
              <w:rPr>
                <w:spacing w:val="-1"/>
                <w:w w:val="99"/>
              </w:rPr>
              <w:t>н</w:t>
            </w:r>
            <w:r>
              <w:rPr>
                <w:w w:val="99"/>
              </w:rPr>
              <w:t>а въз</w:t>
            </w:r>
            <w:r>
              <w:rPr>
                <w:spacing w:val="-1"/>
                <w:w w:val="99"/>
              </w:rPr>
              <w:t>н</w:t>
            </w:r>
            <w:r>
              <w:rPr>
                <w:w w:val="99"/>
              </w:rPr>
              <w:t>аг</w:t>
            </w:r>
            <w:r>
              <w:rPr>
                <w:spacing w:val="1"/>
                <w:w w:val="99"/>
              </w:rPr>
              <w:t>р</w:t>
            </w:r>
            <w:r>
              <w:rPr>
                <w:w w:val="99"/>
              </w:rPr>
              <w:t>а</w:t>
            </w:r>
            <w:r>
              <w:rPr>
                <w:spacing w:val="1"/>
                <w:w w:val="99"/>
              </w:rPr>
              <w:t>ж</w:t>
            </w:r>
            <w:r>
              <w:rPr>
                <w:w w:val="99"/>
              </w:rPr>
              <w:t>де</w:t>
            </w:r>
            <w:r>
              <w:rPr>
                <w:spacing w:val="1"/>
                <w:w w:val="99"/>
              </w:rPr>
              <w:t>н</w:t>
            </w:r>
            <w:r>
              <w:rPr>
                <w:spacing w:val="-1"/>
                <w:w w:val="99"/>
              </w:rPr>
              <w:t>и</w:t>
            </w:r>
            <w:r>
              <w:rPr>
                <w:w w:val="99"/>
              </w:rPr>
              <w:t>е</w:t>
            </w:r>
            <w:r>
              <w:rPr>
                <w:spacing w:val="-1"/>
                <w:w w:val="99"/>
              </w:rPr>
              <w:t>т</w:t>
            </w:r>
            <w:r>
              <w:rPr>
                <w:w w:val="99"/>
              </w:rPr>
              <w:t xml:space="preserve">о </w:t>
            </w:r>
            <w:r>
              <w:t>за</w:t>
            </w:r>
            <w:r>
              <w:rPr>
                <w:spacing w:val="-1"/>
              </w:rPr>
              <w:t xml:space="preserve"> </w:t>
            </w:r>
            <w:r>
              <w:t>ба</w:t>
            </w:r>
            <w:r>
              <w:rPr>
                <w:spacing w:val="-1"/>
              </w:rPr>
              <w:t>т</w:t>
            </w:r>
            <w:r>
              <w:t>е</w:t>
            </w:r>
            <w:r>
              <w:rPr>
                <w:spacing w:val="1"/>
              </w:rPr>
              <w:t>р</w:t>
            </w:r>
            <w:r>
              <w:rPr>
                <w:spacing w:val="-1"/>
              </w:rPr>
              <w:t>и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w w:val="99"/>
              </w:rPr>
              <w:t>и а</w:t>
            </w:r>
            <w:r>
              <w:rPr>
                <w:spacing w:val="2"/>
                <w:w w:val="99"/>
              </w:rPr>
              <w:t>к</w:t>
            </w:r>
            <w:r>
              <w:rPr>
                <w:spacing w:val="-4"/>
                <w:w w:val="99"/>
              </w:rPr>
              <w:t>у</w:t>
            </w:r>
            <w:r>
              <w:rPr>
                <w:spacing w:val="3"/>
                <w:w w:val="99"/>
              </w:rPr>
              <w:t>м</w:t>
            </w:r>
            <w:r>
              <w:rPr>
                <w:spacing w:val="-1"/>
                <w:w w:val="99"/>
              </w:rPr>
              <w:t>ул</w:t>
            </w:r>
            <w:r>
              <w:rPr>
                <w:spacing w:val="3"/>
                <w:w w:val="99"/>
              </w:rPr>
              <w:t>а</w:t>
            </w:r>
            <w:r>
              <w:rPr>
                <w:spacing w:val="-1"/>
                <w:w w:val="99"/>
              </w:rPr>
              <w:t>т</w:t>
            </w:r>
            <w:r>
              <w:rPr>
                <w:spacing w:val="1"/>
                <w:w w:val="99"/>
              </w:rPr>
              <w:t>ор</w:t>
            </w:r>
            <w:r>
              <w:rPr>
                <w:w w:val="99"/>
              </w:rPr>
              <w:t xml:space="preserve">и </w:t>
            </w:r>
            <w:r>
              <w:rPr>
                <w:spacing w:val="1"/>
              </w:rPr>
              <w:t>п</w:t>
            </w:r>
            <w:r>
              <w:rPr>
                <w:spacing w:val="-4"/>
              </w:rPr>
              <w:t>у</w:t>
            </w:r>
            <w:r>
              <w:rPr>
                <w:spacing w:val="3"/>
              </w:rPr>
              <w:t>с</w:t>
            </w:r>
            <w:r>
              <w:rPr>
                <w:spacing w:val="-1"/>
              </w:rPr>
              <w:t>н</w:t>
            </w:r>
            <w:r>
              <w:t>а</w:t>
            </w:r>
            <w:r>
              <w:rPr>
                <w:spacing w:val="2"/>
              </w:rPr>
              <w:t>т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н</w:t>
            </w:r>
            <w:r>
              <w:t>а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99"/>
              </w:rPr>
              <w:t>п</w:t>
            </w:r>
            <w:r>
              <w:rPr>
                <w:w w:val="99"/>
              </w:rPr>
              <w:t>аза</w:t>
            </w:r>
            <w:r>
              <w:rPr>
                <w:spacing w:val="1"/>
                <w:w w:val="99"/>
              </w:rPr>
              <w:t>р</w:t>
            </w:r>
            <w:r>
              <w:rPr>
                <w:w w:val="99"/>
              </w:rPr>
              <w:t xml:space="preserve">а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съ</w:t>
            </w:r>
            <w:r>
              <w:rPr>
                <w:spacing w:val="1"/>
              </w:rPr>
              <w:t>о</w:t>
            </w:r>
            <w:r>
              <w:rPr>
                <w:spacing w:val="-1"/>
              </w:rPr>
              <w:t>т</w:t>
            </w:r>
            <w:r>
              <w:t>ве</w:t>
            </w:r>
            <w:r>
              <w:rPr>
                <w:spacing w:val="-1"/>
              </w:rPr>
              <w:t>т</w:t>
            </w:r>
            <w:r>
              <w:rPr>
                <w:spacing w:val="3"/>
              </w:rPr>
              <w:t>с</w:t>
            </w:r>
            <w:r>
              <w:rPr>
                <w:spacing w:val="-1"/>
              </w:rPr>
              <w:t>т</w:t>
            </w:r>
            <w:r>
              <w:t>в</w:t>
            </w:r>
            <w:r>
              <w:rPr>
                <w:spacing w:val="-1"/>
              </w:rPr>
              <w:t>и</w:t>
            </w:r>
            <w:r>
              <w:t>е</w:t>
            </w:r>
            <w:r>
              <w:rPr>
                <w:spacing w:val="-10"/>
              </w:rPr>
              <w:t xml:space="preserve"> </w:t>
            </w:r>
            <w:r>
              <w:rPr>
                <w:w w:val="99"/>
              </w:rPr>
              <w:t>с</w:t>
            </w:r>
          </w:p>
          <w:p w:rsidR="00887FBB" w:rsidRDefault="00285FD5">
            <w:pPr>
              <w:spacing w:before="3"/>
              <w:ind w:left="72" w:right="75"/>
              <w:jc w:val="center"/>
            </w:pPr>
            <w:proofErr w:type="gramStart"/>
            <w:r>
              <w:rPr>
                <w:spacing w:val="-1"/>
              </w:rPr>
              <w:t>к</w:t>
            </w:r>
            <w:r>
              <w:rPr>
                <w:spacing w:val="1"/>
              </w:rPr>
              <w:t>о</w:t>
            </w:r>
            <w:r>
              <w:rPr>
                <w:spacing w:val="-1"/>
              </w:rPr>
              <w:t>л</w:t>
            </w:r>
            <w:r>
              <w:rPr>
                <w:spacing w:val="1"/>
              </w:rPr>
              <w:t>о</w:t>
            </w:r>
            <w:r>
              <w:rPr>
                <w:spacing w:val="-1"/>
              </w:rPr>
              <w:t>н</w:t>
            </w:r>
            <w:r>
              <w:t>а</w:t>
            </w:r>
            <w:proofErr w:type="gramEnd"/>
            <w:r>
              <w:rPr>
                <w:spacing w:val="-5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3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w w:val="99"/>
              </w:rPr>
              <w:t>л</w:t>
            </w:r>
            <w:r>
              <w:rPr>
                <w:w w:val="99"/>
              </w:rPr>
              <w:t>в</w:t>
            </w:r>
            <w:r>
              <w:rPr>
                <w:spacing w:val="1"/>
                <w:w w:val="99"/>
              </w:rPr>
              <w:t>.</w:t>
            </w:r>
            <w:r>
              <w:rPr>
                <w:spacing w:val="2"/>
                <w:w w:val="99"/>
              </w:rPr>
              <w:t>/</w:t>
            </w:r>
            <w:r>
              <w:rPr>
                <w:spacing w:val="-1"/>
                <w:w w:val="99"/>
              </w:rPr>
              <w:t>к</w:t>
            </w:r>
            <w:r>
              <w:rPr>
                <w:w w:val="99"/>
              </w:rPr>
              <w:t>г.</w:t>
            </w:r>
          </w:p>
        </w:tc>
      </w:tr>
      <w:tr w:rsidR="00887FBB">
        <w:trPr>
          <w:trHeight w:hRule="exact" w:val="278"/>
        </w:trPr>
        <w:tc>
          <w:tcPr>
            <w:tcW w:w="1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FBB" w:rsidRDefault="00285FD5">
            <w:pPr>
              <w:spacing w:before="37"/>
              <w:ind w:left="877" w:right="87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FBB" w:rsidRDefault="00285FD5">
            <w:pPr>
              <w:spacing w:before="37"/>
              <w:ind w:left="819" w:right="81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FBB" w:rsidRDefault="00285FD5">
            <w:pPr>
              <w:spacing w:before="37"/>
              <w:ind w:left="855" w:right="85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FBB" w:rsidRDefault="00285FD5">
            <w:pPr>
              <w:spacing w:before="37"/>
              <w:ind w:left="977" w:right="97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FBB" w:rsidRDefault="00285FD5">
            <w:pPr>
              <w:spacing w:before="37"/>
              <w:ind w:left="975" w:right="97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FBB" w:rsidRDefault="00285FD5">
            <w:pPr>
              <w:spacing w:before="37"/>
              <w:ind w:left="627" w:right="62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FBB" w:rsidRDefault="00285FD5">
            <w:pPr>
              <w:spacing w:before="37"/>
              <w:ind w:left="1193" w:right="118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FBB" w:rsidRDefault="00285FD5">
            <w:pPr>
              <w:spacing w:before="37"/>
              <w:ind w:left="850" w:right="849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887FBB">
        <w:trPr>
          <w:trHeight w:hRule="exact" w:val="470"/>
        </w:trPr>
        <w:tc>
          <w:tcPr>
            <w:tcW w:w="1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FBB" w:rsidRDefault="00887FBB"/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FBB" w:rsidRDefault="00887FBB"/>
        </w:tc>
        <w:tc>
          <w:tcPr>
            <w:tcW w:w="18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FBB" w:rsidRDefault="00887FBB"/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FBB" w:rsidRDefault="00887FBB"/>
        </w:tc>
        <w:tc>
          <w:tcPr>
            <w:tcW w:w="2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FBB" w:rsidRDefault="00887FBB"/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FBB" w:rsidRDefault="00887FBB"/>
        </w:tc>
        <w:tc>
          <w:tcPr>
            <w:tcW w:w="2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FBB" w:rsidRDefault="00887FBB"/>
        </w:tc>
        <w:tc>
          <w:tcPr>
            <w:tcW w:w="1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FBB" w:rsidRDefault="00887FBB"/>
        </w:tc>
      </w:tr>
      <w:tr w:rsidR="00887FBB">
        <w:trPr>
          <w:trHeight w:hRule="exact" w:val="470"/>
        </w:trPr>
        <w:tc>
          <w:tcPr>
            <w:tcW w:w="19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FBB" w:rsidRDefault="00887FBB"/>
        </w:tc>
        <w:tc>
          <w:tcPr>
            <w:tcW w:w="17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FBB" w:rsidRDefault="00887FBB"/>
        </w:tc>
        <w:tc>
          <w:tcPr>
            <w:tcW w:w="18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FBB" w:rsidRDefault="00887FBB"/>
        </w:tc>
        <w:tc>
          <w:tcPr>
            <w:tcW w:w="210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FBB" w:rsidRDefault="00887FBB"/>
        </w:tc>
        <w:tc>
          <w:tcPr>
            <w:tcW w:w="2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FBB" w:rsidRDefault="00887FBB"/>
        </w:tc>
        <w:tc>
          <w:tcPr>
            <w:tcW w:w="14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FBB" w:rsidRDefault="00887FBB"/>
        </w:tc>
        <w:tc>
          <w:tcPr>
            <w:tcW w:w="25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FBB" w:rsidRDefault="00887FBB"/>
        </w:tc>
        <w:tc>
          <w:tcPr>
            <w:tcW w:w="18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87FBB" w:rsidRDefault="00887FBB"/>
        </w:tc>
      </w:tr>
    </w:tbl>
    <w:p w:rsidR="00887FBB" w:rsidRDefault="00887FBB">
      <w:pPr>
        <w:spacing w:before="7" w:line="100" w:lineRule="exact"/>
        <w:rPr>
          <w:sz w:val="11"/>
          <w:szCs w:val="11"/>
        </w:rPr>
      </w:pPr>
    </w:p>
    <w:p w:rsidR="00887FBB" w:rsidRDefault="00285FD5">
      <w:pPr>
        <w:ind w:left="1220"/>
        <w:rPr>
          <w:sz w:val="21"/>
          <w:szCs w:val="21"/>
        </w:rPr>
      </w:pPr>
      <w:r>
        <w:rPr>
          <w:sz w:val="21"/>
          <w:szCs w:val="21"/>
        </w:rPr>
        <w:t>1. Де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лар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ра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, че пр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дс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а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л</w:t>
      </w:r>
      <w:r>
        <w:rPr>
          <w:spacing w:val="-1"/>
          <w:sz w:val="21"/>
          <w:szCs w:val="21"/>
        </w:rPr>
        <w:t>я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а</w:t>
      </w:r>
      <w:r>
        <w:rPr>
          <w:sz w:val="21"/>
          <w:szCs w:val="21"/>
        </w:rPr>
        <w:t>м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гор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посоч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но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юр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дичес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о ли</w:t>
      </w:r>
      <w:r>
        <w:rPr>
          <w:spacing w:val="-3"/>
          <w:sz w:val="21"/>
          <w:szCs w:val="21"/>
        </w:rPr>
        <w:t>ц</w:t>
      </w:r>
      <w:r>
        <w:rPr>
          <w:sz w:val="21"/>
          <w:szCs w:val="21"/>
        </w:rPr>
        <w:t>е по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за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он и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 xml:space="preserve">по 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п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>лно</w:t>
      </w:r>
      <w:r>
        <w:rPr>
          <w:spacing w:val="1"/>
          <w:sz w:val="21"/>
          <w:szCs w:val="21"/>
        </w:rPr>
        <w:t>м</w:t>
      </w:r>
      <w:r>
        <w:rPr>
          <w:spacing w:val="-2"/>
          <w:sz w:val="21"/>
          <w:szCs w:val="21"/>
        </w:rPr>
        <w:t>о</w:t>
      </w:r>
      <w:r>
        <w:rPr>
          <w:sz w:val="21"/>
          <w:szCs w:val="21"/>
        </w:rPr>
        <w:t>щ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ане.</w:t>
      </w:r>
    </w:p>
    <w:p w:rsidR="00887FBB" w:rsidRDefault="00887FBB">
      <w:pPr>
        <w:spacing w:line="140" w:lineRule="exact"/>
        <w:rPr>
          <w:sz w:val="14"/>
          <w:szCs w:val="14"/>
        </w:rPr>
      </w:pPr>
    </w:p>
    <w:p w:rsidR="00887FBB" w:rsidRDefault="00285FD5">
      <w:pPr>
        <w:ind w:left="1220"/>
        <w:rPr>
          <w:sz w:val="21"/>
          <w:szCs w:val="21"/>
        </w:rPr>
      </w:pPr>
      <w:r>
        <w:rPr>
          <w:sz w:val="21"/>
          <w:szCs w:val="21"/>
        </w:rPr>
        <w:t>2. Де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лар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ра</w:t>
      </w:r>
      <w:r>
        <w:rPr>
          <w:spacing w:val="-1"/>
          <w:sz w:val="21"/>
          <w:szCs w:val="21"/>
        </w:rPr>
        <w:t>м</w:t>
      </w:r>
      <w:r>
        <w:rPr>
          <w:sz w:val="21"/>
          <w:szCs w:val="21"/>
        </w:rPr>
        <w:t>, че нас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я</w:t>
      </w:r>
      <w:r>
        <w:rPr>
          <w:spacing w:val="-2"/>
          <w:sz w:val="21"/>
          <w:szCs w:val="21"/>
        </w:rPr>
        <w:t>щ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 спр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к</w:t>
      </w:r>
      <w:r>
        <w:rPr>
          <w:spacing w:val="-2"/>
          <w:sz w:val="21"/>
          <w:szCs w:val="21"/>
        </w:rPr>
        <w:t>а</w:t>
      </w:r>
      <w:r>
        <w:rPr>
          <w:spacing w:val="-3"/>
          <w:sz w:val="21"/>
          <w:szCs w:val="21"/>
        </w:rPr>
        <w:t>-</w:t>
      </w:r>
      <w:r>
        <w:rPr>
          <w:sz w:val="21"/>
          <w:szCs w:val="21"/>
        </w:rPr>
        <w:t>де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ларация</w:t>
      </w:r>
      <w:r>
        <w:rPr>
          <w:spacing w:val="-3"/>
          <w:sz w:val="21"/>
          <w:szCs w:val="21"/>
        </w:rPr>
        <w:t xml:space="preserve"> </w:t>
      </w:r>
      <w:r>
        <w:rPr>
          <w:sz w:val="21"/>
          <w:szCs w:val="21"/>
        </w:rPr>
        <w:t>ще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б</w:t>
      </w:r>
      <w:r>
        <w:rPr>
          <w:spacing w:val="-1"/>
          <w:sz w:val="21"/>
          <w:szCs w:val="21"/>
        </w:rPr>
        <w:t>ъ</w:t>
      </w:r>
      <w:r>
        <w:rPr>
          <w:sz w:val="21"/>
          <w:szCs w:val="21"/>
        </w:rPr>
        <w:t xml:space="preserve">де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редс</w:t>
      </w:r>
      <w:r>
        <w:rPr>
          <w:spacing w:val="-1"/>
          <w:sz w:val="21"/>
          <w:szCs w:val="21"/>
        </w:rPr>
        <w:t>т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ена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ориги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 xml:space="preserve">ал по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оща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 xml:space="preserve"> </w:t>
      </w:r>
      <w:r>
        <w:rPr>
          <w:sz w:val="21"/>
          <w:szCs w:val="21"/>
        </w:rPr>
        <w:t>на</w:t>
      </w:r>
      <w:r>
        <w:rPr>
          <w:spacing w:val="-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pacing w:val="3"/>
          <w:sz w:val="21"/>
          <w:szCs w:val="21"/>
        </w:rPr>
        <w:t>Р</w:t>
      </w:r>
      <w:r>
        <w:rPr>
          <w:spacing w:val="-2"/>
          <w:sz w:val="21"/>
          <w:szCs w:val="21"/>
        </w:rPr>
        <w:t>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</w:t>
      </w:r>
      <w:r>
        <w:rPr>
          <w:spacing w:val="1"/>
          <w:sz w:val="21"/>
          <w:szCs w:val="21"/>
        </w:rPr>
        <w:t>Ц</w:t>
      </w:r>
      <w:r>
        <w:rPr>
          <w:spacing w:val="-1"/>
          <w:sz w:val="21"/>
          <w:szCs w:val="21"/>
        </w:rPr>
        <w:t>ИЯ</w:t>
      </w:r>
      <w:r>
        <w:rPr>
          <w:sz w:val="21"/>
          <w:szCs w:val="21"/>
        </w:rPr>
        <w:t>Т</w:t>
      </w:r>
      <w:r>
        <w:rPr>
          <w:spacing w:val="-1"/>
          <w:sz w:val="21"/>
          <w:szCs w:val="21"/>
        </w:rPr>
        <w:t>А</w:t>
      </w:r>
      <w:r>
        <w:rPr>
          <w:sz w:val="21"/>
          <w:szCs w:val="21"/>
        </w:rPr>
        <w:t>.</w:t>
      </w:r>
    </w:p>
    <w:p w:rsidR="00887FBB" w:rsidRDefault="00887FBB">
      <w:pPr>
        <w:spacing w:before="8" w:line="120" w:lineRule="exact"/>
        <w:rPr>
          <w:sz w:val="13"/>
          <w:szCs w:val="13"/>
        </w:rPr>
      </w:pPr>
    </w:p>
    <w:p w:rsidR="00887FBB" w:rsidRDefault="00285FD5">
      <w:pPr>
        <w:spacing w:line="298" w:lineRule="auto"/>
        <w:ind w:left="500" w:right="461" w:firstLine="720"/>
        <w:rPr>
          <w:sz w:val="21"/>
          <w:szCs w:val="21"/>
        </w:rPr>
      </w:pPr>
      <w:r>
        <w:rPr>
          <w:sz w:val="21"/>
          <w:szCs w:val="21"/>
        </w:rPr>
        <w:t>3.</w:t>
      </w:r>
      <w:r>
        <w:rPr>
          <w:spacing w:val="19"/>
          <w:sz w:val="21"/>
          <w:szCs w:val="21"/>
        </w:rPr>
        <w:t xml:space="preserve"> </w:t>
      </w:r>
      <w:r>
        <w:rPr>
          <w:sz w:val="21"/>
          <w:szCs w:val="21"/>
        </w:rPr>
        <w:t>Де</w:t>
      </w:r>
      <w:r>
        <w:rPr>
          <w:spacing w:val="-2"/>
          <w:sz w:val="21"/>
          <w:szCs w:val="21"/>
        </w:rPr>
        <w:t>к</w:t>
      </w:r>
      <w:r>
        <w:rPr>
          <w:sz w:val="21"/>
          <w:szCs w:val="21"/>
        </w:rPr>
        <w:t>лари</w:t>
      </w:r>
      <w:r>
        <w:rPr>
          <w:spacing w:val="-2"/>
          <w:sz w:val="21"/>
          <w:szCs w:val="21"/>
        </w:rPr>
        <w:t>р</w:t>
      </w:r>
      <w:r>
        <w:rPr>
          <w:sz w:val="21"/>
          <w:szCs w:val="21"/>
        </w:rPr>
        <w:t>а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,</w:t>
      </w:r>
      <w:r>
        <w:rPr>
          <w:spacing w:val="19"/>
          <w:sz w:val="21"/>
          <w:szCs w:val="21"/>
        </w:rPr>
        <w:t xml:space="preserve"> </w:t>
      </w:r>
      <w:r>
        <w:rPr>
          <w:sz w:val="21"/>
          <w:szCs w:val="21"/>
        </w:rPr>
        <w:t>че</w:t>
      </w:r>
      <w:r>
        <w:rPr>
          <w:spacing w:val="19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п</w:t>
      </w:r>
      <w:r>
        <w:rPr>
          <w:sz w:val="21"/>
          <w:szCs w:val="21"/>
        </w:rPr>
        <w:t>осоче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е</w:t>
      </w:r>
      <w:r>
        <w:rPr>
          <w:spacing w:val="19"/>
          <w:sz w:val="21"/>
          <w:szCs w:val="21"/>
        </w:rPr>
        <w:t xml:space="preserve"> </w:t>
      </w:r>
      <w:r>
        <w:rPr>
          <w:sz w:val="21"/>
          <w:szCs w:val="21"/>
        </w:rPr>
        <w:t>в</w:t>
      </w:r>
      <w:r>
        <w:rPr>
          <w:spacing w:val="20"/>
          <w:sz w:val="21"/>
          <w:szCs w:val="21"/>
        </w:rPr>
        <w:t xml:space="preserve"> </w:t>
      </w:r>
      <w:r>
        <w:rPr>
          <w:sz w:val="21"/>
          <w:szCs w:val="21"/>
        </w:rPr>
        <w:t>нас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щ</w:t>
      </w:r>
      <w:r>
        <w:rPr>
          <w:sz w:val="21"/>
          <w:szCs w:val="21"/>
        </w:rPr>
        <w:t>а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19"/>
          <w:sz w:val="21"/>
          <w:szCs w:val="21"/>
        </w:rPr>
        <w:t xml:space="preserve"> </w:t>
      </w:r>
      <w:r>
        <w:rPr>
          <w:sz w:val="21"/>
          <w:szCs w:val="21"/>
        </w:rPr>
        <w:t>спр</w:t>
      </w:r>
      <w:r>
        <w:rPr>
          <w:spacing w:val="-3"/>
          <w:sz w:val="21"/>
          <w:szCs w:val="21"/>
        </w:rPr>
        <w:t>а</w:t>
      </w:r>
      <w:r>
        <w:rPr>
          <w:spacing w:val="1"/>
          <w:sz w:val="21"/>
          <w:szCs w:val="21"/>
        </w:rPr>
        <w:t>в</w:t>
      </w:r>
      <w:r>
        <w:rPr>
          <w:spacing w:val="-2"/>
          <w:sz w:val="21"/>
          <w:szCs w:val="21"/>
        </w:rPr>
        <w:t>ка</w:t>
      </w:r>
      <w:r>
        <w:rPr>
          <w:spacing w:val="-1"/>
          <w:sz w:val="21"/>
          <w:szCs w:val="21"/>
        </w:rPr>
        <w:t>-</w:t>
      </w:r>
      <w:r>
        <w:rPr>
          <w:sz w:val="21"/>
          <w:szCs w:val="21"/>
        </w:rPr>
        <w:t>дек</w:t>
      </w:r>
      <w:r>
        <w:rPr>
          <w:spacing w:val="-2"/>
          <w:sz w:val="21"/>
          <w:szCs w:val="21"/>
        </w:rPr>
        <w:t>л</w:t>
      </w:r>
      <w:r>
        <w:rPr>
          <w:sz w:val="21"/>
          <w:szCs w:val="21"/>
        </w:rPr>
        <w:t>арация</w:t>
      </w:r>
      <w:r>
        <w:rPr>
          <w:spacing w:val="16"/>
          <w:sz w:val="21"/>
          <w:szCs w:val="21"/>
        </w:rPr>
        <w:t xml:space="preserve"> </w:t>
      </w:r>
      <w:r>
        <w:rPr>
          <w:sz w:val="21"/>
          <w:szCs w:val="21"/>
        </w:rPr>
        <w:t>данни</w:t>
      </w:r>
      <w:r>
        <w:rPr>
          <w:spacing w:val="19"/>
          <w:sz w:val="21"/>
          <w:szCs w:val="21"/>
        </w:rPr>
        <w:t xml:space="preserve"> </w:t>
      </w:r>
      <w:r>
        <w:rPr>
          <w:sz w:val="21"/>
          <w:szCs w:val="21"/>
        </w:rPr>
        <w:t>са</w:t>
      </w:r>
      <w:r>
        <w:rPr>
          <w:spacing w:val="19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-3"/>
          <w:sz w:val="21"/>
          <w:szCs w:val="21"/>
        </w:rPr>
        <w:t>чн</w:t>
      </w:r>
      <w:r>
        <w:rPr>
          <w:sz w:val="21"/>
          <w:szCs w:val="21"/>
        </w:rPr>
        <w:t>и</w:t>
      </w:r>
      <w:r>
        <w:rPr>
          <w:spacing w:val="19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19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ер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 xml:space="preserve">и. </w:t>
      </w:r>
      <w:r>
        <w:rPr>
          <w:spacing w:val="39"/>
          <w:sz w:val="21"/>
          <w:szCs w:val="21"/>
        </w:rPr>
        <w:t xml:space="preserve"> </w:t>
      </w:r>
      <w:proofErr w:type="gramStart"/>
      <w:r>
        <w:rPr>
          <w:spacing w:val="-1"/>
          <w:sz w:val="21"/>
          <w:szCs w:val="21"/>
        </w:rPr>
        <w:t>И</w:t>
      </w:r>
      <w:r>
        <w:rPr>
          <w:sz w:val="21"/>
          <w:szCs w:val="21"/>
        </w:rPr>
        <w:t>з</w:t>
      </w:r>
      <w:r>
        <w:rPr>
          <w:spacing w:val="-1"/>
          <w:sz w:val="21"/>
          <w:szCs w:val="21"/>
        </w:rPr>
        <w:t>в</w:t>
      </w:r>
      <w:r>
        <w:rPr>
          <w:sz w:val="21"/>
          <w:szCs w:val="21"/>
        </w:rPr>
        <w:t>ес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но</w:t>
      </w:r>
      <w:r>
        <w:rPr>
          <w:spacing w:val="17"/>
          <w:sz w:val="21"/>
          <w:szCs w:val="21"/>
        </w:rPr>
        <w:t xml:space="preserve"> </w:t>
      </w:r>
      <w:r>
        <w:rPr>
          <w:spacing w:val="1"/>
          <w:sz w:val="21"/>
          <w:szCs w:val="21"/>
        </w:rPr>
        <w:t>м</w:t>
      </w:r>
      <w:r>
        <w:rPr>
          <w:sz w:val="21"/>
          <w:szCs w:val="21"/>
        </w:rPr>
        <w:t>и</w:t>
      </w:r>
      <w:r>
        <w:rPr>
          <w:spacing w:val="19"/>
          <w:sz w:val="21"/>
          <w:szCs w:val="21"/>
        </w:rPr>
        <w:t xml:space="preserve"> </w:t>
      </w:r>
      <w:r>
        <w:rPr>
          <w:sz w:val="21"/>
          <w:szCs w:val="21"/>
        </w:rPr>
        <w:t>е,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че</w:t>
      </w:r>
      <w:r>
        <w:rPr>
          <w:spacing w:val="19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О</w:t>
      </w:r>
      <w:r>
        <w:rPr>
          <w:sz w:val="21"/>
          <w:szCs w:val="21"/>
        </w:rPr>
        <w:t>РГ</w:t>
      </w:r>
      <w:r>
        <w:rPr>
          <w:spacing w:val="-1"/>
          <w:sz w:val="21"/>
          <w:szCs w:val="21"/>
        </w:rPr>
        <w:t>АН</w:t>
      </w:r>
      <w:r>
        <w:rPr>
          <w:spacing w:val="1"/>
          <w:sz w:val="21"/>
          <w:szCs w:val="21"/>
        </w:rPr>
        <w:t>И</w:t>
      </w:r>
      <w:r>
        <w:rPr>
          <w:spacing w:val="-3"/>
          <w:sz w:val="21"/>
          <w:szCs w:val="21"/>
        </w:rPr>
        <w:t>З</w:t>
      </w:r>
      <w:r>
        <w:rPr>
          <w:spacing w:val="-1"/>
          <w:sz w:val="21"/>
          <w:szCs w:val="21"/>
        </w:rPr>
        <w:t>АЦ</w:t>
      </w:r>
      <w:r>
        <w:rPr>
          <w:spacing w:val="1"/>
          <w:sz w:val="21"/>
          <w:szCs w:val="21"/>
        </w:rPr>
        <w:t>И</w:t>
      </w:r>
      <w:r>
        <w:rPr>
          <w:spacing w:val="-1"/>
          <w:sz w:val="21"/>
          <w:szCs w:val="21"/>
        </w:rPr>
        <w:t>Я</w:t>
      </w:r>
      <w:r>
        <w:rPr>
          <w:spacing w:val="-2"/>
          <w:sz w:val="21"/>
          <w:szCs w:val="21"/>
        </w:rPr>
        <w:t>Т</w:t>
      </w:r>
      <w:r>
        <w:rPr>
          <w:sz w:val="21"/>
          <w:szCs w:val="21"/>
        </w:rPr>
        <w:t>А</w:t>
      </w:r>
      <w:r>
        <w:rPr>
          <w:spacing w:val="20"/>
          <w:sz w:val="21"/>
          <w:szCs w:val="21"/>
        </w:rPr>
        <w:t xml:space="preserve"> </w:t>
      </w:r>
      <w:r>
        <w:rPr>
          <w:sz w:val="21"/>
          <w:szCs w:val="21"/>
        </w:rPr>
        <w:t>и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да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19"/>
          <w:sz w:val="21"/>
          <w:szCs w:val="21"/>
        </w:rPr>
        <w:t xml:space="preserve"> 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дос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рение</w:t>
      </w:r>
      <w:r>
        <w:rPr>
          <w:spacing w:val="17"/>
          <w:sz w:val="21"/>
          <w:szCs w:val="21"/>
        </w:rPr>
        <w:t xml:space="preserve"> </w:t>
      </w:r>
      <w:r>
        <w:rPr>
          <w:sz w:val="21"/>
          <w:szCs w:val="21"/>
        </w:rPr>
        <w:t>и опред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ля</w:t>
      </w:r>
      <w:r>
        <w:rPr>
          <w:spacing w:val="-1"/>
          <w:sz w:val="21"/>
          <w:szCs w:val="21"/>
        </w:rPr>
        <w:t xml:space="preserve"> </w:t>
      </w:r>
      <w:r>
        <w:rPr>
          <w:sz w:val="21"/>
          <w:szCs w:val="21"/>
        </w:rPr>
        <w:t>лиц</w:t>
      </w:r>
      <w:r>
        <w:rPr>
          <w:spacing w:val="-3"/>
          <w:sz w:val="21"/>
          <w:szCs w:val="21"/>
        </w:rPr>
        <w:t>е</w:t>
      </w:r>
      <w:r>
        <w:rPr>
          <w:sz w:val="21"/>
          <w:szCs w:val="21"/>
        </w:rPr>
        <w:t>нз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>онно</w:t>
      </w:r>
      <w:r>
        <w:rPr>
          <w:spacing w:val="-2"/>
          <w:sz w:val="21"/>
          <w:szCs w:val="21"/>
        </w:rPr>
        <w:t xml:space="preserve"> </w:t>
      </w:r>
      <w:r>
        <w:rPr>
          <w:spacing w:val="-1"/>
          <w:sz w:val="21"/>
          <w:szCs w:val="21"/>
        </w:rPr>
        <w:t>в</w:t>
      </w:r>
      <w:r>
        <w:rPr>
          <w:spacing w:val="1"/>
          <w:sz w:val="21"/>
          <w:szCs w:val="21"/>
        </w:rPr>
        <w:t>ъ</w:t>
      </w:r>
      <w:r>
        <w:rPr>
          <w:spacing w:val="-2"/>
          <w:sz w:val="21"/>
          <w:szCs w:val="21"/>
        </w:rPr>
        <w:t>з</w:t>
      </w:r>
      <w:r>
        <w:rPr>
          <w:sz w:val="21"/>
          <w:szCs w:val="21"/>
        </w:rPr>
        <w:t>награ</w:t>
      </w:r>
      <w:r>
        <w:rPr>
          <w:spacing w:val="-2"/>
          <w:sz w:val="21"/>
          <w:szCs w:val="21"/>
        </w:rPr>
        <w:t>ж</w:t>
      </w:r>
      <w:r>
        <w:rPr>
          <w:sz w:val="21"/>
          <w:szCs w:val="21"/>
        </w:rPr>
        <w:t>ден</w:t>
      </w:r>
      <w:r>
        <w:rPr>
          <w:spacing w:val="-3"/>
          <w:sz w:val="21"/>
          <w:szCs w:val="21"/>
        </w:rPr>
        <w:t>и</w:t>
      </w:r>
      <w:r>
        <w:rPr>
          <w:sz w:val="21"/>
          <w:szCs w:val="21"/>
        </w:rPr>
        <w:t xml:space="preserve">е, </w:t>
      </w:r>
      <w:r>
        <w:rPr>
          <w:spacing w:val="-1"/>
          <w:sz w:val="21"/>
          <w:szCs w:val="21"/>
        </w:rPr>
        <w:t>въ</w:t>
      </w:r>
      <w:r>
        <w:rPr>
          <w:sz w:val="21"/>
          <w:szCs w:val="21"/>
        </w:rPr>
        <w:t>з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ос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о</w:t>
      </w:r>
      <w:r>
        <w:rPr>
          <w:spacing w:val="1"/>
          <w:sz w:val="21"/>
          <w:szCs w:val="21"/>
        </w:rPr>
        <w:t>в</w:t>
      </w:r>
      <w:r>
        <w:rPr>
          <w:sz w:val="21"/>
          <w:szCs w:val="21"/>
        </w:rPr>
        <w:t>а</w:t>
      </w:r>
      <w:r>
        <w:rPr>
          <w:spacing w:val="-2"/>
          <w:sz w:val="21"/>
          <w:szCs w:val="21"/>
        </w:rPr>
        <w:t xml:space="preserve"> 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а посоче</w:t>
      </w:r>
      <w:r>
        <w:rPr>
          <w:spacing w:val="-3"/>
          <w:sz w:val="21"/>
          <w:szCs w:val="21"/>
        </w:rPr>
        <w:t>н</w:t>
      </w:r>
      <w:r>
        <w:rPr>
          <w:sz w:val="21"/>
          <w:szCs w:val="21"/>
        </w:rPr>
        <w:t>и</w:t>
      </w:r>
      <w:r>
        <w:rPr>
          <w:spacing w:val="-1"/>
          <w:sz w:val="21"/>
          <w:szCs w:val="21"/>
        </w:rPr>
        <w:t>т</w:t>
      </w:r>
      <w:r>
        <w:rPr>
          <w:sz w:val="21"/>
          <w:szCs w:val="21"/>
        </w:rPr>
        <w:t xml:space="preserve">е </w:t>
      </w:r>
      <w:r>
        <w:rPr>
          <w:spacing w:val="-1"/>
          <w:sz w:val="21"/>
          <w:szCs w:val="21"/>
        </w:rPr>
        <w:t>т</w:t>
      </w:r>
      <w:r>
        <w:rPr>
          <w:spacing w:val="-5"/>
          <w:sz w:val="21"/>
          <w:szCs w:val="21"/>
        </w:rPr>
        <w:t>у</w:t>
      </w:r>
      <w:r>
        <w:rPr>
          <w:sz w:val="21"/>
          <w:szCs w:val="21"/>
        </w:rPr>
        <w:t>к</w:t>
      </w:r>
      <w:r>
        <w:rPr>
          <w:spacing w:val="1"/>
          <w:sz w:val="21"/>
          <w:szCs w:val="21"/>
        </w:rPr>
        <w:t xml:space="preserve"> </w:t>
      </w:r>
      <w:r>
        <w:rPr>
          <w:sz w:val="21"/>
          <w:szCs w:val="21"/>
        </w:rPr>
        <w:t>данни.</w:t>
      </w:r>
      <w:proofErr w:type="gramEnd"/>
    </w:p>
    <w:p w:rsidR="00887FBB" w:rsidRDefault="00285FD5">
      <w:pPr>
        <w:spacing w:before="81" w:line="220" w:lineRule="exact"/>
        <w:ind w:left="1220"/>
        <w:rPr>
          <w:sz w:val="21"/>
          <w:szCs w:val="21"/>
        </w:rPr>
      </w:pPr>
      <w:r>
        <w:rPr>
          <w:position w:val="-1"/>
          <w:sz w:val="21"/>
          <w:szCs w:val="21"/>
        </w:rPr>
        <w:t xml:space="preserve">4. </w:t>
      </w:r>
      <w:r>
        <w:rPr>
          <w:spacing w:val="-1"/>
          <w:position w:val="-1"/>
          <w:sz w:val="21"/>
          <w:szCs w:val="21"/>
        </w:rPr>
        <w:t>И</w:t>
      </w:r>
      <w:r>
        <w:rPr>
          <w:position w:val="-1"/>
          <w:sz w:val="21"/>
          <w:szCs w:val="21"/>
        </w:rPr>
        <w:t>з</w:t>
      </w:r>
      <w:r>
        <w:rPr>
          <w:spacing w:val="-1"/>
          <w:position w:val="-1"/>
          <w:sz w:val="21"/>
          <w:szCs w:val="21"/>
        </w:rPr>
        <w:t>в</w:t>
      </w:r>
      <w:r>
        <w:rPr>
          <w:position w:val="-1"/>
          <w:sz w:val="21"/>
          <w:szCs w:val="21"/>
        </w:rPr>
        <w:t>ес</w:t>
      </w:r>
      <w:r>
        <w:rPr>
          <w:spacing w:val="-1"/>
          <w:position w:val="-1"/>
          <w:sz w:val="21"/>
          <w:szCs w:val="21"/>
        </w:rPr>
        <w:t>т</w:t>
      </w:r>
      <w:r>
        <w:rPr>
          <w:position w:val="-1"/>
          <w:sz w:val="21"/>
          <w:szCs w:val="21"/>
        </w:rPr>
        <w:t>но</w:t>
      </w:r>
      <w:r>
        <w:rPr>
          <w:spacing w:val="-2"/>
          <w:position w:val="-1"/>
          <w:sz w:val="21"/>
          <w:szCs w:val="21"/>
        </w:rPr>
        <w:t xml:space="preserve"> </w:t>
      </w:r>
      <w:r>
        <w:rPr>
          <w:spacing w:val="1"/>
          <w:position w:val="-1"/>
          <w:sz w:val="21"/>
          <w:szCs w:val="21"/>
        </w:rPr>
        <w:t>м</w:t>
      </w:r>
      <w:r>
        <w:rPr>
          <w:position w:val="-1"/>
          <w:sz w:val="21"/>
          <w:szCs w:val="21"/>
        </w:rPr>
        <w:t xml:space="preserve">и е, </w:t>
      </w:r>
      <w:r>
        <w:rPr>
          <w:spacing w:val="-3"/>
          <w:position w:val="-1"/>
          <w:sz w:val="21"/>
          <w:szCs w:val="21"/>
        </w:rPr>
        <w:t>ч</w:t>
      </w:r>
      <w:r>
        <w:rPr>
          <w:position w:val="-1"/>
          <w:sz w:val="21"/>
          <w:szCs w:val="21"/>
        </w:rPr>
        <w:t>е за</w:t>
      </w:r>
      <w:r>
        <w:rPr>
          <w:spacing w:val="-2"/>
          <w:position w:val="-1"/>
          <w:sz w:val="21"/>
          <w:szCs w:val="21"/>
        </w:rPr>
        <w:t xml:space="preserve"> </w:t>
      </w:r>
      <w:r>
        <w:rPr>
          <w:position w:val="-1"/>
          <w:sz w:val="21"/>
          <w:szCs w:val="21"/>
        </w:rPr>
        <w:t>де</w:t>
      </w:r>
      <w:r>
        <w:rPr>
          <w:spacing w:val="-2"/>
          <w:position w:val="-1"/>
          <w:sz w:val="21"/>
          <w:szCs w:val="21"/>
        </w:rPr>
        <w:t>к</w:t>
      </w:r>
      <w:r>
        <w:rPr>
          <w:position w:val="-1"/>
          <w:sz w:val="21"/>
          <w:szCs w:val="21"/>
        </w:rPr>
        <w:t>ларира</w:t>
      </w:r>
      <w:r>
        <w:rPr>
          <w:spacing w:val="-3"/>
          <w:position w:val="-1"/>
          <w:sz w:val="21"/>
          <w:szCs w:val="21"/>
        </w:rPr>
        <w:t>н</w:t>
      </w:r>
      <w:r>
        <w:rPr>
          <w:position w:val="-1"/>
          <w:sz w:val="21"/>
          <w:szCs w:val="21"/>
        </w:rPr>
        <w:t xml:space="preserve">е на </w:t>
      </w:r>
      <w:r>
        <w:rPr>
          <w:spacing w:val="-3"/>
          <w:position w:val="-1"/>
          <w:sz w:val="21"/>
          <w:szCs w:val="21"/>
        </w:rPr>
        <w:t>н</w:t>
      </w:r>
      <w:r>
        <w:rPr>
          <w:position w:val="-1"/>
          <w:sz w:val="21"/>
          <w:szCs w:val="21"/>
        </w:rPr>
        <w:t>е</w:t>
      </w:r>
      <w:r>
        <w:rPr>
          <w:spacing w:val="1"/>
          <w:position w:val="-1"/>
          <w:sz w:val="21"/>
          <w:szCs w:val="21"/>
        </w:rPr>
        <w:t>в</w:t>
      </w:r>
      <w:r>
        <w:rPr>
          <w:spacing w:val="-3"/>
          <w:position w:val="-1"/>
          <w:sz w:val="21"/>
          <w:szCs w:val="21"/>
        </w:rPr>
        <w:t>е</w:t>
      </w:r>
      <w:r>
        <w:rPr>
          <w:position w:val="-1"/>
          <w:sz w:val="21"/>
          <w:szCs w:val="21"/>
        </w:rPr>
        <w:t>рни</w:t>
      </w:r>
      <w:r>
        <w:rPr>
          <w:spacing w:val="-2"/>
          <w:position w:val="-1"/>
          <w:sz w:val="21"/>
          <w:szCs w:val="21"/>
        </w:rPr>
        <w:t xml:space="preserve"> </w:t>
      </w:r>
      <w:r>
        <w:rPr>
          <w:position w:val="-1"/>
          <w:sz w:val="21"/>
          <w:szCs w:val="21"/>
        </w:rPr>
        <w:t>данни</w:t>
      </w:r>
      <w:r>
        <w:rPr>
          <w:spacing w:val="-2"/>
          <w:position w:val="-1"/>
          <w:sz w:val="21"/>
          <w:szCs w:val="21"/>
        </w:rPr>
        <w:t xml:space="preserve"> </w:t>
      </w:r>
      <w:r>
        <w:rPr>
          <w:position w:val="-1"/>
          <w:sz w:val="21"/>
          <w:szCs w:val="21"/>
        </w:rPr>
        <w:t>нося</w:t>
      </w:r>
      <w:r>
        <w:rPr>
          <w:spacing w:val="-1"/>
          <w:position w:val="-1"/>
          <w:sz w:val="21"/>
          <w:szCs w:val="21"/>
        </w:rPr>
        <w:t xml:space="preserve"> </w:t>
      </w:r>
      <w:r>
        <w:rPr>
          <w:position w:val="-1"/>
          <w:sz w:val="21"/>
          <w:szCs w:val="21"/>
        </w:rPr>
        <w:t>на</w:t>
      </w:r>
      <w:r>
        <w:rPr>
          <w:spacing w:val="-2"/>
          <w:position w:val="-1"/>
          <w:sz w:val="21"/>
          <w:szCs w:val="21"/>
        </w:rPr>
        <w:t>к</w:t>
      </w:r>
      <w:r>
        <w:rPr>
          <w:position w:val="-1"/>
          <w:sz w:val="21"/>
          <w:szCs w:val="21"/>
        </w:rPr>
        <w:t>аза</w:t>
      </w:r>
      <w:r>
        <w:rPr>
          <w:spacing w:val="-1"/>
          <w:position w:val="-1"/>
          <w:sz w:val="21"/>
          <w:szCs w:val="21"/>
        </w:rPr>
        <w:t>т</w:t>
      </w:r>
      <w:r>
        <w:rPr>
          <w:position w:val="-1"/>
          <w:sz w:val="21"/>
          <w:szCs w:val="21"/>
        </w:rPr>
        <w:t>е</w:t>
      </w:r>
      <w:r>
        <w:rPr>
          <w:spacing w:val="-2"/>
          <w:position w:val="-1"/>
          <w:sz w:val="21"/>
          <w:szCs w:val="21"/>
        </w:rPr>
        <w:t>л</w:t>
      </w:r>
      <w:r>
        <w:rPr>
          <w:position w:val="-1"/>
          <w:sz w:val="21"/>
          <w:szCs w:val="21"/>
        </w:rPr>
        <w:t>на о</w:t>
      </w:r>
      <w:r>
        <w:rPr>
          <w:spacing w:val="-1"/>
          <w:position w:val="-1"/>
          <w:sz w:val="21"/>
          <w:szCs w:val="21"/>
        </w:rPr>
        <w:t>т</w:t>
      </w:r>
      <w:r>
        <w:rPr>
          <w:position w:val="-1"/>
          <w:sz w:val="21"/>
          <w:szCs w:val="21"/>
        </w:rPr>
        <w:t>г</w:t>
      </w:r>
      <w:r>
        <w:rPr>
          <w:spacing w:val="-2"/>
          <w:position w:val="-1"/>
          <w:sz w:val="21"/>
          <w:szCs w:val="21"/>
        </w:rPr>
        <w:t>о</w:t>
      </w:r>
      <w:r>
        <w:rPr>
          <w:spacing w:val="1"/>
          <w:position w:val="-1"/>
          <w:sz w:val="21"/>
          <w:szCs w:val="21"/>
        </w:rPr>
        <w:t>в</w:t>
      </w:r>
      <w:r>
        <w:rPr>
          <w:position w:val="-1"/>
          <w:sz w:val="21"/>
          <w:szCs w:val="21"/>
        </w:rPr>
        <w:t>о</w:t>
      </w:r>
      <w:r>
        <w:rPr>
          <w:spacing w:val="-2"/>
          <w:position w:val="-1"/>
          <w:sz w:val="21"/>
          <w:szCs w:val="21"/>
        </w:rPr>
        <w:t>р</w:t>
      </w:r>
      <w:r>
        <w:rPr>
          <w:spacing w:val="-3"/>
          <w:position w:val="-1"/>
          <w:sz w:val="21"/>
          <w:szCs w:val="21"/>
        </w:rPr>
        <w:t>н</w:t>
      </w:r>
      <w:r>
        <w:rPr>
          <w:position w:val="-1"/>
          <w:sz w:val="21"/>
          <w:szCs w:val="21"/>
        </w:rPr>
        <w:t>ост</w:t>
      </w:r>
      <w:r>
        <w:rPr>
          <w:spacing w:val="-1"/>
          <w:position w:val="-1"/>
          <w:sz w:val="21"/>
          <w:szCs w:val="21"/>
        </w:rPr>
        <w:t xml:space="preserve"> </w:t>
      </w:r>
      <w:r>
        <w:rPr>
          <w:position w:val="-1"/>
          <w:sz w:val="21"/>
          <w:szCs w:val="21"/>
        </w:rPr>
        <w:t>по чл.</w:t>
      </w:r>
      <w:r>
        <w:rPr>
          <w:spacing w:val="-2"/>
          <w:position w:val="-1"/>
          <w:sz w:val="21"/>
          <w:szCs w:val="21"/>
        </w:rPr>
        <w:t xml:space="preserve"> </w:t>
      </w:r>
      <w:proofErr w:type="gramStart"/>
      <w:r>
        <w:rPr>
          <w:position w:val="-1"/>
          <w:sz w:val="21"/>
          <w:szCs w:val="21"/>
        </w:rPr>
        <w:t>313</w:t>
      </w:r>
      <w:r>
        <w:rPr>
          <w:spacing w:val="-2"/>
          <w:position w:val="-1"/>
          <w:sz w:val="21"/>
          <w:szCs w:val="21"/>
        </w:rPr>
        <w:t xml:space="preserve"> </w:t>
      </w:r>
      <w:r>
        <w:rPr>
          <w:position w:val="-1"/>
          <w:sz w:val="21"/>
          <w:szCs w:val="21"/>
        </w:rPr>
        <w:t>от</w:t>
      </w:r>
      <w:r>
        <w:rPr>
          <w:spacing w:val="-1"/>
          <w:position w:val="-1"/>
          <w:sz w:val="21"/>
          <w:szCs w:val="21"/>
        </w:rPr>
        <w:t xml:space="preserve"> </w:t>
      </w:r>
      <w:r>
        <w:rPr>
          <w:spacing w:val="1"/>
          <w:position w:val="-1"/>
          <w:sz w:val="21"/>
          <w:szCs w:val="21"/>
        </w:rPr>
        <w:t>Н</w:t>
      </w:r>
      <w:r>
        <w:rPr>
          <w:spacing w:val="-3"/>
          <w:position w:val="-1"/>
          <w:sz w:val="21"/>
          <w:szCs w:val="21"/>
        </w:rPr>
        <w:t>а</w:t>
      </w:r>
      <w:r>
        <w:rPr>
          <w:position w:val="-1"/>
          <w:sz w:val="21"/>
          <w:szCs w:val="21"/>
        </w:rPr>
        <w:t>ка</w:t>
      </w:r>
      <w:r>
        <w:rPr>
          <w:spacing w:val="-2"/>
          <w:position w:val="-1"/>
          <w:sz w:val="21"/>
          <w:szCs w:val="21"/>
        </w:rPr>
        <w:t>з</w:t>
      </w:r>
      <w:r>
        <w:rPr>
          <w:position w:val="-1"/>
          <w:sz w:val="21"/>
          <w:szCs w:val="21"/>
        </w:rPr>
        <w:t>а</w:t>
      </w:r>
      <w:r>
        <w:rPr>
          <w:spacing w:val="-1"/>
          <w:position w:val="-1"/>
          <w:sz w:val="21"/>
          <w:szCs w:val="21"/>
        </w:rPr>
        <w:t>т</w:t>
      </w:r>
      <w:r>
        <w:rPr>
          <w:position w:val="-1"/>
          <w:sz w:val="21"/>
          <w:szCs w:val="21"/>
        </w:rPr>
        <w:t>е</w:t>
      </w:r>
      <w:r>
        <w:rPr>
          <w:spacing w:val="-2"/>
          <w:position w:val="-1"/>
          <w:sz w:val="21"/>
          <w:szCs w:val="21"/>
        </w:rPr>
        <w:t>л</w:t>
      </w:r>
      <w:r>
        <w:rPr>
          <w:position w:val="-1"/>
          <w:sz w:val="21"/>
          <w:szCs w:val="21"/>
        </w:rPr>
        <w:t>ния</w:t>
      </w:r>
      <w:r>
        <w:rPr>
          <w:spacing w:val="-1"/>
          <w:position w:val="-1"/>
          <w:sz w:val="21"/>
          <w:szCs w:val="21"/>
        </w:rPr>
        <w:t xml:space="preserve"> </w:t>
      </w:r>
      <w:r>
        <w:rPr>
          <w:spacing w:val="1"/>
          <w:position w:val="-1"/>
          <w:sz w:val="21"/>
          <w:szCs w:val="21"/>
        </w:rPr>
        <w:t>К</w:t>
      </w:r>
      <w:r>
        <w:rPr>
          <w:spacing w:val="-2"/>
          <w:position w:val="-1"/>
          <w:sz w:val="21"/>
          <w:szCs w:val="21"/>
        </w:rPr>
        <w:t>о</w:t>
      </w:r>
      <w:r>
        <w:rPr>
          <w:position w:val="-1"/>
          <w:sz w:val="21"/>
          <w:szCs w:val="21"/>
        </w:rPr>
        <w:t>декс</w:t>
      </w:r>
      <w:r>
        <w:rPr>
          <w:spacing w:val="-2"/>
          <w:position w:val="-1"/>
          <w:sz w:val="21"/>
          <w:szCs w:val="21"/>
        </w:rPr>
        <w:t xml:space="preserve"> </w:t>
      </w:r>
      <w:r>
        <w:rPr>
          <w:position w:val="-1"/>
          <w:sz w:val="21"/>
          <w:szCs w:val="21"/>
        </w:rPr>
        <w:t>на</w:t>
      </w:r>
      <w:r>
        <w:rPr>
          <w:spacing w:val="-2"/>
          <w:position w:val="-1"/>
          <w:sz w:val="21"/>
          <w:szCs w:val="21"/>
        </w:rPr>
        <w:t xml:space="preserve"> </w:t>
      </w:r>
      <w:r>
        <w:rPr>
          <w:spacing w:val="3"/>
          <w:position w:val="-1"/>
          <w:sz w:val="21"/>
          <w:szCs w:val="21"/>
        </w:rPr>
        <w:t>Р</w:t>
      </w:r>
      <w:r>
        <w:rPr>
          <w:spacing w:val="-3"/>
          <w:position w:val="-1"/>
          <w:sz w:val="21"/>
          <w:szCs w:val="21"/>
        </w:rPr>
        <w:t>е</w:t>
      </w:r>
      <w:r>
        <w:rPr>
          <w:position w:val="-1"/>
          <w:sz w:val="21"/>
          <w:szCs w:val="21"/>
        </w:rPr>
        <w:t>п</w:t>
      </w:r>
      <w:r>
        <w:rPr>
          <w:spacing w:val="-5"/>
          <w:position w:val="-1"/>
          <w:sz w:val="21"/>
          <w:szCs w:val="21"/>
        </w:rPr>
        <w:t>у</w:t>
      </w:r>
      <w:r>
        <w:rPr>
          <w:position w:val="-1"/>
          <w:sz w:val="21"/>
          <w:szCs w:val="21"/>
        </w:rPr>
        <w:t>б</w:t>
      </w:r>
      <w:r>
        <w:rPr>
          <w:spacing w:val="-4"/>
          <w:position w:val="-1"/>
          <w:sz w:val="21"/>
          <w:szCs w:val="21"/>
        </w:rPr>
        <w:t>л</w:t>
      </w:r>
      <w:r>
        <w:rPr>
          <w:position w:val="-1"/>
          <w:sz w:val="21"/>
          <w:szCs w:val="21"/>
        </w:rPr>
        <w:t xml:space="preserve">ика </w:t>
      </w:r>
      <w:r>
        <w:rPr>
          <w:spacing w:val="-1"/>
          <w:position w:val="-1"/>
          <w:sz w:val="21"/>
          <w:szCs w:val="21"/>
        </w:rPr>
        <w:t>Б</w:t>
      </w:r>
      <w:r>
        <w:rPr>
          <w:spacing w:val="1"/>
          <w:position w:val="-1"/>
          <w:sz w:val="21"/>
          <w:szCs w:val="21"/>
        </w:rPr>
        <w:t>ъ</w:t>
      </w:r>
      <w:r>
        <w:rPr>
          <w:position w:val="-1"/>
          <w:sz w:val="21"/>
          <w:szCs w:val="21"/>
        </w:rPr>
        <w:t>лг</w:t>
      </w:r>
      <w:r>
        <w:rPr>
          <w:spacing w:val="-3"/>
          <w:position w:val="-1"/>
          <w:sz w:val="21"/>
          <w:szCs w:val="21"/>
        </w:rPr>
        <w:t>а</w:t>
      </w:r>
      <w:r>
        <w:rPr>
          <w:position w:val="-1"/>
          <w:sz w:val="21"/>
          <w:szCs w:val="21"/>
        </w:rPr>
        <w:t>ри</w:t>
      </w:r>
      <w:r>
        <w:rPr>
          <w:spacing w:val="-1"/>
          <w:position w:val="-1"/>
          <w:sz w:val="21"/>
          <w:szCs w:val="21"/>
        </w:rPr>
        <w:t>я</w:t>
      </w:r>
      <w:r>
        <w:rPr>
          <w:position w:val="-1"/>
          <w:sz w:val="21"/>
          <w:szCs w:val="21"/>
        </w:rPr>
        <w:t>.</w:t>
      </w:r>
      <w:proofErr w:type="gramEnd"/>
    </w:p>
    <w:p w:rsidR="00887FBB" w:rsidRDefault="00887FBB">
      <w:pPr>
        <w:spacing w:line="200" w:lineRule="exact"/>
      </w:pPr>
    </w:p>
    <w:p w:rsidR="00887FBB" w:rsidRDefault="00887FBB">
      <w:pPr>
        <w:spacing w:before="10" w:line="280" w:lineRule="exact"/>
        <w:rPr>
          <w:sz w:val="28"/>
          <w:szCs w:val="28"/>
        </w:rPr>
        <w:sectPr w:rsidR="00887FBB">
          <w:type w:val="continuous"/>
          <w:pgSz w:w="16840" w:h="11920" w:orient="landscape"/>
          <w:pgMar w:top="1020" w:right="520" w:bottom="280" w:left="520" w:header="708" w:footer="708" w:gutter="0"/>
          <w:cols w:space="708"/>
        </w:sectPr>
      </w:pPr>
    </w:p>
    <w:p w:rsidR="00887FBB" w:rsidRDefault="00285FD5">
      <w:pPr>
        <w:tabs>
          <w:tab w:val="left" w:pos="3440"/>
        </w:tabs>
        <w:spacing w:before="34" w:line="220" w:lineRule="exact"/>
        <w:ind w:left="500" w:right="-52"/>
        <w:rPr>
          <w:sz w:val="21"/>
          <w:szCs w:val="21"/>
        </w:rPr>
      </w:pPr>
      <w:r>
        <w:rPr>
          <w:position w:val="-1"/>
          <w:sz w:val="21"/>
          <w:szCs w:val="21"/>
        </w:rPr>
        <w:lastRenderedPageBreak/>
        <w:t>Да</w:t>
      </w:r>
      <w:r>
        <w:rPr>
          <w:spacing w:val="-1"/>
          <w:position w:val="-1"/>
          <w:sz w:val="21"/>
          <w:szCs w:val="21"/>
        </w:rPr>
        <w:t>т</w:t>
      </w:r>
      <w:r>
        <w:rPr>
          <w:position w:val="-1"/>
          <w:sz w:val="21"/>
          <w:szCs w:val="21"/>
        </w:rPr>
        <w:t>а:</w:t>
      </w:r>
      <w:r>
        <w:rPr>
          <w:spacing w:val="-1"/>
          <w:position w:val="-1"/>
          <w:sz w:val="21"/>
          <w:szCs w:val="21"/>
        </w:rPr>
        <w:t xml:space="preserve"> </w:t>
      </w:r>
      <w:r>
        <w:rPr>
          <w:position w:val="-1"/>
          <w:sz w:val="21"/>
          <w:szCs w:val="21"/>
          <w:u w:val="single" w:color="000000"/>
        </w:rPr>
        <w:t xml:space="preserve"> </w:t>
      </w:r>
      <w:r>
        <w:rPr>
          <w:position w:val="-1"/>
          <w:sz w:val="21"/>
          <w:szCs w:val="21"/>
          <w:u w:val="single" w:color="000000"/>
        </w:rPr>
        <w:tab/>
      </w:r>
    </w:p>
    <w:p w:rsidR="00887FBB" w:rsidRDefault="00285FD5">
      <w:pPr>
        <w:tabs>
          <w:tab w:val="left" w:pos="3880"/>
        </w:tabs>
        <w:spacing w:before="34" w:line="220" w:lineRule="exact"/>
        <w:rPr>
          <w:sz w:val="21"/>
          <w:szCs w:val="21"/>
        </w:rPr>
        <w:sectPr w:rsidR="00887FBB">
          <w:type w:val="continuous"/>
          <w:pgSz w:w="16840" w:h="11920" w:orient="landscape"/>
          <w:pgMar w:top="1020" w:right="520" w:bottom="280" w:left="520" w:header="708" w:footer="708" w:gutter="0"/>
          <w:cols w:num="2" w:space="708" w:equalWidth="0">
            <w:col w:w="3451" w:space="6961"/>
            <w:col w:w="5388"/>
          </w:cols>
        </w:sectPr>
      </w:pPr>
      <w:r>
        <w:br w:type="column"/>
      </w:r>
      <w:r>
        <w:rPr>
          <w:position w:val="-1"/>
          <w:sz w:val="21"/>
          <w:szCs w:val="21"/>
        </w:rPr>
        <w:lastRenderedPageBreak/>
        <w:t>Декл</w:t>
      </w:r>
      <w:r>
        <w:rPr>
          <w:spacing w:val="-3"/>
          <w:position w:val="-1"/>
          <w:sz w:val="21"/>
          <w:szCs w:val="21"/>
        </w:rPr>
        <w:t>а</w:t>
      </w:r>
      <w:r>
        <w:rPr>
          <w:position w:val="-1"/>
          <w:sz w:val="21"/>
          <w:szCs w:val="21"/>
        </w:rPr>
        <w:t>ра</w:t>
      </w:r>
      <w:r>
        <w:rPr>
          <w:spacing w:val="-1"/>
          <w:position w:val="-1"/>
          <w:sz w:val="21"/>
          <w:szCs w:val="21"/>
        </w:rPr>
        <w:t>т</w:t>
      </w:r>
      <w:r>
        <w:rPr>
          <w:position w:val="-1"/>
          <w:sz w:val="21"/>
          <w:szCs w:val="21"/>
        </w:rPr>
        <w:t>ор:</w:t>
      </w:r>
      <w:r>
        <w:rPr>
          <w:spacing w:val="-1"/>
          <w:position w:val="-1"/>
          <w:sz w:val="21"/>
          <w:szCs w:val="21"/>
        </w:rPr>
        <w:t xml:space="preserve"> </w:t>
      </w:r>
      <w:r>
        <w:rPr>
          <w:position w:val="-1"/>
          <w:sz w:val="21"/>
          <w:szCs w:val="21"/>
          <w:u w:val="single" w:color="000000"/>
        </w:rPr>
        <w:t xml:space="preserve"> </w:t>
      </w:r>
      <w:r>
        <w:rPr>
          <w:position w:val="-1"/>
          <w:sz w:val="21"/>
          <w:szCs w:val="21"/>
          <w:u w:val="single" w:color="000000"/>
        </w:rPr>
        <w:tab/>
      </w:r>
    </w:p>
    <w:p w:rsidR="00887FBB" w:rsidRDefault="00887FBB">
      <w:pPr>
        <w:spacing w:before="1" w:line="140" w:lineRule="exact"/>
        <w:rPr>
          <w:sz w:val="15"/>
          <w:szCs w:val="15"/>
        </w:rPr>
      </w:pPr>
    </w:p>
    <w:p w:rsidR="00887FBB" w:rsidRDefault="00887FBB">
      <w:pPr>
        <w:spacing w:line="200" w:lineRule="exact"/>
      </w:pPr>
    </w:p>
    <w:p w:rsidR="00887FBB" w:rsidRDefault="00887FBB">
      <w:pPr>
        <w:spacing w:line="200" w:lineRule="exact"/>
      </w:pPr>
    </w:p>
    <w:p w:rsidR="00887FBB" w:rsidRDefault="00887FBB">
      <w:pPr>
        <w:spacing w:line="200" w:lineRule="exact"/>
      </w:pPr>
    </w:p>
    <w:p w:rsidR="00887FBB" w:rsidRDefault="00887FBB">
      <w:pPr>
        <w:spacing w:line="200" w:lineRule="exact"/>
      </w:pPr>
    </w:p>
    <w:p w:rsidR="00887FBB" w:rsidRDefault="00887FBB">
      <w:pPr>
        <w:spacing w:line="200" w:lineRule="exact"/>
      </w:pPr>
    </w:p>
    <w:p w:rsidR="00887FBB" w:rsidRDefault="00887FBB">
      <w:pPr>
        <w:spacing w:line="200" w:lineRule="exact"/>
      </w:pPr>
    </w:p>
    <w:p w:rsidR="00887FBB" w:rsidRDefault="00285FD5">
      <w:pPr>
        <w:spacing w:before="40"/>
        <w:ind w:right="499"/>
        <w:jc w:val="right"/>
        <w:rPr>
          <w:sz w:val="16"/>
          <w:szCs w:val="16"/>
        </w:rPr>
      </w:pPr>
      <w:r>
        <w:rPr>
          <w:i/>
          <w:sz w:val="16"/>
          <w:szCs w:val="16"/>
        </w:rPr>
        <w:t>9</w:t>
      </w:r>
    </w:p>
    <w:sectPr w:rsidR="00887FBB" w:rsidSect="00346AD2">
      <w:type w:val="continuous"/>
      <w:pgSz w:w="16840" w:h="11920" w:orient="landscape"/>
      <w:pgMar w:top="1020" w:right="520" w:bottom="280" w:left="52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505" w:rsidRDefault="00346505">
      <w:r>
        <w:separator/>
      </w:r>
    </w:p>
  </w:endnote>
  <w:endnote w:type="continuationSeparator" w:id="0">
    <w:p w:rsidR="00346505" w:rsidRDefault="00346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FBB" w:rsidRDefault="00346AD2">
    <w:pPr>
      <w:spacing w:line="200" w:lineRule="exact"/>
    </w:pPr>
    <w:r w:rsidRPr="00346AD2">
      <w:rPr>
        <w:noProof/>
        <w:lang w:val="bg-BG" w:eastAsia="bg-BG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538.25pt;margin-top:809.6pt;width:8pt;height:10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" filled="f" stroked="f">
          <v:textbox inset="0,0,0,0">
            <w:txbxContent>
              <w:p w:rsidR="00887FBB" w:rsidRDefault="00346AD2">
                <w:pPr>
                  <w:ind w:left="40"/>
                  <w:rPr>
                    <w:sz w:val="16"/>
                    <w:szCs w:val="16"/>
                  </w:rPr>
                </w:pPr>
                <w:r>
                  <w:fldChar w:fldCharType="begin"/>
                </w:r>
                <w:r w:rsidR="00285FD5">
                  <w:rPr>
                    <w:i/>
                    <w:sz w:val="16"/>
                    <w:szCs w:val="16"/>
                  </w:rPr>
                  <w:instrText xml:space="preserve"> PAGE </w:instrText>
                </w:r>
                <w:r>
                  <w:fldChar w:fldCharType="separate"/>
                </w:r>
                <w:r w:rsidR="000168AB">
                  <w:rPr>
                    <w:i/>
                    <w:noProof/>
                    <w:sz w:val="16"/>
                    <w:szCs w:val="16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FBB" w:rsidRDefault="00887FBB">
    <w:pPr>
      <w:spacing w:line="0" w:lineRule="atLeast"/>
      <w:rPr>
        <w:sz w:val="0"/>
        <w:szCs w:val="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505" w:rsidRDefault="00346505">
      <w:r>
        <w:separator/>
      </w:r>
    </w:p>
  </w:footnote>
  <w:footnote w:type="continuationSeparator" w:id="0">
    <w:p w:rsidR="00346505" w:rsidRDefault="003465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686E38"/>
    <w:multiLevelType w:val="multilevel"/>
    <w:tmpl w:val="3E7C957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87FBB"/>
    <w:rsid w:val="000168AB"/>
    <w:rsid w:val="00285FD5"/>
    <w:rsid w:val="00346505"/>
    <w:rsid w:val="00346AD2"/>
    <w:rsid w:val="00887FBB"/>
    <w:rsid w:val="00E06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3879</Words>
  <Characters>22112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Aleksandar Chernaev</cp:lastModifiedBy>
  <cp:revision>3</cp:revision>
  <dcterms:created xsi:type="dcterms:W3CDTF">2014-02-17T13:01:00Z</dcterms:created>
  <dcterms:modified xsi:type="dcterms:W3CDTF">2015-04-21T15:47:00Z</dcterms:modified>
</cp:coreProperties>
</file>